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A6123" w14:textId="77777777" w:rsidR="002A6808" w:rsidRDefault="002A6808">
      <w:pPr>
        <w:pStyle w:val="Corpsdetexte"/>
        <w:kinsoku w:val="0"/>
        <w:overflowPunct w:val="0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14:paraId="2D7D678A" w14:textId="77777777" w:rsidR="002A6808" w:rsidRDefault="002A6808">
      <w:pPr>
        <w:pStyle w:val="Corpsdetexte"/>
        <w:kinsoku w:val="0"/>
        <w:overflowPunct w:val="0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14:paraId="3EF9DB38" w14:textId="77777777" w:rsidR="002A6808" w:rsidRDefault="002A6808">
      <w:pPr>
        <w:pStyle w:val="Corpsdetexte"/>
        <w:kinsoku w:val="0"/>
        <w:overflowPunct w:val="0"/>
        <w:spacing w:before="7"/>
        <w:rPr>
          <w:rFonts w:ascii="Times New Roman" w:hAnsi="Times New Roman" w:cs="Times New Roman"/>
          <w:b w:val="0"/>
          <w:bCs w:val="0"/>
          <w:sz w:val="16"/>
          <w:szCs w:val="16"/>
        </w:rPr>
      </w:pPr>
    </w:p>
    <w:p w14:paraId="125BD521" w14:textId="77777777" w:rsidR="002A6808" w:rsidRDefault="006B6FF7">
      <w:pPr>
        <w:pStyle w:val="Corpsdetexte"/>
        <w:kinsoku w:val="0"/>
        <w:overflowPunct w:val="0"/>
        <w:ind w:left="98"/>
        <w:rPr>
          <w:rFonts w:ascii="Times New Roman" w:hAnsi="Times New Roman" w:cs="Times New Roman"/>
          <w:b w:val="0"/>
          <w:bCs w:val="0"/>
          <w:position w:val="-2"/>
          <w:sz w:val="20"/>
          <w:szCs w:val="20"/>
        </w:rPr>
      </w:pPr>
      <w:r>
        <w:rPr>
          <w:rFonts w:ascii="Times New Roman" w:hAnsi="Times New Roman" w:cs="Times New Roman"/>
          <w:b w:val="0"/>
          <w:bCs w:val="0"/>
          <w:noProof/>
          <w:position w:val="-2"/>
          <w:sz w:val="20"/>
          <w:szCs w:val="20"/>
        </w:rPr>
        <mc:AlternateContent>
          <mc:Choice Requires="wps">
            <w:drawing>
              <wp:inline distT="0" distB="0" distL="0" distR="0" wp14:anchorId="08AD93F2" wp14:editId="06116164">
                <wp:extent cx="6213475" cy="285750"/>
                <wp:effectExtent l="22860" t="20320" r="21590" b="17780"/>
                <wp:docPr id="10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3475" cy="285750"/>
                        </a:xfrm>
                        <a:prstGeom prst="rect">
                          <a:avLst/>
                        </a:prstGeom>
                        <a:solidFill>
                          <a:srgbClr val="286CB5"/>
                        </a:solidFill>
                        <a:ln w="27431" cmpd="sng">
                          <a:solidFill>
                            <a:srgbClr val="13924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866EC4" w14:textId="77777777" w:rsidR="002A6808" w:rsidRDefault="00E50CE8">
                            <w:pPr>
                              <w:pStyle w:val="Corpsdetexte"/>
                              <w:kinsoku w:val="0"/>
                              <w:overflowPunct w:val="0"/>
                              <w:spacing w:before="19"/>
                              <w:ind w:left="672"/>
                              <w:rPr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FFFFFF"/>
                                <w:sz w:val="32"/>
                                <w:szCs w:val="32"/>
                              </w:rPr>
                              <w:t>Questionnaire Risques environnementaux Collectivités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width:489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" fillcolor="#286cb5" strokecolor="#139247" strokeweight=".76197mm">
                <v:textbox inset="0,0,0,0">
                  <w:txbxContent>
                    <w:p w:rsidR="00000000" w:rsidRDefault="00E50CE8">
                      <w:pPr>
                        <w:pStyle w:val="Corpsdetexte"/>
                        <w:kinsoku w:val="0"/>
                        <w:overflowPunct w:val="0"/>
                        <w:spacing w:before="19"/>
                        <w:ind w:left="672"/>
                        <w:rPr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color w:val="FFFFFF"/>
                          <w:sz w:val="32"/>
                          <w:szCs w:val="32"/>
                        </w:rPr>
                        <w:t>Questionnaire Risques environnementaux Collectivités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80C0809" w14:textId="77777777" w:rsidR="002A6808" w:rsidRDefault="002A6808">
      <w:pPr>
        <w:pStyle w:val="Corpsdetexte"/>
        <w:kinsoku w:val="0"/>
        <w:overflowPunct w:val="0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14:paraId="309D3230" w14:textId="77777777" w:rsidR="002A6808" w:rsidRDefault="002A6808">
      <w:pPr>
        <w:pStyle w:val="Corpsdetexte"/>
        <w:kinsoku w:val="0"/>
        <w:overflowPunct w:val="0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14:paraId="199B2B04" w14:textId="77777777" w:rsidR="002A6808" w:rsidRDefault="006B6FF7">
      <w:pPr>
        <w:pStyle w:val="Corpsdetexte"/>
        <w:kinsoku w:val="0"/>
        <w:overflowPunct w:val="0"/>
        <w:spacing w:before="1"/>
        <w:rPr>
          <w:rFonts w:ascii="Times New Roman" w:hAnsi="Times New Roman" w:cs="Times New Roman"/>
          <w:b w:val="0"/>
          <w:bCs w:val="0"/>
          <w:sz w:val="13"/>
          <w:szCs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5440" behindDoc="0" locked="0" layoutInCell="0" allowOverlap="1" wp14:anchorId="63D1EED3" wp14:editId="07C40905">
                <wp:simplePos x="0" y="0"/>
                <wp:positionH relativeFrom="page">
                  <wp:posOffset>687070</wp:posOffset>
                </wp:positionH>
                <wp:positionV relativeFrom="paragraph">
                  <wp:posOffset>134620</wp:posOffset>
                </wp:positionV>
                <wp:extent cx="6186170" cy="295275"/>
                <wp:effectExtent l="0" t="0" r="0" b="0"/>
                <wp:wrapTopAndBottom/>
                <wp:docPr id="10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6170" cy="295275"/>
                        </a:xfrm>
                        <a:prstGeom prst="rect">
                          <a:avLst/>
                        </a:prstGeom>
                        <a:noFill/>
                        <a:ln w="27431" cmpd="sng">
                          <a:solidFill>
                            <a:srgbClr val="009999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7BD8045" w14:textId="77777777" w:rsidR="002A6808" w:rsidRDefault="00E50CE8">
                            <w:pPr>
                              <w:pStyle w:val="Corpsdetexte"/>
                              <w:kinsoku w:val="0"/>
                              <w:overflowPunct w:val="0"/>
                              <w:spacing w:before="108"/>
                              <w:ind w:left="3437" w:right="3386"/>
                              <w:jc w:val="center"/>
                              <w:rPr>
                                <w:color w:val="008080"/>
                              </w:rPr>
                            </w:pPr>
                            <w:r>
                              <w:rPr>
                                <w:color w:val="008080"/>
                              </w:rPr>
                              <w:t>QUESTIONNAIRE GENERAL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54.1pt;margin-top:10.6pt;width:487.1pt;height:23.25pt;z-index: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" o:allowincell="f" filled="f" strokecolor="#099" strokeweight=".76197mm">
                <v:textbox inset="0,0,0,0">
                  <w:txbxContent>
                    <w:p w:rsidR="00000000" w:rsidRDefault="00E50CE8">
                      <w:pPr>
                        <w:pStyle w:val="Corpsdetexte"/>
                        <w:kinsoku w:val="0"/>
                        <w:overflowPunct w:val="0"/>
                        <w:spacing w:before="108"/>
                        <w:ind w:left="3437" w:right="3386"/>
                        <w:jc w:val="center"/>
                        <w:rPr>
                          <w:color w:val="008080"/>
                        </w:rPr>
                      </w:pPr>
                      <w:r>
                        <w:rPr>
                          <w:color w:val="008080"/>
                        </w:rPr>
                        <w:t>QUESTIONNAIRE GENERAL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0CDE82E" w14:textId="77777777" w:rsidR="002A6808" w:rsidRDefault="002A6808">
      <w:pPr>
        <w:pStyle w:val="Corpsdetexte"/>
        <w:kinsoku w:val="0"/>
        <w:overflowPunct w:val="0"/>
        <w:spacing w:before="2"/>
        <w:rPr>
          <w:rFonts w:ascii="Times New Roman" w:hAnsi="Times New Roman" w:cs="Times New Roman"/>
          <w:b w:val="0"/>
          <w:bCs w:val="0"/>
          <w:sz w:val="25"/>
          <w:szCs w:val="25"/>
        </w:rPr>
      </w:pPr>
    </w:p>
    <w:p w14:paraId="2651219A" w14:textId="77777777" w:rsidR="002A6808" w:rsidRDefault="00E50CE8">
      <w:pPr>
        <w:pStyle w:val="Corpsdetexte"/>
        <w:kinsoku w:val="0"/>
        <w:overflowPunct w:val="0"/>
        <w:spacing w:before="91"/>
        <w:ind w:left="433" w:right="1130"/>
        <w:jc w:val="center"/>
        <w:rPr>
          <w:color w:val="008080"/>
        </w:rPr>
      </w:pPr>
      <w:r>
        <w:rPr>
          <w:color w:val="008080"/>
          <w:sz w:val="26"/>
          <w:szCs w:val="26"/>
        </w:rPr>
        <w:t>I</w:t>
      </w:r>
      <w:r>
        <w:rPr>
          <w:color w:val="008080"/>
        </w:rPr>
        <w:t>DENTIFICATION DU SOUSCRIPTEUR</w:t>
      </w:r>
    </w:p>
    <w:p w14:paraId="1182D236" w14:textId="77777777" w:rsidR="002A6808" w:rsidRDefault="002A6808">
      <w:pPr>
        <w:pStyle w:val="Corpsdetexte"/>
        <w:kinsoku w:val="0"/>
        <w:overflowPunct w:val="0"/>
        <w:spacing w:before="2"/>
        <w:rPr>
          <w:sz w:val="5"/>
          <w:szCs w:val="5"/>
        </w:rPr>
      </w:pP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0"/>
        <w:gridCol w:w="1985"/>
        <w:gridCol w:w="1715"/>
        <w:gridCol w:w="1550"/>
        <w:gridCol w:w="2269"/>
      </w:tblGrid>
      <w:tr w:rsidR="002A6808" w14:paraId="2B0D1705" w14:textId="77777777">
        <w:trPr>
          <w:trHeight w:val="356"/>
        </w:trPr>
        <w:tc>
          <w:tcPr>
            <w:tcW w:w="248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EDEBE0"/>
          </w:tcPr>
          <w:p w14:paraId="62C71D1C" w14:textId="77777777" w:rsidR="002A6808" w:rsidRDefault="00E50CE8">
            <w:pPr>
              <w:pStyle w:val="TableParagraph"/>
              <w:kinsoku w:val="0"/>
              <w:overflowPunct w:val="0"/>
              <w:spacing w:before="123"/>
              <w:ind w:left="69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Souscripteur</w:t>
            </w:r>
          </w:p>
        </w:tc>
        <w:tc>
          <w:tcPr>
            <w:tcW w:w="7519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BB49D8E" w14:textId="3F7B6BD7" w:rsidR="002A6808" w:rsidRDefault="00F2192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COMMUNE DE LA GACILLY</w:t>
            </w:r>
          </w:p>
        </w:tc>
      </w:tr>
      <w:tr w:rsidR="002A6808" w14:paraId="27549726" w14:textId="77777777">
        <w:trPr>
          <w:trHeight w:val="303"/>
        </w:trPr>
        <w:tc>
          <w:tcPr>
            <w:tcW w:w="24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EDEBE0"/>
          </w:tcPr>
          <w:p w14:paraId="3038EAC4" w14:textId="77777777" w:rsidR="002A6808" w:rsidRDefault="00E50CE8">
            <w:pPr>
              <w:pStyle w:val="TableParagraph"/>
              <w:kinsoku w:val="0"/>
              <w:overflowPunct w:val="0"/>
              <w:spacing w:before="70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Sigle éventuel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129333C7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34361337" w14:textId="77777777" w:rsidR="002A6808" w:rsidRDefault="00E50CE8">
            <w:pPr>
              <w:pStyle w:val="TableParagraph"/>
              <w:kinsoku w:val="0"/>
              <w:overflowPunct w:val="0"/>
              <w:spacing w:before="70"/>
              <w:ind w:left="7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Statut juridique</w:t>
            </w:r>
          </w:p>
        </w:tc>
        <w:tc>
          <w:tcPr>
            <w:tcW w:w="381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198BE81E" w14:textId="3F4E8614" w:rsidR="002A6808" w:rsidRDefault="00F2192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COLLECTIVITE TERRITORIALE</w:t>
            </w:r>
          </w:p>
        </w:tc>
      </w:tr>
      <w:tr w:rsidR="002A6808" w14:paraId="655A85D7" w14:textId="77777777">
        <w:trPr>
          <w:trHeight w:val="306"/>
        </w:trPr>
        <w:tc>
          <w:tcPr>
            <w:tcW w:w="24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EDEBE0"/>
          </w:tcPr>
          <w:p w14:paraId="733754E2" w14:textId="77777777" w:rsidR="002A6808" w:rsidRDefault="00E50CE8">
            <w:pPr>
              <w:pStyle w:val="TableParagraph"/>
              <w:kinsoku w:val="0"/>
              <w:overflowPunct w:val="0"/>
              <w:spacing w:before="70"/>
              <w:ind w:left="69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Adresse administrative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one" w:sz="6" w:space="0" w:color="auto"/>
            </w:tcBorders>
          </w:tcPr>
          <w:p w14:paraId="2CC05844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tcBorders>
              <w:top w:val="single" w:sz="12" w:space="0" w:color="000000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6A06ED69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19" w:type="dxa"/>
            <w:gridSpan w:val="2"/>
            <w:tcBorders>
              <w:top w:val="single" w:sz="6" w:space="0" w:color="000000"/>
              <w:left w:val="none" w:sz="6" w:space="0" w:color="auto"/>
              <w:bottom w:val="single" w:sz="6" w:space="0" w:color="000000"/>
              <w:right w:val="single" w:sz="12" w:space="0" w:color="000000"/>
            </w:tcBorders>
          </w:tcPr>
          <w:p w14:paraId="26CEC4A4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0F87CB92" w14:textId="77777777">
        <w:trPr>
          <w:trHeight w:val="310"/>
        </w:trPr>
        <w:tc>
          <w:tcPr>
            <w:tcW w:w="24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EDEBE0"/>
          </w:tcPr>
          <w:p w14:paraId="5CCD8722" w14:textId="77777777" w:rsidR="002A6808" w:rsidRDefault="00E50CE8">
            <w:pPr>
              <w:pStyle w:val="TableParagraph"/>
              <w:kinsoku w:val="0"/>
              <w:overflowPunct w:val="0"/>
              <w:spacing w:before="67"/>
              <w:ind w:left="69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Code Postal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3C6111F" w14:textId="7416AE23" w:rsidR="002A6808" w:rsidRDefault="00F2192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56200</w:t>
            </w:r>
          </w:p>
        </w:tc>
        <w:tc>
          <w:tcPr>
            <w:tcW w:w="17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708BB012" w14:textId="77777777" w:rsidR="002A6808" w:rsidRDefault="00E50CE8">
            <w:pPr>
              <w:pStyle w:val="TableParagraph"/>
              <w:kinsoku w:val="0"/>
              <w:overflowPunct w:val="0"/>
              <w:spacing w:before="67"/>
              <w:ind w:left="64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Commune :</w:t>
            </w:r>
          </w:p>
        </w:tc>
        <w:tc>
          <w:tcPr>
            <w:tcW w:w="381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39EE8C43" w14:textId="5A561166" w:rsidR="002A6808" w:rsidRDefault="00F2192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LAGACILLY</w:t>
            </w:r>
          </w:p>
        </w:tc>
      </w:tr>
      <w:tr w:rsidR="002A6808" w14:paraId="39267860" w14:textId="77777777">
        <w:trPr>
          <w:trHeight w:val="289"/>
        </w:trPr>
        <w:tc>
          <w:tcPr>
            <w:tcW w:w="24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EDEBE0"/>
          </w:tcPr>
          <w:p w14:paraId="679962B9" w14:textId="77777777" w:rsidR="002A6808" w:rsidRDefault="00E50CE8">
            <w:pPr>
              <w:pStyle w:val="TableParagraph"/>
              <w:kinsoku w:val="0"/>
              <w:overflowPunct w:val="0"/>
              <w:spacing w:before="61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Numéro SIREN :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026D4660" w14:textId="1DB2393D" w:rsidR="002A6808" w:rsidRDefault="00F2192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200 064 269 00018</w:t>
            </w:r>
          </w:p>
        </w:tc>
        <w:tc>
          <w:tcPr>
            <w:tcW w:w="17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35318B52" w14:textId="77777777" w:rsidR="002A6808" w:rsidRDefault="00E50CE8">
            <w:pPr>
              <w:pStyle w:val="TableParagraph"/>
              <w:kinsoku w:val="0"/>
              <w:overflowPunct w:val="0"/>
              <w:spacing w:before="61"/>
              <w:ind w:left="7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Code INSEE</w:t>
            </w:r>
          </w:p>
        </w:tc>
        <w:tc>
          <w:tcPr>
            <w:tcW w:w="3819" w:type="dxa"/>
            <w:gridSpan w:val="2"/>
            <w:tcBorders>
              <w:top w:val="single" w:sz="6" w:space="0" w:color="000000"/>
              <w:left w:val="single" w:sz="12" w:space="0" w:color="000000"/>
              <w:bottom w:val="single" w:sz="18" w:space="0" w:color="FFFFFF"/>
              <w:right w:val="single" w:sz="12" w:space="0" w:color="000000"/>
            </w:tcBorders>
          </w:tcPr>
          <w:p w14:paraId="48BA9658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0A3C10E0" w14:textId="77777777">
        <w:trPr>
          <w:trHeight w:val="363"/>
        </w:trPr>
        <w:tc>
          <w:tcPr>
            <w:tcW w:w="773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13E4BC84" w14:textId="77777777" w:rsidR="002A6808" w:rsidRDefault="00E50CE8">
            <w:pPr>
              <w:pStyle w:val="TableParagraph"/>
              <w:kinsoku w:val="0"/>
              <w:overflowPunct w:val="0"/>
              <w:spacing w:before="120"/>
              <w:ind w:left="69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Nombre d’habitants concernés par la collectivité :</w:t>
            </w:r>
          </w:p>
        </w:tc>
        <w:tc>
          <w:tcPr>
            <w:tcW w:w="2269" w:type="dxa"/>
            <w:tcBorders>
              <w:top w:val="single" w:sz="18" w:space="0" w:color="FFFFFF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14:paraId="4920CBED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0F12EB42" w14:textId="77777777">
        <w:trPr>
          <w:trHeight w:val="488"/>
        </w:trPr>
        <w:tc>
          <w:tcPr>
            <w:tcW w:w="24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EDEBE0"/>
          </w:tcPr>
          <w:p w14:paraId="3D6029AE" w14:textId="77777777" w:rsidR="002A6808" w:rsidRDefault="00E50CE8">
            <w:pPr>
              <w:pStyle w:val="TableParagraph"/>
              <w:kinsoku w:val="0"/>
              <w:overflowPunct w:val="0"/>
              <w:spacing w:before="60"/>
              <w:ind w:left="69" w:right="4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Variations saisonnières de populations</w:t>
            </w:r>
          </w:p>
        </w:tc>
        <w:tc>
          <w:tcPr>
            <w:tcW w:w="525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D2BDCEB" w14:textId="77777777" w:rsidR="002A6808" w:rsidRDefault="00E50CE8">
            <w:pPr>
              <w:pStyle w:val="TableParagraph"/>
              <w:kinsoku w:val="0"/>
              <w:overflowPunct w:val="0"/>
              <w:spacing w:line="195" w:lineRule="exact"/>
              <w:ind w:left="71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oui</w:t>
            </w:r>
          </w:p>
          <w:p w14:paraId="06C6DBA5" w14:textId="77777777" w:rsidR="002A6808" w:rsidRDefault="00E50CE8">
            <w:pPr>
              <w:pStyle w:val="TableParagraph"/>
              <w:kinsoku w:val="0"/>
              <w:overflowPunct w:val="0"/>
              <w:spacing w:before="2"/>
              <w:ind w:left="71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Capacité d’accueil en saison haute :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5E50C3B" w14:textId="77777777" w:rsidR="002A6808" w:rsidRDefault="00E50CE8">
            <w:pPr>
              <w:pStyle w:val="TableParagraph"/>
              <w:kinsoku w:val="0"/>
              <w:overflowPunct w:val="0"/>
              <w:spacing w:before="61"/>
              <w:ind w:left="119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non</w:t>
            </w:r>
          </w:p>
        </w:tc>
      </w:tr>
      <w:tr w:rsidR="002A6808" w14:paraId="6346F1E9" w14:textId="77777777">
        <w:trPr>
          <w:trHeight w:val="356"/>
        </w:trPr>
        <w:tc>
          <w:tcPr>
            <w:tcW w:w="24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EDEBE0"/>
          </w:tcPr>
          <w:p w14:paraId="63D802D0" w14:textId="77777777" w:rsidR="002A6808" w:rsidRDefault="00E50CE8">
            <w:pPr>
              <w:pStyle w:val="TableParagraph"/>
              <w:kinsoku w:val="0"/>
              <w:overflowPunct w:val="0"/>
              <w:spacing w:before="121"/>
              <w:ind w:left="69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Budget de fonctionnement</w:t>
            </w:r>
          </w:p>
        </w:tc>
        <w:tc>
          <w:tcPr>
            <w:tcW w:w="7519" w:type="dxa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0F0DC79" w14:textId="6DFCA60F" w:rsidR="002A6808" w:rsidRDefault="00F2192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5 941 891 €</w:t>
            </w:r>
          </w:p>
        </w:tc>
      </w:tr>
      <w:tr w:rsidR="002A6808" w14:paraId="6C1153F8" w14:textId="77777777">
        <w:trPr>
          <w:trHeight w:val="303"/>
        </w:trPr>
        <w:tc>
          <w:tcPr>
            <w:tcW w:w="24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EDEBE0"/>
          </w:tcPr>
          <w:p w14:paraId="33BB5D79" w14:textId="77777777" w:rsidR="002A6808" w:rsidRDefault="00E50CE8">
            <w:pPr>
              <w:pStyle w:val="TableParagraph"/>
              <w:kinsoku w:val="0"/>
              <w:overflowPunct w:val="0"/>
              <w:spacing w:before="67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Antécédents d’assurance ?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35FDBF07" w14:textId="77777777" w:rsidR="002A6808" w:rsidRDefault="00E50CE8">
            <w:pPr>
              <w:pStyle w:val="TableParagraph"/>
              <w:kinsoku w:val="0"/>
              <w:overflowPunct w:val="0"/>
              <w:spacing w:before="67"/>
              <w:ind w:left="7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Assureur</w:t>
            </w:r>
          </w:p>
        </w:tc>
        <w:tc>
          <w:tcPr>
            <w:tcW w:w="17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629641BD" w14:textId="77777777" w:rsidR="002A6808" w:rsidRDefault="00E50CE8">
            <w:pPr>
              <w:pStyle w:val="TableParagraph"/>
              <w:kinsoku w:val="0"/>
              <w:overflowPunct w:val="0"/>
              <w:spacing w:before="67"/>
              <w:ind w:left="7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Date de souscription</w:t>
            </w:r>
          </w:p>
        </w:tc>
        <w:tc>
          <w:tcPr>
            <w:tcW w:w="381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3964D377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408C7475" w14:textId="77777777">
        <w:trPr>
          <w:trHeight w:val="306"/>
        </w:trPr>
        <w:tc>
          <w:tcPr>
            <w:tcW w:w="24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EDEBE0"/>
          </w:tcPr>
          <w:p w14:paraId="6FCF45D4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7DB6D637" w14:textId="77777777" w:rsidR="002A6808" w:rsidRDefault="00E50CE8">
            <w:pPr>
              <w:pStyle w:val="TableParagraph"/>
              <w:kinsoku w:val="0"/>
              <w:overflowPunct w:val="0"/>
              <w:spacing w:before="67"/>
              <w:ind w:left="7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Lequel :</w:t>
            </w:r>
          </w:p>
        </w:tc>
        <w:tc>
          <w:tcPr>
            <w:tcW w:w="17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6A44F417" w14:textId="77777777" w:rsidR="002A6808" w:rsidRDefault="00E50CE8">
            <w:pPr>
              <w:pStyle w:val="TableParagraph"/>
              <w:kinsoku w:val="0"/>
              <w:overflowPunct w:val="0"/>
              <w:spacing w:before="67"/>
              <w:ind w:left="7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Echéance</w:t>
            </w:r>
          </w:p>
        </w:tc>
        <w:tc>
          <w:tcPr>
            <w:tcW w:w="381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7254F6C9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75C74A8" w14:textId="77777777" w:rsidR="002A6808" w:rsidRDefault="00E50CE8">
      <w:pPr>
        <w:pStyle w:val="Corpsdetexte"/>
        <w:kinsoku w:val="0"/>
        <w:overflowPunct w:val="0"/>
        <w:spacing w:before="68"/>
        <w:ind w:left="425" w:right="1133"/>
        <w:jc w:val="center"/>
        <w:rPr>
          <w:color w:val="008080"/>
          <w:sz w:val="2"/>
          <w:szCs w:val="2"/>
        </w:rPr>
      </w:pPr>
      <w:r>
        <w:rPr>
          <w:color w:val="008080"/>
          <w:sz w:val="2"/>
          <w:szCs w:val="2"/>
        </w:rPr>
        <w:t>1.</w:t>
      </w:r>
    </w:p>
    <w:p w14:paraId="60F44E29" w14:textId="77777777" w:rsidR="002A6808" w:rsidRDefault="002A6808">
      <w:pPr>
        <w:pStyle w:val="Corpsdetexte"/>
        <w:kinsoku w:val="0"/>
        <w:overflowPunct w:val="0"/>
        <w:rPr>
          <w:sz w:val="2"/>
          <w:szCs w:val="2"/>
        </w:rPr>
      </w:pPr>
    </w:p>
    <w:p w14:paraId="176761C6" w14:textId="77777777" w:rsidR="002A6808" w:rsidRDefault="002A6808">
      <w:pPr>
        <w:pStyle w:val="Corpsdetexte"/>
        <w:kinsoku w:val="0"/>
        <w:overflowPunct w:val="0"/>
        <w:rPr>
          <w:sz w:val="2"/>
          <w:szCs w:val="2"/>
        </w:rPr>
      </w:pPr>
    </w:p>
    <w:p w14:paraId="741EAB77" w14:textId="77777777" w:rsidR="002A6808" w:rsidRDefault="006B6FF7">
      <w:pPr>
        <w:pStyle w:val="Corpsdetexte"/>
        <w:kinsoku w:val="0"/>
        <w:overflowPunct w:val="0"/>
        <w:spacing w:before="13"/>
        <w:ind w:left="433" w:right="1132"/>
        <w:jc w:val="center"/>
        <w:rPr>
          <w:color w:val="00808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46464" behindDoc="0" locked="0" layoutInCell="0" allowOverlap="1" wp14:anchorId="069ABBAB" wp14:editId="791E4118">
                <wp:simplePos x="0" y="0"/>
                <wp:positionH relativeFrom="page">
                  <wp:posOffset>702310</wp:posOffset>
                </wp:positionH>
                <wp:positionV relativeFrom="paragraph">
                  <wp:posOffset>287655</wp:posOffset>
                </wp:positionV>
                <wp:extent cx="6365875" cy="867410"/>
                <wp:effectExtent l="0" t="0" r="0" b="0"/>
                <wp:wrapTopAndBottom/>
                <wp:docPr id="98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5875" cy="867410"/>
                          <a:chOff x="1106" y="453"/>
                          <a:chExt cx="10025" cy="1366"/>
                        </a:xfrm>
                      </wpg:grpSpPr>
                      <wps:wsp>
                        <wps:cNvPr id="99" name="Freeform 7"/>
                        <wps:cNvSpPr>
                          <a:spLocks/>
                        </wps:cNvSpPr>
                        <wps:spPr bwMode="auto">
                          <a:xfrm>
                            <a:off x="1135" y="468"/>
                            <a:ext cx="9967" cy="20"/>
                          </a:xfrm>
                          <a:custGeom>
                            <a:avLst/>
                            <a:gdLst>
                              <a:gd name="T0" fmla="*/ 0 w 9967"/>
                              <a:gd name="T1" fmla="*/ 0 h 20"/>
                              <a:gd name="T2" fmla="*/ 9966 w 996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967" h="20">
                                <a:moveTo>
                                  <a:pt x="0" y="0"/>
                                </a:moveTo>
                                <a:lnTo>
                                  <a:pt x="9966" y="0"/>
                                </a:lnTo>
                              </a:path>
                            </a:pathLst>
                          </a:custGeom>
                          <a:noFill/>
                          <a:ln w="1828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8"/>
                        <wps:cNvSpPr>
                          <a:spLocks/>
                        </wps:cNvSpPr>
                        <wps:spPr bwMode="auto">
                          <a:xfrm>
                            <a:off x="1120" y="453"/>
                            <a:ext cx="20" cy="133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338"/>
                              <a:gd name="T2" fmla="*/ 0 w 20"/>
                              <a:gd name="T3" fmla="*/ 1337 h 13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38">
                                <a:moveTo>
                                  <a:pt x="0" y="0"/>
                                </a:moveTo>
                                <a:lnTo>
                                  <a:pt x="0" y="1337"/>
                                </a:lnTo>
                              </a:path>
                            </a:pathLst>
                          </a:custGeom>
                          <a:noFill/>
                          <a:ln w="1828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9"/>
                        <wps:cNvSpPr>
                          <a:spLocks/>
                        </wps:cNvSpPr>
                        <wps:spPr bwMode="auto">
                          <a:xfrm>
                            <a:off x="1106" y="1814"/>
                            <a:ext cx="9996" cy="20"/>
                          </a:xfrm>
                          <a:custGeom>
                            <a:avLst/>
                            <a:gdLst>
                              <a:gd name="T0" fmla="*/ 0 w 9996"/>
                              <a:gd name="T1" fmla="*/ 0 h 20"/>
                              <a:gd name="T2" fmla="*/ 9995 w 999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996" h="20">
                                <a:moveTo>
                                  <a:pt x="0" y="0"/>
                                </a:moveTo>
                                <a:lnTo>
                                  <a:pt x="999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10"/>
                        <wps:cNvSpPr>
                          <a:spLocks/>
                        </wps:cNvSpPr>
                        <wps:spPr bwMode="auto">
                          <a:xfrm>
                            <a:off x="1106" y="1795"/>
                            <a:ext cx="9996" cy="20"/>
                          </a:xfrm>
                          <a:custGeom>
                            <a:avLst/>
                            <a:gdLst>
                              <a:gd name="T0" fmla="*/ 0 w 9996"/>
                              <a:gd name="T1" fmla="*/ 0 h 20"/>
                              <a:gd name="T2" fmla="*/ 9995 w 999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996" h="20">
                                <a:moveTo>
                                  <a:pt x="0" y="0"/>
                                </a:moveTo>
                                <a:lnTo>
                                  <a:pt x="999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11"/>
                        <wps:cNvSpPr>
                          <a:spLocks/>
                        </wps:cNvSpPr>
                        <wps:spPr bwMode="auto">
                          <a:xfrm>
                            <a:off x="11116" y="453"/>
                            <a:ext cx="20" cy="136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366"/>
                              <a:gd name="T2" fmla="*/ 0 w 20"/>
                              <a:gd name="T3" fmla="*/ 1366 h 13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66">
                                <a:moveTo>
                                  <a:pt x="0" y="0"/>
                                </a:moveTo>
                                <a:lnTo>
                                  <a:pt x="0" y="1366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35" y="482"/>
                            <a:ext cx="9967" cy="1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DB6CF3" w14:textId="1CA9851B" w:rsidR="002A6808" w:rsidRDefault="00E50CE8">
                              <w:pPr>
                                <w:pStyle w:val="Corpsdetexte"/>
                                <w:kinsoku w:val="0"/>
                                <w:overflowPunct w:val="0"/>
                                <w:spacing w:before="123"/>
                                <w:ind w:left="55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Domaines de compétences de la collectivité :</w:t>
                              </w:r>
                              <w:r w:rsidR="00F21929">
                                <w:rPr>
                                  <w:sz w:val="16"/>
                                  <w:szCs w:val="16"/>
                                </w:rPr>
                                <w:t xml:space="preserve"> ASSAINISSEMENT – VOIRIE - REGALIEN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9ABBAB" id="Group 6" o:spid="_x0000_s1028" style="position:absolute;left:0;text-align:left;margin-left:55.3pt;margin-top:22.65pt;width:501.25pt;height:68.3pt;z-index:251646464;mso-wrap-distance-left:0;mso-wrap-distance-right:0;mso-position-horizontal-relative:page;mso-position-vertical-relative:text" coordorigin="1106,453" coordsize="10025,13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" o:allowincell="f">
                <v:shape id="Freeform 7" o:spid="_x0000_s1029" style="position:absolute;left:1135;top:468;width:9967;height:20;visibility:visible;mso-wrap-style:square;v-text-anchor:top" coordsize="996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" path="m,l9966,e" filled="f" strokeweight=".50797mm">
                  <v:path arrowok="t" o:connecttype="custom" o:connectlocs="0,0;9966,0" o:connectangles="0,0"/>
                </v:shape>
                <v:shape id="Freeform 8" o:spid="_x0000_s1030" style="position:absolute;left:1120;top:453;width:20;height:1338;visibility:visible;mso-wrap-style:square;v-text-anchor:top" coordsize="20,1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" path="m,l,1337e" filled="f" strokeweight=".50797mm">
                  <v:path arrowok="t" o:connecttype="custom" o:connectlocs="0,0;0,1337" o:connectangles="0,0"/>
                </v:shape>
                <v:shape id="Freeform 9" o:spid="_x0000_s1031" style="position:absolute;left:1106;top:1814;width:9996;height:20;visibility:visible;mso-wrap-style:square;v-text-anchor:top" coordsize="999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" path="m,l9995,e" filled="f" strokeweight=".16931mm">
                  <v:path arrowok="t" o:connecttype="custom" o:connectlocs="0,0;9995,0" o:connectangles="0,0"/>
                </v:shape>
                <v:shape id="Freeform 10" o:spid="_x0000_s1032" style="position:absolute;left:1106;top:1795;width:9996;height:20;visibility:visible;mso-wrap-style:square;v-text-anchor:top" coordsize="999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" path="m,l9995,e" filled="f" strokeweight=".16931mm">
                  <v:path arrowok="t" o:connecttype="custom" o:connectlocs="0,0;9995,0" o:connectangles="0,0"/>
                </v:shape>
                <v:shape id="Freeform 11" o:spid="_x0000_s1033" style="position:absolute;left:11116;top:453;width:20;height:1366;visibility:visible;mso-wrap-style:square;v-text-anchor:top" coordsize="20,1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" path="m,l,1366e" filled="f" strokeweight="1.44pt">
                  <v:path arrowok="t" o:connecttype="custom" o:connectlocs="0,0;0,1366" o:connectangles="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left:1135;top:482;width:9967;height:1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fswgAAANwAAAAPAAAAZHJzL2Rvd25yZXYueG1sRE9NawIx&#10;EL0X/A9hhN5qYil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Ae5VfswgAAANwAAAAPAAAA&#10;AAAAAAAAAAAAAAcCAABkcnMvZG93bnJldi54bWxQSwUGAAAAAAMAAwC3AAAA9gIAAAAA&#10;" filled="f" stroked="f">
                  <v:textbox inset="0,0,0,0">
                    <w:txbxContent>
                      <w:p w14:paraId="68DB6CF3" w14:textId="1CA9851B" w:rsidR="002A6808" w:rsidRDefault="00E50CE8">
                        <w:pPr>
                          <w:pStyle w:val="Corpsdetexte"/>
                          <w:kinsoku w:val="0"/>
                          <w:overflowPunct w:val="0"/>
                          <w:spacing w:before="123"/>
                          <w:ind w:left="55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Domaines de compétences de la collectivité :</w:t>
                        </w:r>
                        <w:r w:rsidR="00F21929">
                          <w:rPr>
                            <w:sz w:val="16"/>
                            <w:szCs w:val="16"/>
                          </w:rPr>
                          <w:t xml:space="preserve"> ASSAINISSEMENT – VOIRIE - REGALIEN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50CE8">
        <w:rPr>
          <w:color w:val="008080"/>
          <w:sz w:val="26"/>
          <w:szCs w:val="26"/>
        </w:rPr>
        <w:t>C</w:t>
      </w:r>
      <w:r w:rsidR="00E50CE8">
        <w:rPr>
          <w:color w:val="008080"/>
        </w:rPr>
        <w:t>OMPETENCES</w:t>
      </w:r>
    </w:p>
    <w:p w14:paraId="57A4D975" w14:textId="77777777" w:rsidR="002A6808" w:rsidRDefault="00E50CE8">
      <w:pPr>
        <w:pStyle w:val="Corpsdetexte"/>
        <w:kinsoku w:val="0"/>
        <w:overflowPunct w:val="0"/>
        <w:spacing w:before="16"/>
        <w:ind w:left="425" w:right="1133"/>
        <w:jc w:val="center"/>
        <w:rPr>
          <w:color w:val="008080"/>
          <w:sz w:val="2"/>
          <w:szCs w:val="2"/>
        </w:rPr>
      </w:pPr>
      <w:r>
        <w:rPr>
          <w:color w:val="008080"/>
          <w:sz w:val="2"/>
          <w:szCs w:val="2"/>
        </w:rPr>
        <w:t>2.</w:t>
      </w:r>
    </w:p>
    <w:p w14:paraId="6A3746A0" w14:textId="77777777" w:rsidR="002A6808" w:rsidRDefault="002A6808">
      <w:pPr>
        <w:pStyle w:val="Corpsdetexte"/>
        <w:kinsoku w:val="0"/>
        <w:overflowPunct w:val="0"/>
        <w:rPr>
          <w:sz w:val="2"/>
          <w:szCs w:val="2"/>
        </w:rPr>
      </w:pPr>
    </w:p>
    <w:p w14:paraId="659D6242" w14:textId="77777777" w:rsidR="002A6808" w:rsidRDefault="002A6808">
      <w:pPr>
        <w:pStyle w:val="Corpsdetexte"/>
        <w:kinsoku w:val="0"/>
        <w:overflowPunct w:val="0"/>
        <w:rPr>
          <w:sz w:val="2"/>
          <w:szCs w:val="2"/>
        </w:rPr>
      </w:pPr>
    </w:p>
    <w:p w14:paraId="61CF5AA9" w14:textId="77777777" w:rsidR="002A6808" w:rsidRDefault="002A6808">
      <w:pPr>
        <w:pStyle w:val="Corpsdetexte"/>
        <w:kinsoku w:val="0"/>
        <w:overflowPunct w:val="0"/>
        <w:rPr>
          <w:sz w:val="2"/>
          <w:szCs w:val="2"/>
        </w:rPr>
      </w:pPr>
    </w:p>
    <w:p w14:paraId="6AD5F9AE" w14:textId="77777777" w:rsidR="002A6808" w:rsidRDefault="002A6808">
      <w:pPr>
        <w:pStyle w:val="Corpsdetexte"/>
        <w:kinsoku w:val="0"/>
        <w:overflowPunct w:val="0"/>
        <w:rPr>
          <w:sz w:val="2"/>
          <w:szCs w:val="2"/>
        </w:rPr>
      </w:pPr>
    </w:p>
    <w:p w14:paraId="2DD884D1" w14:textId="77777777" w:rsidR="002A6808" w:rsidRDefault="002A6808">
      <w:pPr>
        <w:pStyle w:val="Corpsdetexte"/>
        <w:kinsoku w:val="0"/>
        <w:overflowPunct w:val="0"/>
        <w:rPr>
          <w:sz w:val="2"/>
          <w:szCs w:val="2"/>
        </w:rPr>
      </w:pPr>
    </w:p>
    <w:p w14:paraId="666C2276" w14:textId="77777777" w:rsidR="002A6808" w:rsidRDefault="002A6808">
      <w:pPr>
        <w:pStyle w:val="Corpsdetexte"/>
        <w:kinsoku w:val="0"/>
        <w:overflowPunct w:val="0"/>
        <w:rPr>
          <w:sz w:val="2"/>
          <w:szCs w:val="2"/>
        </w:rPr>
      </w:pPr>
    </w:p>
    <w:p w14:paraId="5D72EF38" w14:textId="77777777" w:rsidR="002A6808" w:rsidRDefault="002A6808">
      <w:pPr>
        <w:pStyle w:val="Corpsdetexte"/>
        <w:kinsoku w:val="0"/>
        <w:overflowPunct w:val="0"/>
        <w:rPr>
          <w:sz w:val="2"/>
          <w:szCs w:val="2"/>
        </w:rPr>
      </w:pPr>
    </w:p>
    <w:p w14:paraId="1D5015D5" w14:textId="77777777" w:rsidR="002A6808" w:rsidRDefault="002A6808">
      <w:pPr>
        <w:pStyle w:val="Corpsdetexte"/>
        <w:kinsoku w:val="0"/>
        <w:overflowPunct w:val="0"/>
        <w:rPr>
          <w:sz w:val="2"/>
          <w:szCs w:val="2"/>
        </w:rPr>
      </w:pPr>
    </w:p>
    <w:p w14:paraId="246241BB" w14:textId="77777777" w:rsidR="002A6808" w:rsidRDefault="002A6808">
      <w:pPr>
        <w:pStyle w:val="Corpsdetexte"/>
        <w:kinsoku w:val="0"/>
        <w:overflowPunct w:val="0"/>
        <w:rPr>
          <w:sz w:val="2"/>
          <w:szCs w:val="2"/>
        </w:rPr>
      </w:pPr>
    </w:p>
    <w:p w14:paraId="688062FF" w14:textId="77777777" w:rsidR="002A6808" w:rsidRDefault="002A6808">
      <w:pPr>
        <w:pStyle w:val="Corpsdetexte"/>
        <w:kinsoku w:val="0"/>
        <w:overflowPunct w:val="0"/>
        <w:rPr>
          <w:sz w:val="2"/>
          <w:szCs w:val="2"/>
        </w:rPr>
      </w:pPr>
    </w:p>
    <w:p w14:paraId="2062B618" w14:textId="77777777" w:rsidR="002A6808" w:rsidRDefault="002A6808">
      <w:pPr>
        <w:pStyle w:val="Corpsdetexte"/>
        <w:kinsoku w:val="0"/>
        <w:overflowPunct w:val="0"/>
        <w:rPr>
          <w:sz w:val="2"/>
          <w:szCs w:val="2"/>
        </w:rPr>
      </w:pPr>
    </w:p>
    <w:p w14:paraId="05F067F3" w14:textId="77777777" w:rsidR="002A6808" w:rsidRDefault="002A6808">
      <w:pPr>
        <w:pStyle w:val="Corpsdetexte"/>
        <w:kinsoku w:val="0"/>
        <w:overflowPunct w:val="0"/>
        <w:rPr>
          <w:sz w:val="2"/>
          <w:szCs w:val="2"/>
        </w:rPr>
      </w:pPr>
    </w:p>
    <w:p w14:paraId="72D095B7" w14:textId="77777777" w:rsidR="002A6808" w:rsidRDefault="002A6808">
      <w:pPr>
        <w:pStyle w:val="Corpsdetexte"/>
        <w:kinsoku w:val="0"/>
        <w:overflowPunct w:val="0"/>
        <w:rPr>
          <w:sz w:val="2"/>
          <w:szCs w:val="2"/>
        </w:rPr>
      </w:pPr>
    </w:p>
    <w:p w14:paraId="470C6F69" w14:textId="77777777" w:rsidR="002A6808" w:rsidRDefault="002A6808">
      <w:pPr>
        <w:pStyle w:val="Corpsdetexte"/>
        <w:kinsoku w:val="0"/>
        <w:overflowPunct w:val="0"/>
        <w:rPr>
          <w:sz w:val="2"/>
          <w:szCs w:val="2"/>
        </w:rPr>
      </w:pPr>
    </w:p>
    <w:p w14:paraId="431AF892" w14:textId="77777777" w:rsidR="002A6808" w:rsidRDefault="002A6808">
      <w:pPr>
        <w:pStyle w:val="Corpsdetexte"/>
        <w:kinsoku w:val="0"/>
        <w:overflowPunct w:val="0"/>
        <w:rPr>
          <w:sz w:val="2"/>
          <w:szCs w:val="2"/>
        </w:rPr>
      </w:pPr>
    </w:p>
    <w:p w14:paraId="7CBEC251" w14:textId="77777777" w:rsidR="002A6808" w:rsidRDefault="002A6808">
      <w:pPr>
        <w:pStyle w:val="Corpsdetexte"/>
        <w:kinsoku w:val="0"/>
        <w:overflowPunct w:val="0"/>
        <w:rPr>
          <w:sz w:val="2"/>
          <w:szCs w:val="2"/>
        </w:rPr>
      </w:pPr>
    </w:p>
    <w:p w14:paraId="3D318FFE" w14:textId="77777777" w:rsidR="002A6808" w:rsidRDefault="002A6808">
      <w:pPr>
        <w:pStyle w:val="Corpsdetexte"/>
        <w:kinsoku w:val="0"/>
        <w:overflowPunct w:val="0"/>
        <w:rPr>
          <w:sz w:val="2"/>
          <w:szCs w:val="2"/>
        </w:rPr>
      </w:pPr>
    </w:p>
    <w:p w14:paraId="316DD2C6" w14:textId="77777777" w:rsidR="002A6808" w:rsidRDefault="002A6808">
      <w:pPr>
        <w:pStyle w:val="Corpsdetexte"/>
        <w:kinsoku w:val="0"/>
        <w:overflowPunct w:val="0"/>
        <w:spacing w:before="5"/>
        <w:rPr>
          <w:sz w:val="2"/>
          <w:szCs w:val="2"/>
        </w:rPr>
      </w:pPr>
    </w:p>
    <w:p w14:paraId="5D3BC50D" w14:textId="77777777" w:rsidR="002A6808" w:rsidRDefault="00E50CE8">
      <w:pPr>
        <w:pStyle w:val="Corpsdetexte"/>
        <w:kinsoku w:val="0"/>
        <w:overflowPunct w:val="0"/>
        <w:ind w:left="433" w:right="1129"/>
        <w:jc w:val="center"/>
        <w:rPr>
          <w:color w:val="008080"/>
        </w:rPr>
      </w:pPr>
      <w:r>
        <w:rPr>
          <w:color w:val="008080"/>
          <w:sz w:val="26"/>
          <w:szCs w:val="26"/>
        </w:rPr>
        <w:t>O</w:t>
      </w:r>
      <w:r>
        <w:rPr>
          <w:color w:val="008080"/>
        </w:rPr>
        <w:t>RGANISATION ET MANAGEMENT</w:t>
      </w:r>
    </w:p>
    <w:p w14:paraId="59037CBB" w14:textId="77777777" w:rsidR="002A6808" w:rsidRDefault="002A6808">
      <w:pPr>
        <w:pStyle w:val="Corpsdetexte"/>
        <w:kinsoku w:val="0"/>
        <w:overflowPunct w:val="0"/>
        <w:spacing w:before="3"/>
        <w:rPr>
          <w:sz w:val="5"/>
          <w:szCs w:val="5"/>
        </w:rPr>
      </w:pPr>
    </w:p>
    <w:tbl>
      <w:tblPr>
        <w:tblW w:w="0" w:type="auto"/>
        <w:tblInd w:w="18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2"/>
        <w:gridCol w:w="1468"/>
        <w:gridCol w:w="1866"/>
        <w:gridCol w:w="1935"/>
        <w:gridCol w:w="1955"/>
      </w:tblGrid>
      <w:tr w:rsidR="002A6808" w14:paraId="7A00BBC3" w14:textId="77777777">
        <w:trPr>
          <w:trHeight w:val="453"/>
        </w:trPr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75D4F92F" w14:textId="77777777" w:rsidR="002A6808" w:rsidRDefault="00E50CE8">
            <w:pPr>
              <w:pStyle w:val="TableParagraph"/>
              <w:kinsoku w:val="0"/>
              <w:overflowPunct w:val="0"/>
              <w:spacing w:before="41" w:line="244" w:lineRule="auto"/>
              <w:ind w:left="69" w:right="7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Système de Management de l’Environnement ?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none" w:sz="6" w:space="0" w:color="auto"/>
            </w:tcBorders>
          </w:tcPr>
          <w:p w14:paraId="06686575" w14:textId="77777777" w:rsidR="002A6808" w:rsidRDefault="00E50CE8">
            <w:pPr>
              <w:pStyle w:val="TableParagraph"/>
              <w:numPr>
                <w:ilvl w:val="0"/>
                <w:numId w:val="307"/>
              </w:numPr>
              <w:tabs>
                <w:tab w:val="left" w:pos="725"/>
              </w:tabs>
              <w:kinsoku w:val="0"/>
              <w:overflowPunct w:val="0"/>
              <w:spacing w:before="137"/>
              <w:ind w:hanging="24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  <w:tc>
          <w:tcPr>
            <w:tcW w:w="1866" w:type="dxa"/>
            <w:tcBorders>
              <w:top w:val="single" w:sz="4" w:space="0" w:color="000000"/>
              <w:left w:val="none" w:sz="6" w:space="0" w:color="auto"/>
              <w:bottom w:val="single" w:sz="6" w:space="0" w:color="000000"/>
              <w:right w:val="none" w:sz="6" w:space="0" w:color="auto"/>
            </w:tcBorders>
          </w:tcPr>
          <w:p w14:paraId="6E08E3D6" w14:textId="77777777" w:rsidR="002A6808" w:rsidRDefault="00E50CE8">
            <w:pPr>
              <w:pStyle w:val="TableParagraph"/>
              <w:numPr>
                <w:ilvl w:val="0"/>
                <w:numId w:val="306"/>
              </w:numPr>
              <w:tabs>
                <w:tab w:val="left" w:pos="688"/>
              </w:tabs>
              <w:kinsoku w:val="0"/>
              <w:overflowPunct w:val="0"/>
              <w:spacing w:before="1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ISO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14001</w:t>
            </w:r>
          </w:p>
        </w:tc>
        <w:tc>
          <w:tcPr>
            <w:tcW w:w="1935" w:type="dxa"/>
            <w:tcBorders>
              <w:top w:val="single" w:sz="4" w:space="0" w:color="000000"/>
              <w:left w:val="none" w:sz="6" w:space="0" w:color="auto"/>
              <w:bottom w:val="single" w:sz="6" w:space="0" w:color="000000"/>
              <w:right w:val="none" w:sz="6" w:space="0" w:color="auto"/>
            </w:tcBorders>
          </w:tcPr>
          <w:p w14:paraId="66197AA2" w14:textId="77777777" w:rsidR="002A6808" w:rsidRDefault="00E50CE8">
            <w:pPr>
              <w:pStyle w:val="TableParagraph"/>
              <w:numPr>
                <w:ilvl w:val="0"/>
                <w:numId w:val="305"/>
              </w:numPr>
              <w:tabs>
                <w:tab w:val="left" w:pos="665"/>
              </w:tabs>
              <w:kinsoku w:val="0"/>
              <w:overflowPunct w:val="0"/>
              <w:spacing w:before="1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SMEA/EMAS</w:t>
            </w:r>
          </w:p>
        </w:tc>
        <w:tc>
          <w:tcPr>
            <w:tcW w:w="1955" w:type="dxa"/>
            <w:tcBorders>
              <w:top w:val="single" w:sz="4" w:space="0" w:color="000000"/>
              <w:left w:val="none" w:sz="6" w:space="0" w:color="auto"/>
              <w:bottom w:val="single" w:sz="6" w:space="0" w:color="000000"/>
              <w:right w:val="single" w:sz="4" w:space="0" w:color="000000"/>
            </w:tcBorders>
          </w:tcPr>
          <w:p w14:paraId="7A827649" w14:textId="77777777" w:rsidR="002A6808" w:rsidRDefault="00E50CE8">
            <w:pPr>
              <w:pStyle w:val="TableParagraph"/>
              <w:numPr>
                <w:ilvl w:val="0"/>
                <w:numId w:val="304"/>
              </w:numPr>
              <w:tabs>
                <w:tab w:val="left" w:pos="572"/>
              </w:tabs>
              <w:kinsoku w:val="0"/>
              <w:overflowPunct w:val="0"/>
              <w:spacing w:before="1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Autre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:</w:t>
            </w:r>
          </w:p>
        </w:tc>
      </w:tr>
      <w:tr w:rsidR="002A6808" w14:paraId="02513D92" w14:textId="77777777">
        <w:trPr>
          <w:trHeight w:val="455"/>
        </w:trPr>
        <w:tc>
          <w:tcPr>
            <w:tcW w:w="291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DEBE0"/>
          </w:tcPr>
          <w:p w14:paraId="093021C0" w14:textId="77777777" w:rsidR="002A6808" w:rsidRDefault="00E50CE8">
            <w:pPr>
              <w:pStyle w:val="TableParagraph"/>
              <w:kinsoku w:val="0"/>
              <w:overflowPunct w:val="0"/>
              <w:spacing w:before="137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 autre, précisez</w:t>
            </w:r>
          </w:p>
        </w:tc>
        <w:tc>
          <w:tcPr>
            <w:tcW w:w="7224" w:type="dxa"/>
            <w:gridSpan w:val="4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68B8A9C" w14:textId="77777777" w:rsidR="002A6808" w:rsidRDefault="00E50CE8">
            <w:pPr>
              <w:pStyle w:val="TableParagraph"/>
              <w:kinsoku w:val="0"/>
              <w:overflowPunct w:val="0"/>
              <w:spacing w:before="137"/>
              <w:ind w:left="47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</w:t>
            </w:r>
          </w:p>
        </w:tc>
      </w:tr>
    </w:tbl>
    <w:p w14:paraId="01B3B4AD" w14:textId="77777777" w:rsidR="002A6808" w:rsidRDefault="002A6808">
      <w:pPr>
        <w:pStyle w:val="Corpsdetexte"/>
        <w:kinsoku w:val="0"/>
        <w:overflowPunct w:val="0"/>
        <w:spacing w:before="2"/>
        <w:rPr>
          <w:sz w:val="36"/>
          <w:szCs w:val="36"/>
        </w:rPr>
      </w:pPr>
    </w:p>
    <w:p w14:paraId="662711E3" w14:textId="77777777" w:rsidR="002A6808" w:rsidRDefault="00E50CE8">
      <w:pPr>
        <w:pStyle w:val="Corpsdetexte"/>
        <w:kinsoku w:val="0"/>
        <w:overflowPunct w:val="0"/>
        <w:ind w:left="433" w:right="1132"/>
        <w:jc w:val="center"/>
        <w:rPr>
          <w:color w:val="008080"/>
          <w:sz w:val="28"/>
          <w:szCs w:val="28"/>
        </w:rPr>
      </w:pPr>
      <w:r>
        <w:rPr>
          <w:color w:val="008080"/>
          <w:sz w:val="28"/>
          <w:szCs w:val="28"/>
        </w:rPr>
        <w:t>Situation administrative des sites</w:t>
      </w:r>
    </w:p>
    <w:p w14:paraId="03E6156B" w14:textId="77777777" w:rsidR="002A6808" w:rsidRDefault="002A6808">
      <w:pPr>
        <w:pStyle w:val="Corpsdetexte"/>
        <w:kinsoku w:val="0"/>
        <w:overflowPunct w:val="0"/>
        <w:spacing w:before="7"/>
        <w:rPr>
          <w:sz w:val="12"/>
          <w:szCs w:val="12"/>
        </w:rPr>
      </w:pP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10"/>
        <w:gridCol w:w="992"/>
        <w:gridCol w:w="994"/>
      </w:tblGrid>
      <w:tr w:rsidR="002A6808" w14:paraId="543921B1" w14:textId="77777777">
        <w:trPr>
          <w:trHeight w:val="455"/>
        </w:trPr>
        <w:tc>
          <w:tcPr>
            <w:tcW w:w="801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DEBE0"/>
          </w:tcPr>
          <w:p w14:paraId="2CD0618B" w14:textId="77777777" w:rsidR="002A6808" w:rsidRDefault="00E50CE8">
            <w:pPr>
              <w:pStyle w:val="TableParagraph"/>
              <w:kinsoku w:val="0"/>
              <w:overflowPunct w:val="0"/>
              <w:spacing w:before="43"/>
              <w:ind w:left="69" w:right="41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Existe-t-il des installations classées pour la Protection de l’Environnement (ICPE) soumise à autorisation / enregistrement ?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AE9C3" w14:textId="77777777" w:rsidR="002A6808" w:rsidRPr="00F21929" w:rsidRDefault="00E50CE8">
            <w:pPr>
              <w:pStyle w:val="TableParagraph"/>
              <w:kinsoku w:val="0"/>
              <w:overflowPunct w:val="0"/>
              <w:spacing w:before="129"/>
              <w:ind w:left="76"/>
              <w:rPr>
                <w:b/>
                <w:bCs/>
                <w:sz w:val="16"/>
                <w:szCs w:val="16"/>
              </w:rPr>
            </w:pPr>
            <w:r w:rsidRPr="00F21929">
              <w:rPr>
                <w:rFonts w:ascii="Symbol" w:hAnsi="Symbol" w:cs="Symbol"/>
                <w:b/>
                <w:bCs/>
                <w:sz w:val="16"/>
                <w:szCs w:val="16"/>
              </w:rPr>
              <w:t></w:t>
            </w:r>
            <w:r w:rsidRPr="00F2192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F21929">
              <w:rPr>
                <w:b/>
                <w:bCs/>
                <w:sz w:val="16"/>
                <w:szCs w:val="16"/>
              </w:rPr>
              <w:t>oui</w:t>
            </w:r>
          </w:p>
        </w:tc>
        <w:tc>
          <w:tcPr>
            <w:tcW w:w="99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C26B6A1" w14:textId="2E641A53" w:rsidR="002A6808" w:rsidRDefault="002A6808">
            <w:pPr>
              <w:pStyle w:val="TableParagraph"/>
              <w:kinsoku w:val="0"/>
              <w:overflowPunct w:val="0"/>
              <w:spacing w:before="129"/>
              <w:ind w:left="78"/>
              <w:rPr>
                <w:sz w:val="16"/>
                <w:szCs w:val="16"/>
              </w:rPr>
            </w:pPr>
          </w:p>
        </w:tc>
      </w:tr>
      <w:tr w:rsidR="002A6808" w14:paraId="2CC42067" w14:textId="77777777">
        <w:trPr>
          <w:trHeight w:val="633"/>
        </w:trPr>
        <w:tc>
          <w:tcPr>
            <w:tcW w:w="9996" w:type="dxa"/>
            <w:gridSpan w:val="3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CE7006" w14:textId="2263E2AF" w:rsidR="002A6808" w:rsidRDefault="00E50CE8">
            <w:pPr>
              <w:pStyle w:val="TableParagraph"/>
              <w:kinsoku w:val="0"/>
              <w:overflowPunct w:val="0"/>
              <w:spacing w:before="20"/>
              <w:ind w:left="69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Si oui, liste des installations concernées :</w:t>
            </w:r>
            <w:r w:rsidR="00F21929">
              <w:rPr>
                <w:i/>
                <w:iCs/>
                <w:sz w:val="16"/>
                <w:szCs w:val="16"/>
              </w:rPr>
              <w:t xml:space="preserve"> Station d’épuration</w:t>
            </w:r>
          </w:p>
          <w:p w14:paraId="40AC5F29" w14:textId="77777777" w:rsidR="002A6808" w:rsidRDefault="002A6808">
            <w:pPr>
              <w:pStyle w:val="TableParagraph"/>
              <w:kinsoku w:val="0"/>
              <w:overflowPunct w:val="0"/>
              <w:spacing w:before="6"/>
              <w:rPr>
                <w:b/>
                <w:bCs/>
                <w:sz w:val="19"/>
                <w:szCs w:val="19"/>
              </w:rPr>
            </w:pPr>
          </w:p>
          <w:p w14:paraId="2FCB7E96" w14:textId="77777777" w:rsidR="002A6808" w:rsidRDefault="00E50CE8">
            <w:pPr>
              <w:pStyle w:val="TableParagraph"/>
              <w:kinsoku w:val="0"/>
              <w:overflowPunct w:val="0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Merci de transmettre l’arrêté d’autorisation / enregistrement en vigueur et les arrêtés complémentaires</w:t>
            </w:r>
          </w:p>
        </w:tc>
      </w:tr>
    </w:tbl>
    <w:p w14:paraId="7B1BD612" w14:textId="77777777" w:rsidR="002A6808" w:rsidRDefault="002A6808">
      <w:pPr>
        <w:rPr>
          <w:b/>
          <w:bCs/>
          <w:sz w:val="12"/>
          <w:szCs w:val="12"/>
        </w:rPr>
        <w:sectPr w:rsidR="002A6808">
          <w:headerReference w:type="default" r:id="rId8"/>
          <w:footerReference w:type="default" r:id="rId9"/>
          <w:pgSz w:w="11910" w:h="16840"/>
          <w:pgMar w:top="880" w:right="240" w:bottom="760" w:left="940" w:header="220" w:footer="568" w:gutter="0"/>
          <w:pgNumType w:start="1"/>
          <w:cols w:space="720"/>
          <w:noEndnote/>
        </w:sectPr>
      </w:pPr>
    </w:p>
    <w:p w14:paraId="75F07BC1" w14:textId="77777777" w:rsidR="002A6808" w:rsidRDefault="002A6808">
      <w:pPr>
        <w:pStyle w:val="Corpsdetexte"/>
        <w:kinsoku w:val="0"/>
        <w:overflowPunct w:val="0"/>
        <w:rPr>
          <w:sz w:val="20"/>
          <w:szCs w:val="20"/>
        </w:rPr>
      </w:pPr>
    </w:p>
    <w:p w14:paraId="25C887D6" w14:textId="77777777" w:rsidR="002A6808" w:rsidRDefault="002A6808">
      <w:pPr>
        <w:pStyle w:val="Corpsdetexte"/>
        <w:kinsoku w:val="0"/>
        <w:overflowPunct w:val="0"/>
        <w:rPr>
          <w:sz w:val="20"/>
          <w:szCs w:val="20"/>
        </w:rPr>
      </w:pPr>
    </w:p>
    <w:p w14:paraId="190FE5CD" w14:textId="77777777" w:rsidR="002A6808" w:rsidRDefault="002A6808">
      <w:pPr>
        <w:pStyle w:val="Corpsdetexte"/>
        <w:kinsoku w:val="0"/>
        <w:overflowPunct w:val="0"/>
        <w:spacing w:before="4"/>
        <w:rPr>
          <w:sz w:val="29"/>
          <w:szCs w:val="29"/>
        </w:rPr>
      </w:pPr>
    </w:p>
    <w:p w14:paraId="11EFA0C6" w14:textId="77777777" w:rsidR="002A6808" w:rsidRDefault="00E50CE8">
      <w:pPr>
        <w:pStyle w:val="Corpsdetexte"/>
        <w:kinsoku w:val="0"/>
        <w:overflowPunct w:val="0"/>
        <w:spacing w:before="91"/>
        <w:ind w:left="433" w:right="1133"/>
        <w:jc w:val="center"/>
        <w:rPr>
          <w:color w:val="008080"/>
        </w:rPr>
      </w:pPr>
      <w:r>
        <w:rPr>
          <w:color w:val="008080"/>
          <w:sz w:val="26"/>
          <w:szCs w:val="26"/>
        </w:rPr>
        <w:t>A</w:t>
      </w:r>
      <w:r>
        <w:rPr>
          <w:color w:val="008080"/>
        </w:rPr>
        <w:t>CTIVITES SPECIFIQUES</w:t>
      </w:r>
    </w:p>
    <w:p w14:paraId="30F7815B" w14:textId="77777777" w:rsidR="002A6808" w:rsidRDefault="006B6FF7">
      <w:pPr>
        <w:pStyle w:val="Corpsdetexte"/>
        <w:kinsoku w:val="0"/>
        <w:overflowPunct w:val="0"/>
        <w:spacing w:before="51" w:line="268" w:lineRule="auto"/>
        <w:ind w:left="433" w:right="1133"/>
        <w:jc w:val="center"/>
        <w:rPr>
          <w:i/>
          <w:iCs/>
          <w:color w:val="008080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7488" behindDoc="1" locked="0" layoutInCell="0" allowOverlap="1" wp14:anchorId="18B43BD8" wp14:editId="55688657">
                <wp:simplePos x="0" y="0"/>
                <wp:positionH relativeFrom="page">
                  <wp:posOffset>4770755</wp:posOffset>
                </wp:positionH>
                <wp:positionV relativeFrom="paragraph">
                  <wp:posOffset>659130</wp:posOffset>
                </wp:positionV>
                <wp:extent cx="1259205" cy="307975"/>
                <wp:effectExtent l="0" t="0" r="0" b="0"/>
                <wp:wrapNone/>
                <wp:docPr id="95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9205" cy="307975"/>
                          <a:chOff x="7513" y="1038"/>
                          <a:chExt cx="1983" cy="485"/>
                        </a:xfrm>
                      </wpg:grpSpPr>
                      <wps:wsp>
                        <wps:cNvPr id="96" name="Freeform 14"/>
                        <wps:cNvSpPr>
                          <a:spLocks/>
                        </wps:cNvSpPr>
                        <wps:spPr bwMode="auto">
                          <a:xfrm>
                            <a:off x="7513" y="1038"/>
                            <a:ext cx="1983" cy="485"/>
                          </a:xfrm>
                          <a:custGeom>
                            <a:avLst/>
                            <a:gdLst>
                              <a:gd name="T0" fmla="*/ 991 w 1983"/>
                              <a:gd name="T1" fmla="*/ 0 h 485"/>
                              <a:gd name="T2" fmla="*/ 0 w 1983"/>
                              <a:gd name="T3" fmla="*/ 484 h 4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83" h="485">
                                <a:moveTo>
                                  <a:pt x="991" y="0"/>
                                </a:moveTo>
                                <a:lnTo>
                                  <a:pt x="0" y="484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15"/>
                        <wps:cNvSpPr>
                          <a:spLocks/>
                        </wps:cNvSpPr>
                        <wps:spPr bwMode="auto">
                          <a:xfrm>
                            <a:off x="7513" y="1038"/>
                            <a:ext cx="1983" cy="485"/>
                          </a:xfrm>
                          <a:custGeom>
                            <a:avLst/>
                            <a:gdLst>
                              <a:gd name="T0" fmla="*/ 1982 w 1983"/>
                              <a:gd name="T1" fmla="*/ 0 h 485"/>
                              <a:gd name="T2" fmla="*/ 991 w 1983"/>
                              <a:gd name="T3" fmla="*/ 484 h 4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83" h="485">
                                <a:moveTo>
                                  <a:pt x="1982" y="0"/>
                                </a:moveTo>
                                <a:lnTo>
                                  <a:pt x="991" y="484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97BD4C" id="Group 13" o:spid="_x0000_s1026" style="position:absolute;margin-left:375.65pt;margin-top:51.9pt;width:99.15pt;height:24.25pt;z-index:-251668992;mso-position-horizontal-relative:page" coordorigin="7513,1038" coordsize="1983,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" o:allowincell="f">
                <v:shape id="Freeform 14" o:spid="_x0000_s1027" style="position:absolute;left:7513;top:1038;width:1983;height:485;visibility:visible;mso-wrap-style:square;v-text-anchor:top" coordsize="1983,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" path="m991,l,484e" filled="f" strokeweight=".72pt">
                  <v:path arrowok="t" o:connecttype="custom" o:connectlocs="991,0;0,484" o:connectangles="0,0"/>
                </v:shape>
                <v:shape id="Freeform 15" o:spid="_x0000_s1028" style="position:absolute;left:7513;top:1038;width:1983;height:485;visibility:visible;mso-wrap-style:square;v-text-anchor:top" coordsize="1983,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" path="m1982,l991,484e" filled="f" strokeweight=".72pt">
                  <v:path arrowok="t" o:connecttype="custom" o:connectlocs="1982,0;991,484" o:connectangles="0,0"/>
                </v:shape>
                <w10:wrap anchorx="page"/>
              </v:group>
            </w:pict>
          </mc:Fallback>
        </mc:AlternateContent>
      </w:r>
      <w:r w:rsidR="00E50CE8">
        <w:rPr>
          <w:i/>
          <w:iCs/>
          <w:color w:val="008080"/>
          <w:w w:val="95"/>
          <w:sz w:val="27"/>
          <w:szCs w:val="27"/>
        </w:rPr>
        <w:t>S</w:t>
      </w:r>
      <w:r w:rsidR="00E50CE8">
        <w:rPr>
          <w:i/>
          <w:iCs/>
          <w:color w:val="008080"/>
          <w:w w:val="95"/>
          <w:sz w:val="22"/>
          <w:szCs w:val="22"/>
        </w:rPr>
        <w:t>I VOUS REALISEZ LES ACTIVITES SUIVANTES</w:t>
      </w:r>
      <w:r w:rsidR="00E50CE8">
        <w:rPr>
          <w:i/>
          <w:iCs/>
          <w:color w:val="008080"/>
          <w:w w:val="95"/>
          <w:sz w:val="27"/>
          <w:szCs w:val="27"/>
        </w:rPr>
        <w:t xml:space="preserve">, </w:t>
      </w:r>
      <w:r w:rsidR="00E50CE8">
        <w:rPr>
          <w:i/>
          <w:iCs/>
          <w:color w:val="008080"/>
          <w:w w:val="95"/>
          <w:sz w:val="22"/>
          <w:szCs w:val="22"/>
        </w:rPr>
        <w:t xml:space="preserve">MERCI DE REMPLIR LE QUESTIONNAIRE </w:t>
      </w:r>
      <w:r w:rsidR="00E50CE8">
        <w:rPr>
          <w:i/>
          <w:iCs/>
          <w:color w:val="008080"/>
          <w:sz w:val="22"/>
          <w:szCs w:val="22"/>
        </w:rPr>
        <w:t>SPECIFIQUE ASSOCIE</w:t>
      </w:r>
    </w:p>
    <w:p w14:paraId="222A4718" w14:textId="77777777" w:rsidR="002A6808" w:rsidRDefault="002A6808">
      <w:pPr>
        <w:pStyle w:val="Corpsdetexte"/>
        <w:kinsoku w:val="0"/>
        <w:overflowPunct w:val="0"/>
        <w:spacing w:before="3" w:after="1"/>
        <w:rPr>
          <w:i/>
          <w:iCs/>
          <w:sz w:val="28"/>
          <w:szCs w:val="28"/>
        </w:rPr>
      </w:pP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0"/>
        <w:gridCol w:w="993"/>
        <w:gridCol w:w="991"/>
        <w:gridCol w:w="1619"/>
      </w:tblGrid>
      <w:tr w:rsidR="002A6808" w14:paraId="1CA67D6C" w14:textId="77777777">
        <w:trPr>
          <w:trHeight w:val="488"/>
        </w:trPr>
        <w:tc>
          <w:tcPr>
            <w:tcW w:w="63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4AF61EB0" w14:textId="77777777" w:rsidR="002A6808" w:rsidRDefault="00E50CE8">
            <w:pPr>
              <w:pStyle w:val="TableParagraph"/>
              <w:kinsoku w:val="0"/>
              <w:overflowPunct w:val="0"/>
              <w:spacing w:before="154"/>
              <w:ind w:left="69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Activités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5F041DE7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3BFC0A33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4F2013DA" w14:textId="77777777" w:rsidR="002A6808" w:rsidRDefault="00E50CE8">
            <w:pPr>
              <w:pStyle w:val="TableParagraph"/>
              <w:kinsoku w:val="0"/>
              <w:overflowPunct w:val="0"/>
              <w:spacing w:before="60"/>
              <w:ind w:left="73" w:right="251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Si oui, remplir le questionnaire</w:t>
            </w:r>
          </w:p>
        </w:tc>
      </w:tr>
      <w:tr w:rsidR="002A6808" w14:paraId="339F1F28" w14:textId="77777777">
        <w:trPr>
          <w:trHeight w:val="915"/>
        </w:trPr>
        <w:tc>
          <w:tcPr>
            <w:tcW w:w="63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A2648F0" w14:textId="77777777" w:rsidR="002A6808" w:rsidRDefault="00E50CE8">
            <w:pPr>
              <w:pStyle w:val="TableParagraph"/>
              <w:kinsoku w:val="0"/>
              <w:overflowPunct w:val="0"/>
              <w:ind w:left="69" w:right="2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ISDI (Installations de Stockage de déchets inertes), ISDND (Installations de Stockage de déchet non dangereux), ISDD (Installations de Stockage de déchets dangereux)</w:t>
            </w:r>
          </w:p>
          <w:p w14:paraId="69C8FB92" w14:textId="77777777" w:rsidR="002A6808" w:rsidRDefault="00E50CE8">
            <w:pPr>
              <w:pStyle w:val="TableParagraph"/>
              <w:kinsoku w:val="0"/>
              <w:overflowPunct w:val="0"/>
              <w:spacing w:before="62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UVE (Unité Valorisation Energétique)</w:t>
            </w:r>
          </w:p>
          <w:p w14:paraId="5E680ED1" w14:textId="77777777" w:rsidR="002A6808" w:rsidRDefault="00E50CE8">
            <w:pPr>
              <w:pStyle w:val="TableParagraph"/>
              <w:kinsoku w:val="0"/>
              <w:overflowPunct w:val="0"/>
              <w:spacing w:before="58"/>
              <w:ind w:left="69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Installation de transit, regroupement, tri, traitement </w:t>
            </w:r>
            <w:r>
              <w:rPr>
                <w:b/>
                <w:bCs/>
                <w:sz w:val="16"/>
                <w:szCs w:val="16"/>
              </w:rPr>
              <w:t>HORS DECHETERIES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90D4EA7" w14:textId="77777777" w:rsidR="002A6808" w:rsidRDefault="002A6808">
            <w:pPr>
              <w:pStyle w:val="TableParagraph"/>
              <w:kinsoku w:val="0"/>
              <w:overflowPunct w:val="0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6E8F37A1" w14:textId="3E2B923E" w:rsidR="002A6808" w:rsidRDefault="002A6808">
            <w:pPr>
              <w:pStyle w:val="TableParagraph"/>
              <w:kinsoku w:val="0"/>
              <w:overflowPunct w:val="0"/>
              <w:spacing w:before="129"/>
              <w:ind w:left="71"/>
              <w:rPr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5608F6" w14:textId="77777777" w:rsidR="002A6808" w:rsidRDefault="002A6808">
            <w:pPr>
              <w:pStyle w:val="TableParagraph"/>
              <w:kinsoku w:val="0"/>
              <w:overflowPunct w:val="0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0AA28762" w14:textId="77777777" w:rsidR="002A6808" w:rsidRPr="00F21929" w:rsidRDefault="00E50CE8">
            <w:pPr>
              <w:pStyle w:val="TableParagraph"/>
              <w:kinsoku w:val="0"/>
              <w:overflowPunct w:val="0"/>
              <w:spacing w:before="129"/>
              <w:ind w:left="69"/>
              <w:rPr>
                <w:b/>
                <w:bCs/>
                <w:sz w:val="16"/>
                <w:szCs w:val="16"/>
              </w:rPr>
            </w:pPr>
            <w:r w:rsidRPr="00F21929">
              <w:rPr>
                <w:rFonts w:ascii="Symbol" w:hAnsi="Symbol" w:cs="Symbol"/>
                <w:b/>
                <w:bCs/>
                <w:sz w:val="16"/>
                <w:szCs w:val="16"/>
              </w:rPr>
              <w:t></w:t>
            </w:r>
            <w:r w:rsidRPr="00F2192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F21929">
              <w:rPr>
                <w:b/>
                <w:bCs/>
                <w:sz w:val="16"/>
                <w:szCs w:val="16"/>
              </w:rPr>
              <w:t>Non</w:t>
            </w:r>
          </w:p>
        </w:tc>
        <w:tc>
          <w:tcPr>
            <w:tcW w:w="16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8306F0E" w14:textId="77777777" w:rsidR="002A6808" w:rsidRDefault="002A6808">
            <w:pPr>
              <w:pStyle w:val="TableParagraph"/>
              <w:kinsoku w:val="0"/>
              <w:overflowPunct w:val="0"/>
              <w:spacing w:before="2"/>
              <w:rPr>
                <w:b/>
                <w:bCs/>
                <w:i/>
                <w:iCs/>
                <w:sz w:val="17"/>
                <w:szCs w:val="17"/>
              </w:rPr>
            </w:pPr>
          </w:p>
          <w:p w14:paraId="15212542" w14:textId="77777777" w:rsidR="002A6808" w:rsidRDefault="00E50CE8">
            <w:pPr>
              <w:pStyle w:val="TableParagraph"/>
              <w:kinsoku w:val="0"/>
              <w:overflowPunct w:val="0"/>
              <w:ind w:left="7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Déchets</w:t>
            </w:r>
          </w:p>
        </w:tc>
      </w:tr>
      <w:tr w:rsidR="002A6808" w14:paraId="55AD290C" w14:textId="77777777">
        <w:trPr>
          <w:trHeight w:val="349"/>
        </w:trPr>
        <w:tc>
          <w:tcPr>
            <w:tcW w:w="63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A7B14A0" w14:textId="77777777" w:rsidR="002A6808" w:rsidRDefault="00E50CE8">
            <w:pPr>
              <w:pStyle w:val="TableParagraph"/>
              <w:kinsoku w:val="0"/>
              <w:overflowPunct w:val="0"/>
              <w:spacing w:before="84"/>
              <w:ind w:left="69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Stations d’épuration si &gt; 50 000 EH, assainissement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ED328D2" w14:textId="2B0E3F87" w:rsidR="002A6808" w:rsidRPr="00F21929" w:rsidRDefault="002A6808">
            <w:pPr>
              <w:pStyle w:val="TableParagraph"/>
              <w:kinsoku w:val="0"/>
              <w:overflowPunct w:val="0"/>
              <w:spacing w:before="78"/>
              <w:ind w:left="7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5D1F34D" w14:textId="16AD8469" w:rsidR="002A6808" w:rsidRDefault="00946CAD">
            <w:pPr>
              <w:pStyle w:val="TableParagraph"/>
              <w:kinsoku w:val="0"/>
              <w:overflowPunct w:val="0"/>
              <w:spacing w:before="78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  <w:tc>
          <w:tcPr>
            <w:tcW w:w="16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26FCA35" w14:textId="77777777" w:rsidR="002A6808" w:rsidRDefault="00E50CE8">
            <w:pPr>
              <w:pStyle w:val="TableParagraph"/>
              <w:kinsoku w:val="0"/>
              <w:overflowPunct w:val="0"/>
              <w:spacing w:before="59"/>
              <w:ind w:left="7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STEP</w:t>
            </w:r>
          </w:p>
        </w:tc>
      </w:tr>
      <w:tr w:rsidR="002A6808" w14:paraId="28262A58" w14:textId="77777777">
        <w:trPr>
          <w:trHeight w:val="810"/>
        </w:trPr>
        <w:tc>
          <w:tcPr>
            <w:tcW w:w="6390" w:type="dxa"/>
            <w:tcBorders>
              <w:top w:val="single" w:sz="12" w:space="0" w:color="000000"/>
              <w:left w:val="single" w:sz="12" w:space="0" w:color="000000"/>
              <w:bottom w:val="double" w:sz="2" w:space="0" w:color="000000"/>
              <w:right w:val="single" w:sz="12" w:space="0" w:color="000000"/>
            </w:tcBorders>
          </w:tcPr>
          <w:p w14:paraId="6F0C8A5F" w14:textId="77777777" w:rsidR="002A6808" w:rsidRDefault="00E50CE8">
            <w:pPr>
              <w:pStyle w:val="TableParagraph"/>
              <w:kinsoku w:val="0"/>
              <w:overflowPunct w:val="0"/>
              <w:spacing w:before="101"/>
              <w:ind w:left="69" w:right="1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Poste de distribution de carburant classé ICPE / stockage de liquides inflammables classé ICPE - (y compris Atelier de réparation, y compris Aérodrome, y compris Ports)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double" w:sz="2" w:space="0" w:color="000000"/>
              <w:right w:val="single" w:sz="12" w:space="0" w:color="000000"/>
            </w:tcBorders>
          </w:tcPr>
          <w:p w14:paraId="4F25569F" w14:textId="77777777" w:rsidR="002A6808" w:rsidRDefault="002A6808">
            <w:pPr>
              <w:pStyle w:val="TableParagraph"/>
              <w:kinsoku w:val="0"/>
              <w:overflowPunct w:val="0"/>
              <w:spacing w:before="9"/>
              <w:rPr>
                <w:b/>
                <w:bCs/>
                <w:i/>
                <w:iCs/>
                <w:sz w:val="26"/>
                <w:szCs w:val="26"/>
              </w:rPr>
            </w:pPr>
          </w:p>
          <w:p w14:paraId="6678F231" w14:textId="46A70CCA" w:rsidR="002A6808" w:rsidRDefault="002A6808">
            <w:pPr>
              <w:pStyle w:val="TableParagraph"/>
              <w:kinsoku w:val="0"/>
              <w:overflowPunct w:val="0"/>
              <w:spacing w:before="1"/>
              <w:ind w:left="71"/>
              <w:rPr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12" w:space="0" w:color="000000"/>
              <w:left w:val="single" w:sz="12" w:space="0" w:color="000000"/>
              <w:bottom w:val="double" w:sz="2" w:space="0" w:color="000000"/>
              <w:right w:val="single" w:sz="12" w:space="0" w:color="000000"/>
            </w:tcBorders>
          </w:tcPr>
          <w:p w14:paraId="48F0393C" w14:textId="77777777" w:rsidR="002A6808" w:rsidRDefault="002A6808">
            <w:pPr>
              <w:pStyle w:val="TableParagraph"/>
              <w:kinsoku w:val="0"/>
              <w:overflowPunct w:val="0"/>
              <w:spacing w:before="9"/>
              <w:rPr>
                <w:b/>
                <w:bCs/>
                <w:i/>
                <w:iCs/>
                <w:sz w:val="26"/>
                <w:szCs w:val="26"/>
              </w:rPr>
            </w:pPr>
          </w:p>
          <w:p w14:paraId="42D0A12B" w14:textId="77777777" w:rsidR="002A6808" w:rsidRPr="00F21929" w:rsidRDefault="00E50CE8">
            <w:pPr>
              <w:pStyle w:val="TableParagraph"/>
              <w:kinsoku w:val="0"/>
              <w:overflowPunct w:val="0"/>
              <w:spacing w:before="1"/>
              <w:ind w:left="69"/>
              <w:rPr>
                <w:b/>
                <w:bCs/>
                <w:sz w:val="16"/>
                <w:szCs w:val="16"/>
              </w:rPr>
            </w:pPr>
            <w:r w:rsidRPr="00F21929">
              <w:rPr>
                <w:rFonts w:ascii="Symbol" w:hAnsi="Symbol" w:cs="Symbol"/>
                <w:b/>
                <w:bCs/>
                <w:sz w:val="16"/>
                <w:szCs w:val="16"/>
              </w:rPr>
              <w:t></w:t>
            </w:r>
            <w:r w:rsidRPr="00F2192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F21929">
              <w:rPr>
                <w:b/>
                <w:bCs/>
                <w:sz w:val="16"/>
                <w:szCs w:val="16"/>
              </w:rPr>
              <w:t>Non</w:t>
            </w:r>
          </w:p>
        </w:tc>
        <w:tc>
          <w:tcPr>
            <w:tcW w:w="1619" w:type="dxa"/>
            <w:tcBorders>
              <w:top w:val="single" w:sz="12" w:space="0" w:color="000000"/>
              <w:left w:val="single" w:sz="12" w:space="0" w:color="000000"/>
              <w:bottom w:val="double" w:sz="2" w:space="0" w:color="000000"/>
              <w:right w:val="single" w:sz="12" w:space="0" w:color="000000"/>
            </w:tcBorders>
          </w:tcPr>
          <w:p w14:paraId="58C3B773" w14:textId="77777777" w:rsidR="002A6808" w:rsidRDefault="00E50CE8">
            <w:pPr>
              <w:pStyle w:val="TableParagraph"/>
              <w:kinsoku w:val="0"/>
              <w:overflowPunct w:val="0"/>
              <w:spacing w:before="61" w:line="229" w:lineRule="exact"/>
              <w:ind w:left="7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Hydrocarbures</w:t>
            </w:r>
          </w:p>
          <w:p w14:paraId="6761A5E5" w14:textId="77777777" w:rsidR="002A6808" w:rsidRDefault="00E50CE8">
            <w:pPr>
              <w:pStyle w:val="TableParagraph"/>
              <w:kinsoku w:val="0"/>
              <w:overflowPunct w:val="0"/>
              <w:ind w:left="73" w:right="251"/>
              <w:rPr>
                <w:b/>
                <w:bCs/>
                <w:w w:val="95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/ produits </w:t>
            </w:r>
            <w:r>
              <w:rPr>
                <w:b/>
                <w:bCs/>
                <w:w w:val="95"/>
                <w:sz w:val="20"/>
                <w:szCs w:val="20"/>
              </w:rPr>
              <w:t>inflammables</w:t>
            </w:r>
          </w:p>
        </w:tc>
      </w:tr>
      <w:tr w:rsidR="002A6808" w14:paraId="1EF5B38B" w14:textId="77777777">
        <w:trPr>
          <w:trHeight w:val="488"/>
        </w:trPr>
        <w:tc>
          <w:tcPr>
            <w:tcW w:w="6390" w:type="dxa"/>
            <w:tcBorders>
              <w:top w:val="double" w:sz="2" w:space="0" w:color="000000"/>
              <w:left w:val="single" w:sz="12" w:space="0" w:color="000000"/>
              <w:bottom w:val="double" w:sz="2" w:space="0" w:color="000000"/>
              <w:right w:val="single" w:sz="12" w:space="0" w:color="000000"/>
            </w:tcBorders>
          </w:tcPr>
          <w:p w14:paraId="5B3337E0" w14:textId="77777777" w:rsidR="002A6808" w:rsidRDefault="00E50CE8">
            <w:pPr>
              <w:pStyle w:val="TableParagraph"/>
              <w:kinsoku w:val="0"/>
              <w:overflowPunct w:val="0"/>
              <w:spacing w:before="60"/>
              <w:ind w:left="69" w:right="8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Prestation de services : Activités d’études, de travaux et/ou de maîtrise d’œuvre pour le compte de tiers réalisées par la collectivité.</w:t>
            </w:r>
          </w:p>
        </w:tc>
        <w:tc>
          <w:tcPr>
            <w:tcW w:w="993" w:type="dxa"/>
            <w:tcBorders>
              <w:top w:val="double" w:sz="2" w:space="0" w:color="000000"/>
              <w:left w:val="single" w:sz="12" w:space="0" w:color="000000"/>
              <w:bottom w:val="double" w:sz="2" w:space="0" w:color="000000"/>
              <w:right w:val="single" w:sz="12" w:space="0" w:color="000000"/>
            </w:tcBorders>
          </w:tcPr>
          <w:p w14:paraId="56F37845" w14:textId="4992DC35" w:rsidR="002A6808" w:rsidRDefault="002A6808">
            <w:pPr>
              <w:pStyle w:val="TableParagraph"/>
              <w:kinsoku w:val="0"/>
              <w:overflowPunct w:val="0"/>
              <w:spacing w:before="148"/>
              <w:ind w:left="71"/>
              <w:rPr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double" w:sz="2" w:space="0" w:color="000000"/>
              <w:left w:val="single" w:sz="12" w:space="0" w:color="000000"/>
              <w:bottom w:val="double" w:sz="2" w:space="0" w:color="000000"/>
              <w:right w:val="single" w:sz="12" w:space="0" w:color="000000"/>
            </w:tcBorders>
          </w:tcPr>
          <w:p w14:paraId="5559DE7C" w14:textId="77777777" w:rsidR="002A6808" w:rsidRPr="00F21929" w:rsidRDefault="00E50CE8">
            <w:pPr>
              <w:pStyle w:val="TableParagraph"/>
              <w:kinsoku w:val="0"/>
              <w:overflowPunct w:val="0"/>
              <w:spacing w:before="148"/>
              <w:ind w:left="69"/>
              <w:rPr>
                <w:b/>
                <w:bCs/>
                <w:sz w:val="16"/>
                <w:szCs w:val="16"/>
              </w:rPr>
            </w:pPr>
            <w:r w:rsidRPr="00F21929">
              <w:rPr>
                <w:rFonts w:ascii="Symbol" w:hAnsi="Symbol" w:cs="Symbol"/>
                <w:b/>
                <w:bCs/>
                <w:sz w:val="16"/>
                <w:szCs w:val="16"/>
              </w:rPr>
              <w:t></w:t>
            </w:r>
            <w:r w:rsidRPr="00F2192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F21929">
              <w:rPr>
                <w:b/>
                <w:bCs/>
                <w:sz w:val="16"/>
                <w:szCs w:val="16"/>
              </w:rPr>
              <w:t>Non</w:t>
            </w:r>
          </w:p>
        </w:tc>
        <w:tc>
          <w:tcPr>
            <w:tcW w:w="1619" w:type="dxa"/>
            <w:tcBorders>
              <w:top w:val="double" w:sz="2" w:space="0" w:color="000000"/>
              <w:left w:val="single" w:sz="12" w:space="0" w:color="000000"/>
              <w:bottom w:val="double" w:sz="2" w:space="0" w:color="000000"/>
              <w:right w:val="single" w:sz="12" w:space="0" w:color="000000"/>
            </w:tcBorders>
          </w:tcPr>
          <w:p w14:paraId="73B918B4" w14:textId="77777777" w:rsidR="002A6808" w:rsidRDefault="00E50CE8">
            <w:pPr>
              <w:pStyle w:val="TableParagraph"/>
              <w:kinsoku w:val="0"/>
              <w:overflowPunct w:val="0"/>
              <w:spacing w:before="131"/>
              <w:ind w:left="7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Prestation</w:t>
            </w:r>
          </w:p>
        </w:tc>
      </w:tr>
      <w:tr w:rsidR="002A6808" w14:paraId="2390A1A9" w14:textId="77777777">
        <w:trPr>
          <w:trHeight w:val="349"/>
        </w:trPr>
        <w:tc>
          <w:tcPr>
            <w:tcW w:w="6390" w:type="dxa"/>
            <w:tcBorders>
              <w:top w:val="double" w:sz="2" w:space="0" w:color="000000"/>
              <w:left w:val="single" w:sz="12" w:space="0" w:color="000000"/>
              <w:bottom w:val="double" w:sz="2" w:space="0" w:color="000000"/>
              <w:right w:val="single" w:sz="12" w:space="0" w:color="000000"/>
            </w:tcBorders>
          </w:tcPr>
          <w:p w14:paraId="52F5A29A" w14:textId="77777777" w:rsidR="002A6808" w:rsidRDefault="00E50CE8">
            <w:pPr>
              <w:pStyle w:val="TableParagraph"/>
              <w:kinsoku w:val="0"/>
              <w:overflowPunct w:val="0"/>
              <w:spacing w:before="84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Ports de plaisance, Ports de pêche, Ports de commerce</w:t>
            </w:r>
          </w:p>
        </w:tc>
        <w:tc>
          <w:tcPr>
            <w:tcW w:w="993" w:type="dxa"/>
            <w:tcBorders>
              <w:top w:val="double" w:sz="2" w:space="0" w:color="000000"/>
              <w:left w:val="single" w:sz="12" w:space="0" w:color="000000"/>
              <w:bottom w:val="double" w:sz="2" w:space="0" w:color="000000"/>
              <w:right w:val="single" w:sz="12" w:space="0" w:color="000000"/>
            </w:tcBorders>
          </w:tcPr>
          <w:p w14:paraId="346BD63F" w14:textId="77777777" w:rsidR="002A6808" w:rsidRPr="00F21929" w:rsidRDefault="00E50CE8">
            <w:pPr>
              <w:pStyle w:val="TableParagraph"/>
              <w:kinsoku w:val="0"/>
              <w:overflowPunct w:val="0"/>
              <w:spacing w:before="78"/>
              <w:ind w:left="71"/>
              <w:rPr>
                <w:b/>
                <w:bCs/>
                <w:sz w:val="16"/>
                <w:szCs w:val="16"/>
              </w:rPr>
            </w:pPr>
            <w:r w:rsidRPr="00F21929">
              <w:rPr>
                <w:rFonts w:ascii="Symbol" w:hAnsi="Symbol" w:cs="Symbol"/>
                <w:b/>
                <w:bCs/>
                <w:sz w:val="16"/>
                <w:szCs w:val="16"/>
              </w:rPr>
              <w:t></w:t>
            </w:r>
            <w:r w:rsidRPr="00F2192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F21929">
              <w:rPr>
                <w:b/>
                <w:bCs/>
                <w:sz w:val="16"/>
                <w:szCs w:val="16"/>
              </w:rPr>
              <w:t>Oui</w:t>
            </w:r>
          </w:p>
        </w:tc>
        <w:tc>
          <w:tcPr>
            <w:tcW w:w="991" w:type="dxa"/>
            <w:tcBorders>
              <w:top w:val="double" w:sz="2" w:space="0" w:color="000000"/>
              <w:left w:val="single" w:sz="12" w:space="0" w:color="000000"/>
              <w:bottom w:val="double" w:sz="2" w:space="0" w:color="000000"/>
              <w:right w:val="single" w:sz="12" w:space="0" w:color="000000"/>
            </w:tcBorders>
          </w:tcPr>
          <w:p w14:paraId="280702BC" w14:textId="4DDE7247" w:rsidR="002A6808" w:rsidRDefault="002A6808">
            <w:pPr>
              <w:pStyle w:val="TableParagraph"/>
              <w:kinsoku w:val="0"/>
              <w:overflowPunct w:val="0"/>
              <w:spacing w:before="78"/>
              <w:ind w:left="69"/>
              <w:rPr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double" w:sz="2" w:space="0" w:color="000000"/>
              <w:left w:val="single" w:sz="12" w:space="0" w:color="000000"/>
              <w:bottom w:val="double" w:sz="2" w:space="0" w:color="000000"/>
              <w:right w:val="single" w:sz="12" w:space="0" w:color="000000"/>
            </w:tcBorders>
          </w:tcPr>
          <w:p w14:paraId="3000A397" w14:textId="77777777" w:rsidR="002A6808" w:rsidRDefault="00E50CE8">
            <w:pPr>
              <w:pStyle w:val="TableParagraph"/>
              <w:kinsoku w:val="0"/>
              <w:overflowPunct w:val="0"/>
              <w:spacing w:before="61"/>
              <w:ind w:left="7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Port</w:t>
            </w:r>
          </w:p>
        </w:tc>
      </w:tr>
      <w:tr w:rsidR="002A6808" w14:paraId="6E988A93" w14:textId="77777777">
        <w:trPr>
          <w:trHeight w:val="351"/>
        </w:trPr>
        <w:tc>
          <w:tcPr>
            <w:tcW w:w="6390" w:type="dxa"/>
            <w:tcBorders>
              <w:top w:val="double" w:sz="2" w:space="0" w:color="000000"/>
              <w:left w:val="single" w:sz="12" w:space="0" w:color="000000"/>
              <w:bottom w:val="double" w:sz="2" w:space="0" w:color="000000"/>
              <w:right w:val="single" w:sz="12" w:space="0" w:color="000000"/>
            </w:tcBorders>
          </w:tcPr>
          <w:p w14:paraId="7E96A702" w14:textId="77777777" w:rsidR="002A6808" w:rsidRDefault="00E50CE8">
            <w:pPr>
              <w:pStyle w:val="TableParagraph"/>
              <w:kinsoku w:val="0"/>
              <w:overflowPunct w:val="0"/>
              <w:spacing w:before="84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 collectivité dispose-t-elle d'un littoral ?</w:t>
            </w:r>
          </w:p>
        </w:tc>
        <w:tc>
          <w:tcPr>
            <w:tcW w:w="993" w:type="dxa"/>
            <w:tcBorders>
              <w:top w:val="double" w:sz="2" w:space="0" w:color="000000"/>
              <w:left w:val="single" w:sz="12" w:space="0" w:color="000000"/>
              <w:bottom w:val="double" w:sz="2" w:space="0" w:color="000000"/>
              <w:right w:val="single" w:sz="12" w:space="0" w:color="000000"/>
            </w:tcBorders>
          </w:tcPr>
          <w:p w14:paraId="7491F707" w14:textId="24514346" w:rsidR="002A6808" w:rsidRDefault="002A6808">
            <w:pPr>
              <w:pStyle w:val="TableParagraph"/>
              <w:kinsoku w:val="0"/>
              <w:overflowPunct w:val="0"/>
              <w:spacing w:before="78"/>
              <w:ind w:left="71"/>
              <w:rPr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double" w:sz="2" w:space="0" w:color="000000"/>
              <w:left w:val="single" w:sz="12" w:space="0" w:color="000000"/>
              <w:bottom w:val="double" w:sz="2" w:space="0" w:color="000000"/>
              <w:right w:val="single" w:sz="12" w:space="0" w:color="000000"/>
            </w:tcBorders>
          </w:tcPr>
          <w:p w14:paraId="1EBEB8C3" w14:textId="77777777" w:rsidR="002A6808" w:rsidRPr="00F21929" w:rsidRDefault="00E50CE8">
            <w:pPr>
              <w:pStyle w:val="TableParagraph"/>
              <w:kinsoku w:val="0"/>
              <w:overflowPunct w:val="0"/>
              <w:spacing w:before="78"/>
              <w:ind w:left="69"/>
              <w:rPr>
                <w:b/>
                <w:bCs/>
                <w:sz w:val="16"/>
                <w:szCs w:val="16"/>
              </w:rPr>
            </w:pPr>
            <w:r w:rsidRPr="00F21929">
              <w:rPr>
                <w:rFonts w:ascii="Symbol" w:hAnsi="Symbol" w:cs="Symbol"/>
                <w:b/>
                <w:bCs/>
                <w:sz w:val="16"/>
                <w:szCs w:val="16"/>
              </w:rPr>
              <w:t></w:t>
            </w:r>
            <w:r w:rsidRPr="00F2192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F21929">
              <w:rPr>
                <w:b/>
                <w:bCs/>
                <w:sz w:val="16"/>
                <w:szCs w:val="16"/>
              </w:rPr>
              <w:t>Non</w:t>
            </w:r>
          </w:p>
        </w:tc>
        <w:tc>
          <w:tcPr>
            <w:tcW w:w="1619" w:type="dxa"/>
            <w:tcBorders>
              <w:top w:val="double" w:sz="2" w:space="0" w:color="000000"/>
              <w:left w:val="single" w:sz="12" w:space="0" w:color="000000"/>
              <w:bottom w:val="double" w:sz="2" w:space="0" w:color="000000"/>
              <w:right w:val="single" w:sz="12" w:space="0" w:color="000000"/>
            </w:tcBorders>
          </w:tcPr>
          <w:p w14:paraId="15C2D600" w14:textId="77777777" w:rsidR="002A6808" w:rsidRDefault="00E50CE8">
            <w:pPr>
              <w:pStyle w:val="TableParagraph"/>
              <w:kinsoku w:val="0"/>
              <w:overflowPunct w:val="0"/>
              <w:spacing w:before="61"/>
              <w:ind w:left="7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Littoral</w:t>
            </w:r>
          </w:p>
        </w:tc>
      </w:tr>
      <w:tr w:rsidR="002A6808" w14:paraId="7E22E2B3" w14:textId="77777777">
        <w:trPr>
          <w:trHeight w:val="488"/>
        </w:trPr>
        <w:tc>
          <w:tcPr>
            <w:tcW w:w="6390" w:type="dxa"/>
            <w:tcBorders>
              <w:top w:val="double" w:sz="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6D091BAA" w14:textId="77777777" w:rsidR="002A6808" w:rsidRDefault="00E50CE8">
            <w:pPr>
              <w:pStyle w:val="TableParagraph"/>
              <w:kinsoku w:val="0"/>
              <w:overflowPunct w:val="0"/>
              <w:spacing w:before="60"/>
              <w:ind w:left="69" w:right="79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Méthanisation, Eolien, Installation de combustion, barrage &gt; 30 mètres, usine marémotrice, géothermie &gt; à 200 mètres</w:t>
            </w:r>
          </w:p>
        </w:tc>
        <w:tc>
          <w:tcPr>
            <w:tcW w:w="993" w:type="dxa"/>
            <w:tcBorders>
              <w:top w:val="double" w:sz="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1177491D" w14:textId="32B44BA5" w:rsidR="002A6808" w:rsidRDefault="002A6808">
            <w:pPr>
              <w:pStyle w:val="TableParagraph"/>
              <w:kinsoku w:val="0"/>
              <w:overflowPunct w:val="0"/>
              <w:spacing w:before="145"/>
              <w:ind w:left="71"/>
              <w:rPr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double" w:sz="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283C96DB" w14:textId="77777777" w:rsidR="002A6808" w:rsidRPr="00F21929" w:rsidRDefault="00E50CE8">
            <w:pPr>
              <w:pStyle w:val="TableParagraph"/>
              <w:kinsoku w:val="0"/>
              <w:overflowPunct w:val="0"/>
              <w:spacing w:before="145"/>
              <w:ind w:left="69"/>
              <w:rPr>
                <w:b/>
                <w:bCs/>
                <w:sz w:val="16"/>
                <w:szCs w:val="16"/>
              </w:rPr>
            </w:pPr>
            <w:r w:rsidRPr="00F21929">
              <w:rPr>
                <w:rFonts w:ascii="Symbol" w:hAnsi="Symbol" w:cs="Symbol"/>
                <w:b/>
                <w:bCs/>
                <w:sz w:val="16"/>
                <w:szCs w:val="16"/>
              </w:rPr>
              <w:t></w:t>
            </w:r>
            <w:r w:rsidRPr="00F2192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F21929">
              <w:rPr>
                <w:b/>
                <w:bCs/>
                <w:sz w:val="16"/>
                <w:szCs w:val="16"/>
              </w:rPr>
              <w:t>Non</w:t>
            </w:r>
          </w:p>
        </w:tc>
        <w:tc>
          <w:tcPr>
            <w:tcW w:w="1619" w:type="dxa"/>
            <w:tcBorders>
              <w:top w:val="double" w:sz="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377427AD" w14:textId="77777777" w:rsidR="002A6808" w:rsidRDefault="00E50CE8">
            <w:pPr>
              <w:pStyle w:val="TableParagraph"/>
              <w:kinsoku w:val="0"/>
              <w:overflowPunct w:val="0"/>
              <w:spacing w:before="128"/>
              <w:ind w:left="7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Energie</w:t>
            </w:r>
          </w:p>
        </w:tc>
      </w:tr>
      <w:tr w:rsidR="002A6808" w14:paraId="39875023" w14:textId="77777777">
        <w:trPr>
          <w:trHeight w:val="488"/>
        </w:trPr>
        <w:tc>
          <w:tcPr>
            <w:tcW w:w="6390" w:type="dxa"/>
            <w:tcBorders>
              <w:top w:val="single" w:sz="6" w:space="0" w:color="000000"/>
              <w:left w:val="single" w:sz="12" w:space="0" w:color="000000"/>
              <w:bottom w:val="double" w:sz="2" w:space="0" w:color="000000"/>
              <w:right w:val="single" w:sz="12" w:space="0" w:color="000000"/>
            </w:tcBorders>
          </w:tcPr>
          <w:p w14:paraId="1B5FD87A" w14:textId="77777777" w:rsidR="002A6808" w:rsidRDefault="00E50CE8">
            <w:pPr>
              <w:pStyle w:val="TableParagraph"/>
              <w:kinsoku w:val="0"/>
              <w:overflowPunct w:val="0"/>
              <w:spacing w:before="58"/>
              <w:ind w:left="69" w:right="59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Epandage de boues : fournissez-vous à des tiers pour épandages, des boues et effluents provenant des stations d’épuration de la collectivité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12" w:space="0" w:color="000000"/>
              <w:bottom w:val="double" w:sz="2" w:space="0" w:color="000000"/>
              <w:right w:val="single" w:sz="12" w:space="0" w:color="000000"/>
            </w:tcBorders>
          </w:tcPr>
          <w:p w14:paraId="47008614" w14:textId="43218A8C" w:rsidR="002A6808" w:rsidRDefault="002A6808">
            <w:pPr>
              <w:pStyle w:val="TableParagraph"/>
              <w:kinsoku w:val="0"/>
              <w:overflowPunct w:val="0"/>
              <w:spacing w:before="146"/>
              <w:ind w:left="71"/>
              <w:rPr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12" w:space="0" w:color="000000"/>
              <w:bottom w:val="double" w:sz="2" w:space="0" w:color="000000"/>
              <w:right w:val="single" w:sz="12" w:space="0" w:color="000000"/>
            </w:tcBorders>
          </w:tcPr>
          <w:p w14:paraId="7A248B39" w14:textId="77777777" w:rsidR="002A6808" w:rsidRDefault="00E50CE8">
            <w:pPr>
              <w:pStyle w:val="TableParagraph"/>
              <w:kinsoku w:val="0"/>
              <w:overflowPunct w:val="0"/>
              <w:spacing w:before="146"/>
              <w:ind w:left="69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Non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66FE015E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171A1227" w14:textId="77777777" w:rsidR="002A6808" w:rsidRDefault="002A6808">
      <w:pPr>
        <w:pStyle w:val="Corpsdetexte"/>
        <w:kinsoku w:val="0"/>
        <w:overflowPunct w:val="0"/>
        <w:rPr>
          <w:i/>
          <w:iCs/>
          <w:sz w:val="24"/>
          <w:szCs w:val="24"/>
        </w:rPr>
      </w:pPr>
    </w:p>
    <w:p w14:paraId="5E3727ED" w14:textId="77777777" w:rsidR="002A6808" w:rsidRDefault="006B6FF7">
      <w:pPr>
        <w:pStyle w:val="Corpsdetexte"/>
        <w:kinsoku w:val="0"/>
        <w:overflowPunct w:val="0"/>
        <w:spacing w:before="149"/>
        <w:ind w:left="433" w:right="1131"/>
        <w:jc w:val="center"/>
        <w:rPr>
          <w:color w:val="00808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8512" behindDoc="1" locked="0" layoutInCell="0" allowOverlap="1" wp14:anchorId="25F68C47" wp14:editId="7E703D02">
                <wp:simplePos x="0" y="0"/>
                <wp:positionH relativeFrom="page">
                  <wp:posOffset>6031230</wp:posOffset>
                </wp:positionH>
                <wp:positionV relativeFrom="paragraph">
                  <wp:posOffset>-499745</wp:posOffset>
                </wp:positionV>
                <wp:extent cx="1026160" cy="309880"/>
                <wp:effectExtent l="0" t="0" r="0" b="0"/>
                <wp:wrapNone/>
                <wp:docPr id="92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6160" cy="309880"/>
                          <a:chOff x="9498" y="-787"/>
                          <a:chExt cx="1616" cy="488"/>
                        </a:xfrm>
                      </wpg:grpSpPr>
                      <wps:wsp>
                        <wps:cNvPr id="93" name="Freeform 17"/>
                        <wps:cNvSpPr>
                          <a:spLocks/>
                        </wps:cNvSpPr>
                        <wps:spPr bwMode="auto">
                          <a:xfrm>
                            <a:off x="9498" y="-787"/>
                            <a:ext cx="1616" cy="488"/>
                          </a:xfrm>
                          <a:custGeom>
                            <a:avLst/>
                            <a:gdLst>
                              <a:gd name="T0" fmla="*/ 0 w 1616"/>
                              <a:gd name="T1" fmla="*/ 0 h 488"/>
                              <a:gd name="T2" fmla="*/ 1615 w 1616"/>
                              <a:gd name="T3" fmla="*/ 487 h 4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16" h="488">
                                <a:moveTo>
                                  <a:pt x="0" y="0"/>
                                </a:moveTo>
                                <a:lnTo>
                                  <a:pt x="1615" y="487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18"/>
                        <wps:cNvSpPr>
                          <a:spLocks/>
                        </wps:cNvSpPr>
                        <wps:spPr bwMode="auto">
                          <a:xfrm>
                            <a:off x="9498" y="-787"/>
                            <a:ext cx="1616" cy="488"/>
                          </a:xfrm>
                          <a:custGeom>
                            <a:avLst/>
                            <a:gdLst>
                              <a:gd name="T0" fmla="*/ 1615 w 1616"/>
                              <a:gd name="T1" fmla="*/ 0 h 488"/>
                              <a:gd name="T2" fmla="*/ 0 w 1616"/>
                              <a:gd name="T3" fmla="*/ 487 h 4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16" h="488">
                                <a:moveTo>
                                  <a:pt x="1615" y="0"/>
                                </a:moveTo>
                                <a:lnTo>
                                  <a:pt x="0" y="487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E84381" id="Group 16" o:spid="_x0000_s1026" style="position:absolute;margin-left:474.9pt;margin-top:-39.35pt;width:80.8pt;height:24.4pt;z-index:-251667968;mso-position-horizontal-relative:page" coordorigin="9498,-787" coordsize="1616,4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" o:allowincell="f">
                <v:shape id="Freeform 17" o:spid="_x0000_s1027" style="position:absolute;left:9498;top:-787;width:1616;height:488;visibility:visible;mso-wrap-style:square;v-text-anchor:top" coordsize="1616,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" path="m,l1615,487e" filled="f" strokeweight=".48pt">
                  <v:path arrowok="t" o:connecttype="custom" o:connectlocs="0,0;1615,487" o:connectangles="0,0"/>
                </v:shape>
                <v:shape id="Freeform 18" o:spid="_x0000_s1028" style="position:absolute;left:9498;top:-787;width:1616;height:488;visibility:visible;mso-wrap-style:square;v-text-anchor:top" coordsize="1616,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" path="m1615,l,487e" filled="f" strokeweight=".48pt">
                  <v:path arrowok="t" o:connecttype="custom" o:connectlocs="1615,0;0,487" o:connectangles="0,0"/>
                </v:shape>
                <w10:wrap anchorx="page"/>
              </v:group>
            </w:pict>
          </mc:Fallback>
        </mc:AlternateContent>
      </w:r>
      <w:r w:rsidR="00E50CE8">
        <w:rPr>
          <w:color w:val="008080"/>
          <w:sz w:val="26"/>
          <w:szCs w:val="26"/>
        </w:rPr>
        <w:t>A</w:t>
      </w:r>
      <w:r w:rsidR="00E50CE8">
        <w:rPr>
          <w:color w:val="008080"/>
        </w:rPr>
        <w:t xml:space="preserve">NTECEDENTS SINISTRES SUR LES </w:t>
      </w:r>
      <w:r w:rsidR="00E50CE8">
        <w:rPr>
          <w:color w:val="008080"/>
          <w:sz w:val="26"/>
          <w:szCs w:val="26"/>
        </w:rPr>
        <w:t xml:space="preserve">5 </w:t>
      </w:r>
      <w:r w:rsidR="00E50CE8">
        <w:rPr>
          <w:color w:val="008080"/>
        </w:rPr>
        <w:t>DERNIERES ANNEES</w:t>
      </w:r>
    </w:p>
    <w:p w14:paraId="05038D10" w14:textId="77777777" w:rsidR="002A6808" w:rsidRDefault="002A6808">
      <w:pPr>
        <w:pStyle w:val="Corpsdetexte"/>
        <w:kinsoku w:val="0"/>
        <w:overflowPunct w:val="0"/>
        <w:spacing w:before="3"/>
        <w:rPr>
          <w:sz w:val="5"/>
          <w:szCs w:val="5"/>
        </w:rPr>
      </w:pPr>
    </w:p>
    <w:tbl>
      <w:tblPr>
        <w:tblW w:w="0" w:type="auto"/>
        <w:tblInd w:w="1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95"/>
        <w:gridCol w:w="1897"/>
        <w:gridCol w:w="3170"/>
      </w:tblGrid>
      <w:tr w:rsidR="002A6808" w14:paraId="26DDF002" w14:textId="77777777">
        <w:trPr>
          <w:trHeight w:val="262"/>
        </w:trPr>
        <w:tc>
          <w:tcPr>
            <w:tcW w:w="49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744749BE" w14:textId="77777777" w:rsidR="002A6808" w:rsidRDefault="00E50CE8">
            <w:pPr>
              <w:pStyle w:val="TableParagraph"/>
              <w:kinsoku w:val="0"/>
              <w:overflowPunct w:val="0"/>
              <w:spacing w:before="41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Pollution causée par votre activité</w:t>
            </w:r>
          </w:p>
        </w:tc>
        <w:tc>
          <w:tcPr>
            <w:tcW w:w="1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one" w:sz="6" w:space="0" w:color="auto"/>
            </w:tcBorders>
          </w:tcPr>
          <w:p w14:paraId="6DE5014C" w14:textId="50B9B91C" w:rsidR="002A6808" w:rsidRDefault="002A6808" w:rsidP="00946CAD">
            <w:pPr>
              <w:pStyle w:val="TableParagraph"/>
              <w:tabs>
                <w:tab w:val="left" w:pos="155"/>
              </w:tabs>
              <w:kinsoku w:val="0"/>
              <w:overflowPunct w:val="0"/>
              <w:spacing w:before="41"/>
              <w:ind w:left="1188" w:right="442"/>
              <w:rPr>
                <w:spacing w:val="-1"/>
                <w:sz w:val="16"/>
                <w:szCs w:val="16"/>
              </w:rPr>
            </w:pPr>
          </w:p>
        </w:tc>
        <w:tc>
          <w:tcPr>
            <w:tcW w:w="3170" w:type="dxa"/>
            <w:tcBorders>
              <w:top w:val="single" w:sz="12" w:space="0" w:color="000000"/>
              <w:left w:val="none" w:sz="6" w:space="0" w:color="auto"/>
              <w:bottom w:val="single" w:sz="12" w:space="0" w:color="000000"/>
              <w:right w:val="single" w:sz="12" w:space="0" w:color="000000"/>
            </w:tcBorders>
          </w:tcPr>
          <w:p w14:paraId="056FA372" w14:textId="77777777" w:rsidR="002A6808" w:rsidRPr="00F21929" w:rsidRDefault="00E50CE8">
            <w:pPr>
              <w:pStyle w:val="TableParagraph"/>
              <w:numPr>
                <w:ilvl w:val="0"/>
                <w:numId w:val="302"/>
              </w:numPr>
              <w:tabs>
                <w:tab w:val="left" w:pos="584"/>
              </w:tabs>
              <w:kinsoku w:val="0"/>
              <w:overflowPunct w:val="0"/>
              <w:spacing w:before="41"/>
              <w:rPr>
                <w:b/>
                <w:bCs/>
                <w:sz w:val="16"/>
                <w:szCs w:val="16"/>
              </w:rPr>
            </w:pPr>
            <w:r w:rsidRPr="00F21929">
              <w:rPr>
                <w:b/>
                <w:bCs/>
                <w:sz w:val="16"/>
                <w:szCs w:val="16"/>
              </w:rPr>
              <w:t>Non</w:t>
            </w:r>
          </w:p>
        </w:tc>
      </w:tr>
      <w:tr w:rsidR="002A6808" w14:paraId="7ED4999C" w14:textId="77777777">
        <w:trPr>
          <w:trHeight w:val="447"/>
        </w:trPr>
        <w:tc>
          <w:tcPr>
            <w:tcW w:w="49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2B4D3AEB" w14:textId="77777777" w:rsidR="002A6808" w:rsidRDefault="00E50CE8">
            <w:pPr>
              <w:pStyle w:val="TableParagraph"/>
              <w:kinsoku w:val="0"/>
              <w:overflowPunct w:val="0"/>
              <w:spacing w:before="41"/>
              <w:ind w:left="107" w:right="58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Pollutions subies sur votre site dénommé (générées par vos voisins)</w:t>
            </w:r>
          </w:p>
        </w:tc>
        <w:tc>
          <w:tcPr>
            <w:tcW w:w="1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one" w:sz="6" w:space="0" w:color="auto"/>
            </w:tcBorders>
          </w:tcPr>
          <w:p w14:paraId="4CDA1A12" w14:textId="4CD57810" w:rsidR="002A6808" w:rsidRDefault="002A6808" w:rsidP="00946CAD">
            <w:pPr>
              <w:pStyle w:val="TableParagraph"/>
              <w:tabs>
                <w:tab w:val="left" w:pos="200"/>
              </w:tabs>
              <w:kinsoku w:val="0"/>
              <w:overflowPunct w:val="0"/>
              <w:spacing w:before="135"/>
              <w:ind w:right="396"/>
              <w:rPr>
                <w:spacing w:val="-1"/>
                <w:sz w:val="16"/>
                <w:szCs w:val="16"/>
              </w:rPr>
            </w:pPr>
          </w:p>
        </w:tc>
        <w:tc>
          <w:tcPr>
            <w:tcW w:w="3170" w:type="dxa"/>
            <w:tcBorders>
              <w:top w:val="single" w:sz="12" w:space="0" w:color="000000"/>
              <w:left w:val="none" w:sz="6" w:space="0" w:color="auto"/>
              <w:bottom w:val="single" w:sz="12" w:space="0" w:color="000000"/>
              <w:right w:val="single" w:sz="12" w:space="0" w:color="000000"/>
            </w:tcBorders>
          </w:tcPr>
          <w:p w14:paraId="6626F011" w14:textId="77777777" w:rsidR="002A6808" w:rsidRPr="00F21929" w:rsidRDefault="00E50CE8">
            <w:pPr>
              <w:pStyle w:val="TableParagraph"/>
              <w:numPr>
                <w:ilvl w:val="0"/>
                <w:numId w:val="300"/>
              </w:numPr>
              <w:tabs>
                <w:tab w:val="left" w:pos="584"/>
              </w:tabs>
              <w:kinsoku w:val="0"/>
              <w:overflowPunct w:val="0"/>
              <w:spacing w:before="135"/>
              <w:rPr>
                <w:b/>
                <w:bCs/>
                <w:sz w:val="16"/>
                <w:szCs w:val="16"/>
              </w:rPr>
            </w:pPr>
            <w:r w:rsidRPr="00F21929">
              <w:rPr>
                <w:b/>
                <w:bCs/>
                <w:sz w:val="16"/>
                <w:szCs w:val="16"/>
              </w:rPr>
              <w:t>Non</w:t>
            </w:r>
          </w:p>
        </w:tc>
      </w:tr>
      <w:tr w:rsidR="002A6808" w14:paraId="0BAF24EB" w14:textId="77777777">
        <w:trPr>
          <w:trHeight w:val="2166"/>
        </w:trPr>
        <w:tc>
          <w:tcPr>
            <w:tcW w:w="100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DC4657D" w14:textId="77777777" w:rsidR="002A6808" w:rsidRDefault="00E50CE8">
            <w:pPr>
              <w:pStyle w:val="TableParagraph"/>
              <w:kinsoku w:val="0"/>
              <w:overflowPunct w:val="0"/>
              <w:spacing w:before="41"/>
              <w:ind w:left="107" w:right="175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Indiquez les sinistres, faits ou événements relatifs à des dommages à l’environnement (déclarés ou non à un assureur), dans lesquels les activités de l’entreprise ont été mises en cause ou dont vous avez été victime du fait d’un </w:t>
            </w:r>
            <w:proofErr w:type="gramStart"/>
            <w:r>
              <w:rPr>
                <w:i/>
                <w:iCs/>
                <w:sz w:val="16"/>
                <w:szCs w:val="16"/>
              </w:rPr>
              <w:t>tiers:</w:t>
            </w:r>
            <w:proofErr w:type="gramEnd"/>
            <w:r>
              <w:rPr>
                <w:i/>
                <w:iCs/>
                <w:sz w:val="16"/>
                <w:szCs w:val="16"/>
              </w:rPr>
              <w:t xml:space="preserve"> (pour chacun, précisez : date, circonstances, nature et montants des dommages) :</w:t>
            </w:r>
          </w:p>
          <w:p w14:paraId="6D0D66F5" w14:textId="77777777" w:rsidR="00946CAD" w:rsidRDefault="00946CAD">
            <w:pPr>
              <w:pStyle w:val="TableParagraph"/>
              <w:kinsoku w:val="0"/>
              <w:overflowPunct w:val="0"/>
              <w:spacing w:before="41"/>
              <w:ind w:left="107" w:right="175"/>
              <w:rPr>
                <w:i/>
                <w:iCs/>
                <w:sz w:val="16"/>
                <w:szCs w:val="16"/>
              </w:rPr>
            </w:pPr>
          </w:p>
          <w:p w14:paraId="3D15E2EB" w14:textId="3C2FED16" w:rsidR="00946CAD" w:rsidRPr="00946CAD" w:rsidRDefault="00946CAD">
            <w:pPr>
              <w:pStyle w:val="TableParagraph"/>
              <w:kinsoku w:val="0"/>
              <w:overflowPunct w:val="0"/>
              <w:spacing w:before="41"/>
              <w:ind w:left="107" w:right="175"/>
              <w:rPr>
                <w:b/>
                <w:bCs/>
                <w:i/>
                <w:iCs/>
                <w:sz w:val="16"/>
                <w:szCs w:val="16"/>
              </w:rPr>
            </w:pPr>
          </w:p>
        </w:tc>
      </w:tr>
    </w:tbl>
    <w:p w14:paraId="59281327" w14:textId="77777777" w:rsidR="002A6808" w:rsidRDefault="002A6808">
      <w:pPr>
        <w:pStyle w:val="Corpsdetexte"/>
        <w:kinsoku w:val="0"/>
        <w:overflowPunct w:val="0"/>
        <w:rPr>
          <w:sz w:val="20"/>
          <w:szCs w:val="20"/>
        </w:rPr>
      </w:pPr>
    </w:p>
    <w:p w14:paraId="71739974" w14:textId="77777777" w:rsidR="002A6808" w:rsidRDefault="006B6FF7">
      <w:pPr>
        <w:pStyle w:val="Corpsdetexte"/>
        <w:kinsoku w:val="0"/>
        <w:overflowPunct w:val="0"/>
        <w:spacing w:before="4"/>
        <w:rPr>
          <w:sz w:val="19"/>
          <w:szCs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9536" behindDoc="0" locked="0" layoutInCell="0" allowOverlap="1" wp14:anchorId="32E15EED" wp14:editId="0B0384D7">
                <wp:simplePos x="0" y="0"/>
                <wp:positionH relativeFrom="page">
                  <wp:posOffset>687070</wp:posOffset>
                </wp:positionH>
                <wp:positionV relativeFrom="paragraph">
                  <wp:posOffset>180340</wp:posOffset>
                </wp:positionV>
                <wp:extent cx="6390005" cy="295275"/>
                <wp:effectExtent l="0" t="0" r="0" b="0"/>
                <wp:wrapTopAndBottom/>
                <wp:docPr id="9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0005" cy="295275"/>
                        </a:xfrm>
                        <a:prstGeom prst="rect">
                          <a:avLst/>
                        </a:prstGeom>
                        <a:noFill/>
                        <a:ln w="27431" cmpd="sng">
                          <a:solidFill>
                            <a:srgbClr val="009999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9BF0D0" w14:textId="77777777" w:rsidR="002A6808" w:rsidRDefault="00E50CE8">
                            <w:pPr>
                              <w:pStyle w:val="Corpsdetexte"/>
                              <w:kinsoku w:val="0"/>
                              <w:overflowPunct w:val="0"/>
                              <w:spacing w:before="108"/>
                              <w:ind w:left="3694" w:right="3694"/>
                              <w:jc w:val="center"/>
                              <w:rPr>
                                <w:color w:val="008080"/>
                              </w:rPr>
                            </w:pPr>
                            <w:r>
                              <w:rPr>
                                <w:color w:val="008080"/>
                              </w:rPr>
                              <w:t>AUTRES DECLARATIONS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5" type="#_x0000_t202" style="position:absolute;margin-left:54.1pt;margin-top:14.2pt;width:503.15pt;height:23.25pt;z-index: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" o:allowincell="f" filled="f" strokecolor="#099" strokeweight=".76197mm">
                <v:textbox inset="0,0,0,0">
                  <w:txbxContent>
                    <w:p w:rsidR="00000000" w:rsidRDefault="00E50CE8">
                      <w:pPr>
                        <w:pStyle w:val="Corpsdetexte"/>
                        <w:kinsoku w:val="0"/>
                        <w:overflowPunct w:val="0"/>
                        <w:spacing w:before="108"/>
                        <w:ind w:left="3694" w:right="3694"/>
                        <w:jc w:val="center"/>
                        <w:rPr>
                          <w:color w:val="008080"/>
                        </w:rPr>
                      </w:pPr>
                      <w:r>
                        <w:rPr>
                          <w:color w:val="008080"/>
                        </w:rPr>
                        <w:t>AUTRES DE</w:t>
                      </w:r>
                      <w:r>
                        <w:rPr>
                          <w:color w:val="008080"/>
                        </w:rPr>
                        <w:t>CLARATIONS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AD2F29F" w14:textId="77777777" w:rsidR="002A6808" w:rsidRDefault="00E50CE8">
      <w:pPr>
        <w:pStyle w:val="Corpsdetexte"/>
        <w:kinsoku w:val="0"/>
        <w:overflowPunct w:val="0"/>
        <w:spacing w:before="31" w:after="46"/>
        <w:ind w:left="250"/>
        <w:rPr>
          <w:b w:val="0"/>
          <w:bCs w:val="0"/>
          <w:i/>
          <w:iCs/>
          <w:sz w:val="18"/>
          <w:szCs w:val="18"/>
        </w:rPr>
      </w:pPr>
      <w:r>
        <w:rPr>
          <w:b w:val="0"/>
          <w:bCs w:val="0"/>
          <w:i/>
          <w:iCs/>
          <w:sz w:val="18"/>
          <w:szCs w:val="18"/>
        </w:rPr>
        <w:t>Mentionnez les autres informations ou précisions permettant une appréciation exacte du risque à garantir :</w:t>
      </w:r>
    </w:p>
    <w:p w14:paraId="09B2A4CB" w14:textId="77777777" w:rsidR="002A6808" w:rsidRDefault="003A66D1">
      <w:pPr>
        <w:pStyle w:val="Corpsdetexte"/>
        <w:kinsoku w:val="0"/>
        <w:overflowPunct w:val="0"/>
        <w:ind w:left="127"/>
        <w:rPr>
          <w:b w:val="0"/>
          <w:bCs w:val="0"/>
          <w:sz w:val="20"/>
          <w:szCs w:val="20"/>
        </w:rPr>
      </w:pPr>
      <w:r w:rsidRPr="003A66D1">
        <w:rPr>
          <w:b w:val="0"/>
          <w:bCs w:val="0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10BDE4F" wp14:editId="5F5C4AFF">
                <wp:simplePos x="0" y="0"/>
                <wp:positionH relativeFrom="column">
                  <wp:posOffset>125730</wp:posOffset>
                </wp:positionH>
                <wp:positionV relativeFrom="paragraph">
                  <wp:posOffset>45882</wp:posOffset>
                </wp:positionV>
                <wp:extent cx="6304280" cy="1445895"/>
                <wp:effectExtent l="0" t="0" r="20320" b="20955"/>
                <wp:wrapSquare wrapText="bothSides"/>
                <wp:docPr id="10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4280" cy="1445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A2A027" w14:textId="02B7657D" w:rsidR="003A66D1" w:rsidRDefault="00946CAD">
                            <w:r w:rsidRPr="00946CAD">
                              <w:rPr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  <w:t>Inondation en janvier 2025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0BDE4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36" type="#_x0000_t202" style="position:absolute;left:0;text-align:left;margin-left:9.9pt;margin-top:3.6pt;width:496.4pt;height:113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">
                <v:textbox>
                  <w:txbxContent>
                    <w:p w14:paraId="25A2A027" w14:textId="02B7657D" w:rsidR="003A66D1" w:rsidRDefault="00946CAD">
                      <w:r w:rsidRPr="00946CAD">
                        <w:rPr>
                          <w:b/>
                          <w:bCs/>
                          <w:i/>
                          <w:iCs/>
                          <w:sz w:val="16"/>
                          <w:szCs w:val="16"/>
                        </w:rPr>
                        <w:t>Inondation en janvier 2025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568A9EF" w14:textId="77777777" w:rsidR="002A6808" w:rsidRDefault="002A6808">
      <w:pPr>
        <w:pStyle w:val="Corpsdetexte"/>
        <w:kinsoku w:val="0"/>
        <w:overflowPunct w:val="0"/>
        <w:ind w:left="127"/>
        <w:rPr>
          <w:b w:val="0"/>
          <w:bCs w:val="0"/>
          <w:sz w:val="20"/>
          <w:szCs w:val="20"/>
        </w:rPr>
        <w:sectPr w:rsidR="002A6808">
          <w:pgSz w:w="11910" w:h="16840"/>
          <w:pgMar w:top="880" w:right="240" w:bottom="840" w:left="940" w:header="220" w:footer="568" w:gutter="0"/>
          <w:cols w:space="720"/>
          <w:noEndnote/>
        </w:sectPr>
      </w:pPr>
    </w:p>
    <w:p w14:paraId="3B4BF36A" w14:textId="77777777" w:rsidR="002A6808" w:rsidRDefault="002A6808">
      <w:pPr>
        <w:pStyle w:val="Corpsdetexte"/>
        <w:kinsoku w:val="0"/>
        <w:overflowPunct w:val="0"/>
        <w:rPr>
          <w:b w:val="0"/>
          <w:bCs w:val="0"/>
          <w:i/>
          <w:iCs/>
          <w:sz w:val="20"/>
          <w:szCs w:val="20"/>
        </w:rPr>
      </w:pPr>
    </w:p>
    <w:p w14:paraId="6BC60F2F" w14:textId="77777777" w:rsidR="002A6808" w:rsidRDefault="002A6808">
      <w:pPr>
        <w:pStyle w:val="Corpsdetexte"/>
        <w:kinsoku w:val="0"/>
        <w:overflowPunct w:val="0"/>
        <w:rPr>
          <w:b w:val="0"/>
          <w:bCs w:val="0"/>
          <w:i/>
          <w:iCs/>
          <w:sz w:val="20"/>
          <w:szCs w:val="20"/>
        </w:rPr>
      </w:pPr>
    </w:p>
    <w:p w14:paraId="28416A92" w14:textId="77777777" w:rsidR="002A6808" w:rsidRDefault="002A6808">
      <w:pPr>
        <w:pStyle w:val="Corpsdetexte"/>
        <w:kinsoku w:val="0"/>
        <w:overflowPunct w:val="0"/>
        <w:rPr>
          <w:b w:val="0"/>
          <w:bCs w:val="0"/>
          <w:i/>
          <w:iCs/>
          <w:sz w:val="20"/>
          <w:szCs w:val="20"/>
        </w:rPr>
      </w:pPr>
    </w:p>
    <w:p w14:paraId="70A23D7A" w14:textId="77777777" w:rsidR="002A6808" w:rsidRDefault="002A6808">
      <w:pPr>
        <w:pStyle w:val="Corpsdetexte"/>
        <w:kinsoku w:val="0"/>
        <w:overflowPunct w:val="0"/>
        <w:spacing w:before="7"/>
        <w:rPr>
          <w:b w:val="0"/>
          <w:bCs w:val="0"/>
          <w:i/>
          <w:iCs/>
          <w:sz w:val="14"/>
          <w:szCs w:val="14"/>
        </w:rPr>
      </w:pPr>
    </w:p>
    <w:p w14:paraId="1B1D5461" w14:textId="77777777" w:rsidR="002A6808" w:rsidRDefault="006B6FF7">
      <w:pPr>
        <w:pStyle w:val="Corpsdetexte"/>
        <w:kinsoku w:val="0"/>
        <w:overflowPunct w:val="0"/>
        <w:ind w:left="98"/>
        <w:rPr>
          <w:b w:val="0"/>
          <w:bCs w:val="0"/>
          <w:position w:val="-2"/>
          <w:sz w:val="20"/>
          <w:szCs w:val="20"/>
        </w:rPr>
      </w:pPr>
      <w:r>
        <w:rPr>
          <w:b w:val="0"/>
          <w:bCs w:val="0"/>
          <w:noProof/>
          <w:position w:val="-2"/>
          <w:sz w:val="20"/>
          <w:szCs w:val="20"/>
        </w:rPr>
        <mc:AlternateContent>
          <mc:Choice Requires="wps">
            <w:drawing>
              <wp:inline distT="0" distB="0" distL="0" distR="0" wp14:anchorId="72B611B8" wp14:editId="4DD2AE10">
                <wp:extent cx="6213475" cy="300990"/>
                <wp:effectExtent l="22860" t="16510" r="21590" b="15875"/>
                <wp:docPr id="8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3475" cy="300990"/>
                        </a:xfrm>
                        <a:prstGeom prst="rect">
                          <a:avLst/>
                        </a:prstGeom>
                        <a:solidFill>
                          <a:srgbClr val="286CB5"/>
                        </a:solidFill>
                        <a:ln w="27431" cmpd="sng">
                          <a:solidFill>
                            <a:srgbClr val="13924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7E71A8" w14:textId="4EBF09B4" w:rsidR="002A6808" w:rsidRDefault="00E50CE8">
                            <w:pPr>
                              <w:pStyle w:val="Corpsdetexte"/>
                              <w:kinsoku w:val="0"/>
                              <w:overflowPunct w:val="0"/>
                              <w:spacing w:before="19"/>
                              <w:ind w:left="1244" w:right="1247"/>
                              <w:jc w:val="center"/>
                              <w:rPr>
                                <w:rFonts w:ascii="Calibri" w:hAnsi="Calibri" w:cs="Calibri"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FFFFFF"/>
                                <w:sz w:val="32"/>
                                <w:szCs w:val="32"/>
                              </w:rPr>
                              <w:t>Questionnaire DECHETS</w:t>
                            </w:r>
                            <w:r w:rsidR="00946CAD">
                              <w:rPr>
                                <w:rFonts w:ascii="Calibri" w:hAnsi="Calibri" w:cs="Calibri"/>
                                <w:color w:val="FFFFFF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2B611B8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37" type="#_x0000_t202" style="width:489.25pt;height:23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" fillcolor="#286cb5" strokecolor="#139247" strokeweight=".76197mm">
                <v:textbox inset="0,0,0,0">
                  <w:txbxContent>
                    <w:p w14:paraId="307E71A8" w14:textId="4EBF09B4" w:rsidR="002A6808" w:rsidRDefault="00E50CE8">
                      <w:pPr>
                        <w:pStyle w:val="Corpsdetexte"/>
                        <w:kinsoku w:val="0"/>
                        <w:overflowPunct w:val="0"/>
                        <w:spacing w:before="19"/>
                        <w:ind w:left="1244" w:right="1247"/>
                        <w:jc w:val="center"/>
                        <w:rPr>
                          <w:rFonts w:ascii="Calibri" w:hAnsi="Calibri" w:cs="Calibri"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 w:cs="Calibri"/>
                          <w:color w:val="FFFFFF"/>
                          <w:sz w:val="32"/>
                          <w:szCs w:val="32"/>
                        </w:rPr>
                        <w:t>Questionnaire DECHETS</w:t>
                      </w:r>
                      <w:r w:rsidR="00946CAD">
                        <w:rPr>
                          <w:rFonts w:ascii="Calibri" w:hAnsi="Calibri" w:cs="Calibri"/>
                          <w:color w:val="FFFFFF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F3AC5CF" w14:textId="77777777" w:rsidR="002A6808" w:rsidRDefault="002A6808">
      <w:pPr>
        <w:pStyle w:val="Corpsdetexte"/>
        <w:kinsoku w:val="0"/>
        <w:overflowPunct w:val="0"/>
        <w:spacing w:before="9"/>
        <w:rPr>
          <w:b w:val="0"/>
          <w:bCs w:val="0"/>
          <w:i/>
          <w:iCs/>
          <w:sz w:val="25"/>
          <w:szCs w:val="25"/>
        </w:rPr>
      </w:pPr>
    </w:p>
    <w:p w14:paraId="1CC3755C" w14:textId="77777777" w:rsidR="002A6808" w:rsidRDefault="00E50CE8">
      <w:pPr>
        <w:pStyle w:val="Corpsdetexte"/>
        <w:kinsoku w:val="0"/>
        <w:overflowPunct w:val="0"/>
        <w:spacing w:before="47" w:after="60"/>
        <w:ind w:left="433" w:right="1129"/>
        <w:jc w:val="center"/>
        <w:rPr>
          <w:rFonts w:ascii="Calibri" w:hAnsi="Calibri" w:cs="Calibri"/>
          <w:color w:val="008080"/>
        </w:rPr>
      </w:pPr>
      <w:r>
        <w:rPr>
          <w:rFonts w:ascii="Calibri" w:hAnsi="Calibri" w:cs="Calibri"/>
          <w:color w:val="008080"/>
          <w:sz w:val="26"/>
          <w:szCs w:val="26"/>
        </w:rPr>
        <w:t>P</w:t>
      </w:r>
      <w:r>
        <w:rPr>
          <w:rFonts w:ascii="Calibri" w:hAnsi="Calibri" w:cs="Calibri"/>
          <w:color w:val="008080"/>
        </w:rPr>
        <w:t>RESENTATION GENERALE DU SITE</w:t>
      </w:r>
    </w:p>
    <w:tbl>
      <w:tblPr>
        <w:tblW w:w="0" w:type="auto"/>
        <w:tblInd w:w="1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7"/>
        <w:gridCol w:w="1836"/>
        <w:gridCol w:w="592"/>
        <w:gridCol w:w="1228"/>
        <w:gridCol w:w="1237"/>
        <w:gridCol w:w="599"/>
        <w:gridCol w:w="2260"/>
      </w:tblGrid>
      <w:tr w:rsidR="002A6808" w14:paraId="0AD28810" w14:textId="77777777">
        <w:trPr>
          <w:trHeight w:val="315"/>
        </w:trPr>
        <w:tc>
          <w:tcPr>
            <w:tcW w:w="2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117A1820" w14:textId="77777777" w:rsidR="002A6808" w:rsidRDefault="00E50CE8">
            <w:pPr>
              <w:pStyle w:val="TableParagraph"/>
              <w:kinsoku w:val="0"/>
              <w:overflowPunct w:val="0"/>
              <w:spacing w:before="58"/>
              <w:ind w:left="107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Adresse précise</w:t>
            </w:r>
          </w:p>
        </w:tc>
        <w:tc>
          <w:tcPr>
            <w:tcW w:w="183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none" w:sz="6" w:space="0" w:color="auto"/>
            </w:tcBorders>
          </w:tcPr>
          <w:p w14:paraId="13FC44F7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6" w:type="dxa"/>
            <w:gridSpan w:val="5"/>
            <w:tcBorders>
              <w:top w:val="single" w:sz="12" w:space="0" w:color="000000"/>
              <w:left w:val="none" w:sz="6" w:space="0" w:color="auto"/>
              <w:bottom w:val="single" w:sz="12" w:space="0" w:color="000000"/>
              <w:right w:val="single" w:sz="12" w:space="0" w:color="000000"/>
            </w:tcBorders>
          </w:tcPr>
          <w:p w14:paraId="4FEE7A31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37592C1E" w14:textId="77777777">
        <w:trPr>
          <w:trHeight w:val="315"/>
        </w:trPr>
        <w:tc>
          <w:tcPr>
            <w:tcW w:w="2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49BA949F" w14:textId="77777777" w:rsidR="002A6808" w:rsidRDefault="00E50CE8">
            <w:pPr>
              <w:pStyle w:val="TableParagraph"/>
              <w:kinsoku w:val="0"/>
              <w:overflowPunct w:val="0"/>
              <w:spacing w:before="58"/>
              <w:ind w:left="107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Code postal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one" w:sz="6" w:space="0" w:color="auto"/>
            </w:tcBorders>
          </w:tcPr>
          <w:p w14:paraId="15E46431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single" w:sz="12" w:space="0" w:color="000000"/>
            </w:tcBorders>
          </w:tcPr>
          <w:p w14:paraId="75E469C3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56BA665C" w14:textId="77777777" w:rsidR="002A6808" w:rsidRDefault="00E50CE8">
            <w:pPr>
              <w:pStyle w:val="TableParagraph"/>
              <w:kinsoku w:val="0"/>
              <w:overflowPunct w:val="0"/>
              <w:spacing w:before="58"/>
              <w:ind w:left="108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Ville / Pays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7F5AF76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71B53C69" w14:textId="77777777">
        <w:trPr>
          <w:trHeight w:val="510"/>
        </w:trPr>
        <w:tc>
          <w:tcPr>
            <w:tcW w:w="241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72FE441A" w14:textId="77777777" w:rsidR="002A6808" w:rsidRDefault="00E50CE8">
            <w:pPr>
              <w:pStyle w:val="TableParagraph"/>
              <w:kinsoku w:val="0"/>
              <w:overflowPunct w:val="0"/>
              <w:spacing w:before="58"/>
              <w:ind w:left="107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V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 xml:space="preserve">OUS ETES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?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one" w:sz="6" w:space="0" w:color="auto"/>
            </w:tcBorders>
          </w:tcPr>
          <w:p w14:paraId="1F87850B" w14:textId="77777777" w:rsidR="002A6808" w:rsidRDefault="00E50CE8">
            <w:pPr>
              <w:pStyle w:val="TableParagraph"/>
              <w:numPr>
                <w:ilvl w:val="0"/>
                <w:numId w:val="299"/>
              </w:numPr>
              <w:tabs>
                <w:tab w:val="left" w:pos="298"/>
              </w:tabs>
              <w:kinsoku w:val="0"/>
              <w:overflowPunct w:val="0"/>
              <w:spacing w:before="58"/>
              <w:ind w:hanging="191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E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XPLOITANT</w:t>
            </w:r>
          </w:p>
        </w:tc>
        <w:tc>
          <w:tcPr>
            <w:tcW w:w="592" w:type="dxa"/>
            <w:tcBorders>
              <w:top w:val="single" w:sz="4" w:space="0" w:color="000000"/>
              <w:left w:val="none" w:sz="6" w:space="0" w:color="auto"/>
              <w:bottom w:val="single" w:sz="12" w:space="0" w:color="000000"/>
              <w:right w:val="single" w:sz="4" w:space="0" w:color="000000"/>
            </w:tcBorders>
          </w:tcPr>
          <w:p w14:paraId="2D07CA8B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5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EF1FE48" w14:textId="77777777" w:rsidR="002A6808" w:rsidRDefault="00E50CE8">
            <w:pPr>
              <w:pStyle w:val="TableParagraph"/>
              <w:numPr>
                <w:ilvl w:val="0"/>
                <w:numId w:val="298"/>
              </w:numPr>
              <w:tabs>
                <w:tab w:val="left" w:pos="309"/>
              </w:tabs>
              <w:kinsoku w:val="0"/>
              <w:overflowPunct w:val="0"/>
              <w:spacing w:before="58"/>
              <w:ind w:hanging="191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S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OUS CONTRAT</w:t>
            </w:r>
            <w:r>
              <w:rPr>
                <w:rFonts w:ascii="Calibri" w:hAnsi="Calibri" w:cs="Calibri"/>
                <w:b/>
                <w:bCs/>
                <w:spacing w:val="-1"/>
                <w:sz w:val="13"/>
                <w:szCs w:val="13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(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AFFERMAGE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,</w:t>
            </w:r>
          </w:p>
          <w:p w14:paraId="44B4C415" w14:textId="77777777" w:rsidR="002A6808" w:rsidRDefault="00E50CE8">
            <w:pPr>
              <w:pStyle w:val="TableParagraph"/>
              <w:kinsoku w:val="0"/>
              <w:overflowPunct w:val="0"/>
              <w:spacing w:before="1"/>
              <w:ind w:left="291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CONCESSION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…)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65D32EBF" w14:textId="77777777" w:rsidR="002A6808" w:rsidRDefault="00E50CE8">
            <w:pPr>
              <w:pStyle w:val="TableParagraph"/>
              <w:numPr>
                <w:ilvl w:val="0"/>
                <w:numId w:val="297"/>
              </w:numPr>
              <w:tabs>
                <w:tab w:val="left" w:pos="312"/>
              </w:tabs>
              <w:kinsoku w:val="0"/>
              <w:overflowPunct w:val="0"/>
              <w:spacing w:before="58"/>
              <w:ind w:hanging="191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A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UTRE</w:t>
            </w:r>
          </w:p>
        </w:tc>
      </w:tr>
      <w:tr w:rsidR="002A6808" w14:paraId="698B8ED4" w14:textId="77777777">
        <w:trPr>
          <w:trHeight w:val="315"/>
        </w:trPr>
        <w:tc>
          <w:tcPr>
            <w:tcW w:w="241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50DB7EFB" w14:textId="77777777" w:rsidR="002A6808" w:rsidRDefault="002A6808">
            <w:pPr>
              <w:pStyle w:val="Corpsdetexte"/>
              <w:kinsoku w:val="0"/>
              <w:overflowPunct w:val="0"/>
              <w:spacing w:before="47" w:after="60"/>
              <w:ind w:left="433" w:right="1129"/>
              <w:jc w:val="center"/>
              <w:rPr>
                <w:rFonts w:ascii="Calibri" w:hAnsi="Calibri" w:cs="Calibri"/>
                <w:color w:val="008080"/>
                <w:sz w:val="2"/>
                <w:szCs w:val="2"/>
              </w:rPr>
            </w:pPr>
          </w:p>
        </w:tc>
        <w:tc>
          <w:tcPr>
            <w:tcW w:w="1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0FA34053" w14:textId="77777777" w:rsidR="002A6808" w:rsidRDefault="00E50CE8">
            <w:pPr>
              <w:pStyle w:val="TableParagraph"/>
              <w:kinsoku w:val="0"/>
              <w:overflowPunct w:val="0"/>
              <w:spacing w:before="58"/>
              <w:ind w:left="107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P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ROPRIETAIRE</w:t>
            </w:r>
          </w:p>
        </w:tc>
        <w:tc>
          <w:tcPr>
            <w:tcW w:w="18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04E75B2A" w14:textId="77777777" w:rsidR="002A6808" w:rsidRDefault="00E50CE8">
            <w:pPr>
              <w:pStyle w:val="TableParagraph"/>
              <w:numPr>
                <w:ilvl w:val="0"/>
                <w:numId w:val="296"/>
              </w:numPr>
              <w:tabs>
                <w:tab w:val="left" w:pos="298"/>
              </w:tabs>
              <w:kinsoku w:val="0"/>
              <w:overflowPunct w:val="0"/>
              <w:spacing w:before="58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ERRAINS</w:t>
            </w:r>
          </w:p>
        </w:tc>
        <w:tc>
          <w:tcPr>
            <w:tcW w:w="1836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AA117C6" w14:textId="77777777" w:rsidR="002A6808" w:rsidRDefault="00E50CE8">
            <w:pPr>
              <w:pStyle w:val="TableParagraph"/>
              <w:numPr>
                <w:ilvl w:val="0"/>
                <w:numId w:val="295"/>
              </w:numPr>
              <w:tabs>
                <w:tab w:val="left" w:pos="310"/>
              </w:tabs>
              <w:kinsoku w:val="0"/>
              <w:overflowPunct w:val="0"/>
              <w:spacing w:before="58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NSTALLATIONS</w:t>
            </w:r>
          </w:p>
        </w:tc>
        <w:tc>
          <w:tcPr>
            <w:tcW w:w="22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5119E5A3" w14:textId="77777777" w:rsidR="002A6808" w:rsidRDefault="00E50CE8">
            <w:pPr>
              <w:pStyle w:val="TableParagraph"/>
              <w:numPr>
                <w:ilvl w:val="0"/>
                <w:numId w:val="294"/>
              </w:numPr>
              <w:tabs>
                <w:tab w:val="left" w:pos="313"/>
              </w:tabs>
              <w:kinsoku w:val="0"/>
              <w:overflowPunct w:val="0"/>
              <w:spacing w:before="58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B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ATIMENTS</w:t>
            </w:r>
          </w:p>
        </w:tc>
      </w:tr>
      <w:tr w:rsidR="002A6808" w14:paraId="7BE75090" w14:textId="77777777">
        <w:trPr>
          <w:trHeight w:val="315"/>
        </w:trPr>
        <w:tc>
          <w:tcPr>
            <w:tcW w:w="241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29F35B72" w14:textId="77777777" w:rsidR="002A6808" w:rsidRDefault="002A6808">
            <w:pPr>
              <w:pStyle w:val="Corpsdetexte"/>
              <w:kinsoku w:val="0"/>
              <w:overflowPunct w:val="0"/>
              <w:spacing w:before="47" w:after="60"/>
              <w:ind w:left="433" w:right="1129"/>
              <w:jc w:val="center"/>
              <w:rPr>
                <w:rFonts w:ascii="Calibri" w:hAnsi="Calibri" w:cs="Calibri"/>
                <w:color w:val="008080"/>
                <w:sz w:val="2"/>
                <w:szCs w:val="2"/>
              </w:rPr>
            </w:pPr>
          </w:p>
        </w:tc>
        <w:tc>
          <w:tcPr>
            <w:tcW w:w="1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7807E4A0" w14:textId="77777777" w:rsidR="002A6808" w:rsidRDefault="00E50CE8">
            <w:pPr>
              <w:pStyle w:val="TableParagraph"/>
              <w:kinsoku w:val="0"/>
              <w:overflowPunct w:val="0"/>
              <w:spacing w:before="87"/>
              <w:ind w:left="143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LOCATAIRE</w:t>
            </w:r>
          </w:p>
        </w:tc>
        <w:tc>
          <w:tcPr>
            <w:tcW w:w="18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1DAC183" w14:textId="77777777" w:rsidR="002A6808" w:rsidRDefault="00E50CE8">
            <w:pPr>
              <w:pStyle w:val="TableParagraph"/>
              <w:numPr>
                <w:ilvl w:val="0"/>
                <w:numId w:val="293"/>
              </w:numPr>
              <w:tabs>
                <w:tab w:val="left" w:pos="298"/>
              </w:tabs>
              <w:kinsoku w:val="0"/>
              <w:overflowPunct w:val="0"/>
              <w:spacing w:before="58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ERRAINS</w:t>
            </w:r>
          </w:p>
        </w:tc>
        <w:tc>
          <w:tcPr>
            <w:tcW w:w="1836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03EB44E" w14:textId="77777777" w:rsidR="002A6808" w:rsidRDefault="00E50CE8">
            <w:pPr>
              <w:pStyle w:val="TableParagraph"/>
              <w:numPr>
                <w:ilvl w:val="0"/>
                <w:numId w:val="292"/>
              </w:numPr>
              <w:tabs>
                <w:tab w:val="left" w:pos="310"/>
              </w:tabs>
              <w:kinsoku w:val="0"/>
              <w:overflowPunct w:val="0"/>
              <w:spacing w:before="58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NSTALLATIONS</w:t>
            </w:r>
          </w:p>
        </w:tc>
        <w:tc>
          <w:tcPr>
            <w:tcW w:w="22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097D587" w14:textId="77777777" w:rsidR="002A6808" w:rsidRDefault="00E50CE8">
            <w:pPr>
              <w:pStyle w:val="TableParagraph"/>
              <w:numPr>
                <w:ilvl w:val="0"/>
                <w:numId w:val="291"/>
              </w:numPr>
              <w:tabs>
                <w:tab w:val="left" w:pos="313"/>
              </w:tabs>
              <w:kinsoku w:val="0"/>
              <w:overflowPunct w:val="0"/>
              <w:spacing w:before="58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B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ATIMENTS</w:t>
            </w:r>
          </w:p>
        </w:tc>
      </w:tr>
    </w:tbl>
    <w:p w14:paraId="740AB12D" w14:textId="77777777" w:rsidR="002A6808" w:rsidRDefault="002A6808">
      <w:pPr>
        <w:pStyle w:val="Corpsdetexte"/>
        <w:kinsoku w:val="0"/>
        <w:overflowPunct w:val="0"/>
        <w:spacing w:before="9"/>
        <w:rPr>
          <w:rFonts w:ascii="Calibri" w:hAnsi="Calibri" w:cs="Calibri"/>
          <w:sz w:val="35"/>
          <w:szCs w:val="35"/>
        </w:rPr>
      </w:pPr>
    </w:p>
    <w:p w14:paraId="593BF7C5" w14:textId="77777777" w:rsidR="002A6808" w:rsidRDefault="00E50CE8">
      <w:pPr>
        <w:pStyle w:val="Corpsdetexte"/>
        <w:kinsoku w:val="0"/>
        <w:overflowPunct w:val="0"/>
        <w:ind w:left="433" w:right="1129"/>
        <w:jc w:val="center"/>
        <w:rPr>
          <w:rFonts w:ascii="Calibri" w:hAnsi="Calibri" w:cs="Calibri"/>
          <w:color w:val="008080"/>
        </w:rPr>
      </w:pPr>
      <w:r>
        <w:rPr>
          <w:rFonts w:ascii="Calibri" w:hAnsi="Calibri" w:cs="Calibri"/>
          <w:color w:val="008080"/>
          <w:sz w:val="26"/>
          <w:szCs w:val="26"/>
        </w:rPr>
        <w:t>S</w:t>
      </w:r>
      <w:r>
        <w:rPr>
          <w:rFonts w:ascii="Calibri" w:hAnsi="Calibri" w:cs="Calibri"/>
          <w:color w:val="008080"/>
        </w:rPr>
        <w:t xml:space="preserve">ITUATION ADMINISTRATIVE SI SITE EN </w:t>
      </w:r>
      <w:r>
        <w:rPr>
          <w:rFonts w:ascii="Calibri" w:hAnsi="Calibri" w:cs="Calibri"/>
          <w:color w:val="008080"/>
          <w:sz w:val="26"/>
          <w:szCs w:val="26"/>
        </w:rPr>
        <w:t>F</w:t>
      </w:r>
      <w:r>
        <w:rPr>
          <w:rFonts w:ascii="Calibri" w:hAnsi="Calibri" w:cs="Calibri"/>
          <w:color w:val="008080"/>
        </w:rPr>
        <w:t>RANCE</w:t>
      </w:r>
    </w:p>
    <w:p w14:paraId="6C9D141C" w14:textId="77777777" w:rsidR="002A6808" w:rsidRDefault="002A6808">
      <w:pPr>
        <w:pStyle w:val="Corpsdetexte"/>
        <w:kinsoku w:val="0"/>
        <w:overflowPunct w:val="0"/>
        <w:spacing w:before="1"/>
        <w:rPr>
          <w:rFonts w:ascii="Calibri" w:hAnsi="Calibri" w:cs="Calibri"/>
          <w:sz w:val="5"/>
          <w:szCs w:val="5"/>
        </w:rPr>
      </w:pP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1"/>
        <w:gridCol w:w="1387"/>
        <w:gridCol w:w="1148"/>
        <w:gridCol w:w="444"/>
        <w:gridCol w:w="1571"/>
        <w:gridCol w:w="1361"/>
        <w:gridCol w:w="807"/>
        <w:gridCol w:w="994"/>
        <w:gridCol w:w="1288"/>
      </w:tblGrid>
      <w:tr w:rsidR="002A6808" w14:paraId="262A51DE" w14:textId="77777777">
        <w:trPr>
          <w:trHeight w:val="318"/>
        </w:trPr>
        <w:tc>
          <w:tcPr>
            <w:tcW w:w="10141" w:type="dxa"/>
            <w:gridSpan w:val="9"/>
            <w:tcBorders>
              <w:top w:val="single" w:sz="12" w:space="0" w:color="000000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61196451" w14:textId="77777777" w:rsidR="002A6808" w:rsidRDefault="00E50CE8">
            <w:pPr>
              <w:pStyle w:val="TableParagraph"/>
              <w:kinsoku w:val="0"/>
              <w:overflowPunct w:val="0"/>
              <w:spacing w:before="60"/>
              <w:ind w:left="69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Classement / régime des Installations Classées pour la Protection de l’Environnement (ICPE) :</w:t>
            </w:r>
          </w:p>
        </w:tc>
      </w:tr>
      <w:tr w:rsidR="002A6808" w14:paraId="24D2C6AF" w14:textId="77777777">
        <w:trPr>
          <w:trHeight w:val="470"/>
        </w:trPr>
        <w:tc>
          <w:tcPr>
            <w:tcW w:w="1141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none" w:sz="6" w:space="0" w:color="auto"/>
            </w:tcBorders>
          </w:tcPr>
          <w:p w14:paraId="40936E57" w14:textId="77777777" w:rsidR="002A6808" w:rsidRDefault="00E50CE8">
            <w:pPr>
              <w:pStyle w:val="TableParagraph"/>
              <w:numPr>
                <w:ilvl w:val="0"/>
                <w:numId w:val="290"/>
              </w:numPr>
              <w:tabs>
                <w:tab w:val="left" w:pos="260"/>
              </w:tabs>
              <w:kinsoku w:val="0"/>
              <w:overflowPunct w:val="0"/>
              <w:spacing w:before="5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Non</w:t>
            </w:r>
            <w:r>
              <w:rPr>
                <w:rFonts w:ascii="Calibri" w:hAnsi="Calibri" w:cs="Calibri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classé</w:t>
            </w:r>
          </w:p>
        </w:tc>
        <w:tc>
          <w:tcPr>
            <w:tcW w:w="13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2FCDE63" w14:textId="77777777" w:rsidR="002A6808" w:rsidRDefault="00E50CE8">
            <w:pPr>
              <w:pStyle w:val="TableParagraph"/>
              <w:numPr>
                <w:ilvl w:val="0"/>
                <w:numId w:val="289"/>
              </w:numPr>
              <w:tabs>
                <w:tab w:val="left" w:pos="393"/>
              </w:tabs>
              <w:kinsoku w:val="0"/>
              <w:overflowPunct w:val="0"/>
              <w:spacing w:before="3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Déclaration</w:t>
            </w:r>
          </w:p>
        </w:tc>
        <w:tc>
          <w:tcPr>
            <w:tcW w:w="15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9EC738C" w14:textId="77777777" w:rsidR="002A6808" w:rsidRDefault="00E50CE8">
            <w:pPr>
              <w:pStyle w:val="TableParagraph"/>
              <w:numPr>
                <w:ilvl w:val="0"/>
                <w:numId w:val="288"/>
              </w:numPr>
              <w:tabs>
                <w:tab w:val="left" w:pos="466"/>
              </w:tabs>
              <w:kinsoku w:val="0"/>
              <w:overflowPunct w:val="0"/>
              <w:spacing w:before="3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Enregistrement</w:t>
            </w:r>
          </w:p>
        </w:tc>
        <w:tc>
          <w:tcPr>
            <w:tcW w:w="157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F19BE2B" w14:textId="77777777" w:rsidR="002A6808" w:rsidRDefault="00E50CE8">
            <w:pPr>
              <w:pStyle w:val="TableParagraph"/>
              <w:numPr>
                <w:ilvl w:val="0"/>
                <w:numId w:val="287"/>
              </w:numPr>
              <w:tabs>
                <w:tab w:val="left" w:pos="336"/>
              </w:tabs>
              <w:kinsoku w:val="0"/>
              <w:overflowPunct w:val="0"/>
              <w:spacing w:before="39"/>
              <w:ind w:hanging="191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Autorisation</w:t>
            </w: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9A13837" w14:textId="77777777" w:rsidR="002A6808" w:rsidRDefault="00E50CE8">
            <w:pPr>
              <w:pStyle w:val="TableParagraph"/>
              <w:numPr>
                <w:ilvl w:val="0"/>
                <w:numId w:val="286"/>
              </w:numPr>
              <w:tabs>
                <w:tab w:val="left" w:pos="649"/>
              </w:tabs>
              <w:kinsoku w:val="0"/>
              <w:overflowPunct w:val="0"/>
              <w:spacing w:before="3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IED</w:t>
            </w:r>
          </w:p>
        </w:tc>
        <w:tc>
          <w:tcPr>
            <w:tcW w:w="80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8F63920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8FA3B5E" w14:textId="77777777" w:rsidR="002A6808" w:rsidRDefault="00E50CE8">
            <w:pPr>
              <w:pStyle w:val="TableParagraph"/>
              <w:numPr>
                <w:ilvl w:val="0"/>
                <w:numId w:val="285"/>
              </w:numPr>
              <w:tabs>
                <w:tab w:val="left" w:pos="479"/>
              </w:tabs>
              <w:kinsoku w:val="0"/>
              <w:overflowPunct w:val="0"/>
              <w:spacing w:before="39"/>
              <w:ind w:hanging="192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Seveso</w:t>
            </w:r>
          </w:p>
        </w:tc>
        <w:tc>
          <w:tcPr>
            <w:tcW w:w="128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62C46E92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110B0377" w14:textId="77777777">
        <w:trPr>
          <w:trHeight w:val="275"/>
        </w:trPr>
        <w:tc>
          <w:tcPr>
            <w:tcW w:w="3676" w:type="dxa"/>
            <w:gridSpan w:val="3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none" w:sz="6" w:space="0" w:color="auto"/>
            </w:tcBorders>
            <w:shd w:val="clear" w:color="auto" w:fill="EDEBE0"/>
          </w:tcPr>
          <w:p w14:paraId="451CF3C7" w14:textId="77777777" w:rsidR="002A6808" w:rsidRDefault="00E50CE8">
            <w:pPr>
              <w:pStyle w:val="TableParagraph"/>
              <w:kinsoku w:val="0"/>
              <w:overflowPunct w:val="0"/>
              <w:spacing w:before="39"/>
              <w:ind w:left="69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Classement au titre de la Loi sur l’Eau :</w:t>
            </w:r>
          </w:p>
        </w:tc>
        <w:tc>
          <w:tcPr>
            <w:tcW w:w="44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2C0E8B9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DACA300" w14:textId="77777777" w:rsidR="002A6808" w:rsidRDefault="00E50CE8">
            <w:pPr>
              <w:pStyle w:val="TableParagraph"/>
              <w:numPr>
                <w:ilvl w:val="0"/>
                <w:numId w:val="284"/>
              </w:numPr>
              <w:tabs>
                <w:tab w:val="left" w:pos="336"/>
              </w:tabs>
              <w:kinsoku w:val="0"/>
              <w:overflowPunct w:val="0"/>
              <w:spacing w:before="39"/>
              <w:ind w:hanging="191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Déclaration</w:t>
            </w:r>
          </w:p>
        </w:tc>
        <w:tc>
          <w:tcPr>
            <w:tcW w:w="2168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2F60DC5" w14:textId="77777777" w:rsidR="002A6808" w:rsidRDefault="00E50CE8">
            <w:pPr>
              <w:pStyle w:val="TableParagraph"/>
              <w:numPr>
                <w:ilvl w:val="0"/>
                <w:numId w:val="283"/>
              </w:numPr>
              <w:tabs>
                <w:tab w:val="left" w:pos="685"/>
              </w:tabs>
              <w:kinsoku w:val="0"/>
              <w:overflowPunct w:val="0"/>
              <w:spacing w:before="3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Autorisation</w:t>
            </w:r>
          </w:p>
        </w:tc>
        <w:tc>
          <w:tcPr>
            <w:tcW w:w="228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547B1615" w14:textId="77777777" w:rsidR="002A6808" w:rsidRDefault="00E50CE8">
            <w:pPr>
              <w:pStyle w:val="TableParagraph"/>
              <w:numPr>
                <w:ilvl w:val="0"/>
                <w:numId w:val="282"/>
              </w:numPr>
              <w:tabs>
                <w:tab w:val="left" w:pos="479"/>
              </w:tabs>
              <w:kinsoku w:val="0"/>
              <w:overflowPunct w:val="0"/>
              <w:spacing w:before="39"/>
              <w:ind w:hanging="192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Non</w:t>
            </w:r>
            <w:r>
              <w:rPr>
                <w:rFonts w:ascii="Calibri" w:hAnsi="Calibri" w:cs="Calibri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classé</w:t>
            </w:r>
          </w:p>
        </w:tc>
      </w:tr>
      <w:tr w:rsidR="002A6808" w14:paraId="04780F82" w14:textId="77777777">
        <w:trPr>
          <w:trHeight w:val="275"/>
        </w:trPr>
        <w:tc>
          <w:tcPr>
            <w:tcW w:w="7052" w:type="dxa"/>
            <w:gridSpan w:val="6"/>
            <w:tcBorders>
              <w:top w:val="none" w:sz="6" w:space="0" w:color="auto"/>
              <w:left w:val="single" w:sz="12" w:space="0" w:color="000000"/>
              <w:bottom w:val="single" w:sz="12" w:space="0" w:color="000000"/>
              <w:right w:val="none" w:sz="6" w:space="0" w:color="auto"/>
            </w:tcBorders>
            <w:shd w:val="clear" w:color="auto" w:fill="EDEBE0"/>
          </w:tcPr>
          <w:p w14:paraId="6E90ABEB" w14:textId="77777777" w:rsidR="002A6808" w:rsidRDefault="00E50CE8">
            <w:pPr>
              <w:pStyle w:val="TableParagraph"/>
              <w:kinsoku w:val="0"/>
              <w:overflowPunct w:val="0"/>
              <w:spacing w:before="39"/>
              <w:ind w:left="6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Assignation / poursuite pour non-respect de la réglementation ou arrêté de mise en demeure ?</w:t>
            </w:r>
          </w:p>
        </w:tc>
        <w:tc>
          <w:tcPr>
            <w:tcW w:w="807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3F203F59" w14:textId="77777777" w:rsidR="002A6808" w:rsidRDefault="00E50CE8">
            <w:pPr>
              <w:pStyle w:val="TableParagraph"/>
              <w:numPr>
                <w:ilvl w:val="0"/>
                <w:numId w:val="281"/>
              </w:numPr>
              <w:tabs>
                <w:tab w:val="left" w:pos="272"/>
              </w:tabs>
              <w:kinsoku w:val="0"/>
              <w:overflowPunct w:val="0"/>
              <w:spacing w:before="3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Non</w:t>
            </w:r>
          </w:p>
        </w:tc>
        <w:tc>
          <w:tcPr>
            <w:tcW w:w="994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532AFF3D" w14:textId="77777777" w:rsidR="002A6808" w:rsidRDefault="00E50CE8">
            <w:pPr>
              <w:pStyle w:val="TableParagraph"/>
              <w:numPr>
                <w:ilvl w:val="0"/>
                <w:numId w:val="280"/>
              </w:numPr>
              <w:tabs>
                <w:tab w:val="left" w:pos="443"/>
              </w:tabs>
              <w:kinsoku w:val="0"/>
              <w:overflowPunct w:val="0"/>
              <w:spacing w:before="39"/>
              <w:ind w:hanging="156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Clos</w:t>
            </w:r>
          </w:p>
        </w:tc>
        <w:tc>
          <w:tcPr>
            <w:tcW w:w="1288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single" w:sz="12" w:space="0" w:color="000000"/>
            </w:tcBorders>
          </w:tcPr>
          <w:p w14:paraId="338EB30F" w14:textId="77777777" w:rsidR="002A6808" w:rsidRDefault="00E50CE8">
            <w:pPr>
              <w:pStyle w:val="TableParagraph"/>
              <w:numPr>
                <w:ilvl w:val="0"/>
                <w:numId w:val="279"/>
              </w:numPr>
              <w:tabs>
                <w:tab w:val="left" w:pos="495"/>
              </w:tabs>
              <w:kinsoku w:val="0"/>
              <w:overflowPunct w:val="0"/>
              <w:spacing w:before="3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En</w:t>
            </w:r>
            <w:r>
              <w:rPr>
                <w:rFonts w:ascii="Calibri" w:hAnsi="Calibri" w:cs="Calibri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cours</w:t>
            </w:r>
          </w:p>
        </w:tc>
      </w:tr>
    </w:tbl>
    <w:p w14:paraId="0CF7A587" w14:textId="77777777" w:rsidR="002A6808" w:rsidRDefault="002A6808">
      <w:pPr>
        <w:pStyle w:val="Corpsdetexte"/>
        <w:kinsoku w:val="0"/>
        <w:overflowPunct w:val="0"/>
        <w:spacing w:before="10"/>
        <w:rPr>
          <w:rFonts w:ascii="Calibri" w:hAnsi="Calibri" w:cs="Calibri"/>
          <w:sz w:val="35"/>
          <w:szCs w:val="35"/>
        </w:rPr>
      </w:pPr>
    </w:p>
    <w:p w14:paraId="1395E178" w14:textId="77777777" w:rsidR="002A6808" w:rsidRDefault="00E50CE8">
      <w:pPr>
        <w:pStyle w:val="Corpsdetexte"/>
        <w:kinsoku w:val="0"/>
        <w:overflowPunct w:val="0"/>
        <w:spacing w:after="60"/>
        <w:ind w:left="433" w:right="1129"/>
        <w:jc w:val="center"/>
        <w:rPr>
          <w:rFonts w:ascii="Calibri" w:hAnsi="Calibri" w:cs="Calibri"/>
          <w:color w:val="008080"/>
        </w:rPr>
      </w:pPr>
      <w:r>
        <w:rPr>
          <w:rFonts w:ascii="Calibri" w:hAnsi="Calibri" w:cs="Calibri"/>
          <w:color w:val="008080"/>
          <w:sz w:val="26"/>
          <w:szCs w:val="26"/>
        </w:rPr>
        <w:t>S</w:t>
      </w:r>
      <w:r>
        <w:rPr>
          <w:rFonts w:ascii="Calibri" w:hAnsi="Calibri" w:cs="Calibri"/>
          <w:color w:val="008080"/>
        </w:rPr>
        <w:t xml:space="preserve">ITUATION ADMINISTRATIVE SI SITE HORS DE </w:t>
      </w:r>
      <w:r>
        <w:rPr>
          <w:rFonts w:ascii="Calibri" w:hAnsi="Calibri" w:cs="Calibri"/>
          <w:color w:val="008080"/>
          <w:sz w:val="26"/>
          <w:szCs w:val="26"/>
        </w:rPr>
        <w:t>F</w:t>
      </w:r>
      <w:r>
        <w:rPr>
          <w:rFonts w:ascii="Calibri" w:hAnsi="Calibri" w:cs="Calibri"/>
          <w:color w:val="008080"/>
        </w:rPr>
        <w:t>RANCE</w:t>
      </w: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59"/>
        <w:gridCol w:w="806"/>
        <w:gridCol w:w="993"/>
        <w:gridCol w:w="1379"/>
      </w:tblGrid>
      <w:tr w:rsidR="002A6808" w14:paraId="6CE7FE74" w14:textId="77777777">
        <w:trPr>
          <w:trHeight w:val="317"/>
        </w:trPr>
        <w:tc>
          <w:tcPr>
            <w:tcW w:w="1013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77F77F9F" w14:textId="77777777" w:rsidR="002A6808" w:rsidRDefault="00E50CE8">
            <w:pPr>
              <w:pStyle w:val="TableParagraph"/>
              <w:kinsoku w:val="0"/>
              <w:overflowPunct w:val="0"/>
              <w:spacing w:before="63"/>
              <w:ind w:left="69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Type de Classement en fonction de la réglementation locale</w:t>
            </w:r>
          </w:p>
        </w:tc>
      </w:tr>
      <w:tr w:rsidR="002A6808" w14:paraId="42170CD2" w14:textId="77777777">
        <w:trPr>
          <w:trHeight w:val="274"/>
        </w:trPr>
        <w:tc>
          <w:tcPr>
            <w:tcW w:w="1013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B19A68C" w14:textId="77777777" w:rsidR="002A6808" w:rsidRDefault="00E50CE8">
            <w:pPr>
              <w:pStyle w:val="TableParagraph"/>
              <w:numPr>
                <w:ilvl w:val="0"/>
                <w:numId w:val="278"/>
              </w:numPr>
              <w:tabs>
                <w:tab w:val="left" w:pos="260"/>
                <w:tab w:val="left" w:pos="6091"/>
              </w:tabs>
              <w:kinsoku w:val="0"/>
              <w:overflowPunct w:val="0"/>
              <w:spacing w:before="41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Classé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–</w:t>
            </w:r>
            <w:r>
              <w:rPr>
                <w:rFonts w:ascii="Calibri" w:hAnsi="Calibri" w:cs="Calibri"/>
                <w:sz w:val="16"/>
                <w:szCs w:val="16"/>
              </w:rPr>
              <w:tab/>
            </w:r>
            <w:r>
              <w:rPr>
                <w:rFonts w:ascii="Wingdings" w:hAnsi="Wingdings" w:cs="Wingdings"/>
                <w:sz w:val="16"/>
                <w:szCs w:val="16"/>
              </w:rPr>
              <w:t>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Non</w:t>
            </w:r>
            <w:r>
              <w:rPr>
                <w:rFonts w:ascii="Calibri" w:hAnsi="Calibri" w:cs="Calibri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classé</w:t>
            </w:r>
          </w:p>
        </w:tc>
      </w:tr>
      <w:tr w:rsidR="002A6808" w14:paraId="7E48381C" w14:textId="77777777">
        <w:trPr>
          <w:trHeight w:val="277"/>
        </w:trPr>
        <w:tc>
          <w:tcPr>
            <w:tcW w:w="69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0953A477" w14:textId="77777777" w:rsidR="002A6808" w:rsidRDefault="00E50CE8">
            <w:pPr>
              <w:pStyle w:val="TableParagraph"/>
              <w:kinsoku w:val="0"/>
              <w:overflowPunct w:val="0"/>
              <w:spacing w:before="41"/>
              <w:ind w:left="6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Assignation / poursuite pour non-respect de la réglementation ou arrêté de mise en demeure ?</w:t>
            </w:r>
          </w:p>
        </w:tc>
        <w:tc>
          <w:tcPr>
            <w:tcW w:w="8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one" w:sz="6" w:space="0" w:color="auto"/>
            </w:tcBorders>
          </w:tcPr>
          <w:p w14:paraId="68D92A57" w14:textId="77777777" w:rsidR="002A6808" w:rsidRDefault="00E50CE8">
            <w:pPr>
              <w:pStyle w:val="TableParagraph"/>
              <w:numPr>
                <w:ilvl w:val="0"/>
                <w:numId w:val="277"/>
              </w:numPr>
              <w:tabs>
                <w:tab w:val="left" w:pos="259"/>
              </w:tabs>
              <w:kinsoku w:val="0"/>
              <w:overflowPunct w:val="0"/>
              <w:spacing w:before="41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Non</w:t>
            </w:r>
          </w:p>
        </w:tc>
        <w:tc>
          <w:tcPr>
            <w:tcW w:w="993" w:type="dxa"/>
            <w:tcBorders>
              <w:top w:val="single" w:sz="12" w:space="0" w:color="000000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6E3A45E3" w14:textId="77777777" w:rsidR="002A6808" w:rsidRDefault="00E50CE8">
            <w:pPr>
              <w:pStyle w:val="TableParagraph"/>
              <w:numPr>
                <w:ilvl w:val="0"/>
                <w:numId w:val="276"/>
              </w:numPr>
              <w:tabs>
                <w:tab w:val="left" w:pos="445"/>
              </w:tabs>
              <w:kinsoku w:val="0"/>
              <w:overflowPunct w:val="0"/>
              <w:spacing w:before="41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Clos</w:t>
            </w:r>
          </w:p>
        </w:tc>
        <w:tc>
          <w:tcPr>
            <w:tcW w:w="1379" w:type="dxa"/>
            <w:tcBorders>
              <w:top w:val="single" w:sz="12" w:space="0" w:color="000000"/>
              <w:left w:val="none" w:sz="6" w:space="0" w:color="auto"/>
              <w:bottom w:val="single" w:sz="12" w:space="0" w:color="000000"/>
              <w:right w:val="single" w:sz="12" w:space="0" w:color="000000"/>
            </w:tcBorders>
          </w:tcPr>
          <w:p w14:paraId="4C980016" w14:textId="77777777" w:rsidR="002A6808" w:rsidRDefault="00E50CE8">
            <w:pPr>
              <w:pStyle w:val="TableParagraph"/>
              <w:numPr>
                <w:ilvl w:val="0"/>
                <w:numId w:val="275"/>
              </w:numPr>
              <w:tabs>
                <w:tab w:val="left" w:pos="499"/>
              </w:tabs>
              <w:kinsoku w:val="0"/>
              <w:overflowPunct w:val="0"/>
              <w:spacing w:before="41"/>
              <w:ind w:hanging="191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En</w:t>
            </w:r>
            <w:r>
              <w:rPr>
                <w:rFonts w:ascii="Calibri" w:hAnsi="Calibri" w:cs="Calibri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cours</w:t>
            </w:r>
          </w:p>
        </w:tc>
      </w:tr>
    </w:tbl>
    <w:p w14:paraId="339D8E7F" w14:textId="77777777" w:rsidR="002A6808" w:rsidRDefault="002A6808">
      <w:pPr>
        <w:pStyle w:val="Corpsdetexte"/>
        <w:kinsoku w:val="0"/>
        <w:overflowPunct w:val="0"/>
        <w:spacing w:before="9"/>
        <w:rPr>
          <w:rFonts w:ascii="Calibri" w:hAnsi="Calibri" w:cs="Calibri"/>
          <w:sz w:val="35"/>
          <w:szCs w:val="35"/>
        </w:rPr>
      </w:pPr>
    </w:p>
    <w:p w14:paraId="3E706F96" w14:textId="77777777" w:rsidR="002A6808" w:rsidRDefault="00E50CE8">
      <w:pPr>
        <w:pStyle w:val="Corpsdetexte"/>
        <w:kinsoku w:val="0"/>
        <w:overflowPunct w:val="0"/>
        <w:ind w:left="433" w:right="1132"/>
        <w:jc w:val="center"/>
        <w:rPr>
          <w:rFonts w:ascii="Calibri" w:hAnsi="Calibri" w:cs="Calibri"/>
          <w:color w:val="008080"/>
        </w:rPr>
      </w:pPr>
      <w:r>
        <w:rPr>
          <w:rFonts w:ascii="Calibri" w:hAnsi="Calibri" w:cs="Calibri"/>
          <w:color w:val="008080"/>
          <w:sz w:val="26"/>
          <w:szCs w:val="26"/>
        </w:rPr>
        <w:t>H</w:t>
      </w:r>
      <w:r>
        <w:rPr>
          <w:rFonts w:ascii="Calibri" w:hAnsi="Calibri" w:cs="Calibri"/>
          <w:color w:val="008080"/>
        </w:rPr>
        <w:t>ISTORIQUE DU</w:t>
      </w:r>
      <w:r>
        <w:rPr>
          <w:rFonts w:ascii="Calibri" w:hAnsi="Calibri" w:cs="Calibri"/>
          <w:color w:val="008080"/>
          <w:spacing w:val="-8"/>
        </w:rPr>
        <w:t xml:space="preserve"> </w:t>
      </w:r>
      <w:r>
        <w:rPr>
          <w:rFonts w:ascii="Calibri" w:hAnsi="Calibri" w:cs="Calibri"/>
          <w:color w:val="008080"/>
        </w:rPr>
        <w:t>SITE</w:t>
      </w:r>
    </w:p>
    <w:p w14:paraId="7A7591F9" w14:textId="77777777" w:rsidR="002A6808" w:rsidRDefault="002A6808">
      <w:pPr>
        <w:pStyle w:val="Corpsdetexte"/>
        <w:kinsoku w:val="0"/>
        <w:overflowPunct w:val="0"/>
        <w:spacing w:before="1"/>
        <w:rPr>
          <w:rFonts w:ascii="Calibri" w:hAnsi="Calibri" w:cs="Calibri"/>
          <w:sz w:val="5"/>
          <w:szCs w:val="5"/>
        </w:rPr>
      </w:pP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48"/>
        <w:gridCol w:w="962"/>
        <w:gridCol w:w="1251"/>
        <w:gridCol w:w="1439"/>
        <w:gridCol w:w="1736"/>
      </w:tblGrid>
      <w:tr w:rsidR="002A6808" w14:paraId="60507E57" w14:textId="77777777">
        <w:trPr>
          <w:trHeight w:val="274"/>
        </w:trPr>
        <w:tc>
          <w:tcPr>
            <w:tcW w:w="47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0B6DFE6A" w14:textId="77777777" w:rsidR="002A6808" w:rsidRDefault="00E50CE8">
            <w:pPr>
              <w:pStyle w:val="TableParagraph"/>
              <w:kinsoku w:val="0"/>
              <w:overflowPunct w:val="0"/>
              <w:spacing w:before="39"/>
              <w:ind w:left="6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Date de démarrage de vos activités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actuelles </w:t>
            </w:r>
            <w:r>
              <w:rPr>
                <w:rFonts w:ascii="Calibri" w:hAnsi="Calibri" w:cs="Calibri"/>
                <w:sz w:val="16"/>
                <w:szCs w:val="16"/>
              </w:rPr>
              <w:t>sur le site :</w:t>
            </w:r>
          </w:p>
        </w:tc>
        <w:tc>
          <w:tcPr>
            <w:tcW w:w="538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5C5CCDA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51AF8A9C" w14:textId="77777777">
        <w:trPr>
          <w:trHeight w:val="289"/>
        </w:trPr>
        <w:tc>
          <w:tcPr>
            <w:tcW w:w="4748" w:type="dxa"/>
            <w:tcBorders>
              <w:top w:val="single" w:sz="12" w:space="0" w:color="000000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0B0BC3D3" w14:textId="77777777" w:rsidR="002A6808" w:rsidRDefault="00E50CE8">
            <w:pPr>
              <w:pStyle w:val="TableParagraph"/>
              <w:kinsoku w:val="0"/>
              <w:overflowPunct w:val="0"/>
              <w:spacing w:before="39"/>
              <w:ind w:left="6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Audit de type diagnostic de sol / environnemental / cession, … ?</w:t>
            </w:r>
          </w:p>
        </w:tc>
        <w:tc>
          <w:tcPr>
            <w:tcW w:w="962" w:type="dxa"/>
            <w:tcBorders>
              <w:top w:val="single" w:sz="12" w:space="0" w:color="000000"/>
              <w:left w:val="single" w:sz="12" w:space="0" w:color="000000"/>
              <w:bottom w:val="none" w:sz="6" w:space="0" w:color="auto"/>
              <w:right w:val="none" w:sz="6" w:space="0" w:color="auto"/>
            </w:tcBorders>
          </w:tcPr>
          <w:p w14:paraId="5D641E90" w14:textId="77777777" w:rsidR="002A6808" w:rsidRDefault="00E50CE8">
            <w:pPr>
              <w:pStyle w:val="TableParagraph"/>
              <w:numPr>
                <w:ilvl w:val="0"/>
                <w:numId w:val="274"/>
              </w:numPr>
              <w:tabs>
                <w:tab w:val="left" w:pos="262"/>
              </w:tabs>
              <w:kinsoku w:val="0"/>
              <w:overflowPunct w:val="0"/>
              <w:spacing w:before="39"/>
              <w:ind w:hanging="191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Réalisé</w:t>
            </w:r>
          </w:p>
        </w:tc>
        <w:tc>
          <w:tcPr>
            <w:tcW w:w="1251" w:type="dxa"/>
            <w:tcBorders>
              <w:top w:val="single" w:sz="12" w:space="0" w:color="000000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4F55AE5" w14:textId="77777777" w:rsidR="002A6808" w:rsidRDefault="00E50CE8">
            <w:pPr>
              <w:pStyle w:val="TableParagraph"/>
              <w:numPr>
                <w:ilvl w:val="0"/>
                <w:numId w:val="273"/>
              </w:numPr>
              <w:tabs>
                <w:tab w:val="left" w:pos="448"/>
              </w:tabs>
              <w:kinsoku w:val="0"/>
              <w:overflowPunct w:val="0"/>
              <w:spacing w:before="39"/>
              <w:ind w:hanging="191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En</w:t>
            </w:r>
            <w:r>
              <w:rPr>
                <w:rFonts w:ascii="Calibri" w:hAnsi="Calibri" w:cs="Calibri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cours</w:t>
            </w:r>
          </w:p>
        </w:tc>
        <w:tc>
          <w:tcPr>
            <w:tcW w:w="1439" w:type="dxa"/>
            <w:tcBorders>
              <w:top w:val="single" w:sz="12" w:space="0" w:color="000000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3ACE234" w14:textId="77777777" w:rsidR="002A6808" w:rsidRDefault="00E50CE8">
            <w:pPr>
              <w:pStyle w:val="TableParagraph"/>
              <w:numPr>
                <w:ilvl w:val="0"/>
                <w:numId w:val="272"/>
              </w:numPr>
              <w:tabs>
                <w:tab w:val="left" w:pos="471"/>
              </w:tabs>
              <w:kinsoku w:val="0"/>
              <w:overflowPunct w:val="0"/>
              <w:spacing w:before="3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Non</w:t>
            </w:r>
          </w:p>
        </w:tc>
        <w:tc>
          <w:tcPr>
            <w:tcW w:w="1736" w:type="dxa"/>
            <w:tcBorders>
              <w:top w:val="single" w:sz="12" w:space="0" w:color="000000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0A6EA4A8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29183640" w14:textId="77777777">
        <w:trPr>
          <w:trHeight w:val="276"/>
        </w:trPr>
        <w:tc>
          <w:tcPr>
            <w:tcW w:w="4748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56656ABF" w14:textId="77777777" w:rsidR="002A6808" w:rsidRDefault="00E50CE8">
            <w:pPr>
              <w:pStyle w:val="TableParagraph"/>
              <w:kinsoku w:val="0"/>
              <w:overflowPunct w:val="0"/>
              <w:spacing w:before="26"/>
              <w:ind w:left="1158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Merci de nous transmettre le rapport</w:t>
            </w:r>
          </w:p>
        </w:tc>
        <w:tc>
          <w:tcPr>
            <w:tcW w:w="962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none" w:sz="6" w:space="0" w:color="auto"/>
            </w:tcBorders>
          </w:tcPr>
          <w:p w14:paraId="0BBD06B1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DB67DF4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D0AE8B0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768D62E7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44AA7539" w14:textId="77777777">
        <w:trPr>
          <w:trHeight w:val="275"/>
        </w:trPr>
        <w:tc>
          <w:tcPr>
            <w:tcW w:w="4748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20E5F252" w14:textId="77777777" w:rsidR="002A6808" w:rsidRDefault="00E50CE8">
            <w:pPr>
              <w:pStyle w:val="TableParagraph"/>
              <w:kinsoku w:val="0"/>
              <w:overflowPunct w:val="0"/>
              <w:spacing w:before="26"/>
              <w:ind w:left="6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Avez-vous connaissance d’une pollution sur votre site ?</w:t>
            </w:r>
          </w:p>
        </w:tc>
        <w:tc>
          <w:tcPr>
            <w:tcW w:w="962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none" w:sz="6" w:space="0" w:color="auto"/>
            </w:tcBorders>
          </w:tcPr>
          <w:p w14:paraId="308DE8B1" w14:textId="77777777" w:rsidR="002A6808" w:rsidRDefault="00E50CE8">
            <w:pPr>
              <w:pStyle w:val="TableParagraph"/>
              <w:numPr>
                <w:ilvl w:val="0"/>
                <w:numId w:val="271"/>
              </w:numPr>
              <w:tabs>
                <w:tab w:val="left" w:pos="262"/>
              </w:tabs>
              <w:kinsoku w:val="0"/>
              <w:overflowPunct w:val="0"/>
              <w:spacing w:before="26"/>
              <w:ind w:hanging="191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Oui</w:t>
            </w:r>
          </w:p>
        </w:tc>
        <w:tc>
          <w:tcPr>
            <w:tcW w:w="125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F248AEB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7F23130" w14:textId="77777777" w:rsidR="002A6808" w:rsidRDefault="00E50CE8">
            <w:pPr>
              <w:pStyle w:val="TableParagraph"/>
              <w:numPr>
                <w:ilvl w:val="0"/>
                <w:numId w:val="270"/>
              </w:numPr>
              <w:tabs>
                <w:tab w:val="left" w:pos="471"/>
              </w:tabs>
              <w:kinsoku w:val="0"/>
              <w:overflowPunct w:val="0"/>
              <w:spacing w:before="26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Non</w:t>
            </w:r>
          </w:p>
        </w:tc>
        <w:tc>
          <w:tcPr>
            <w:tcW w:w="17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3155D3C8" w14:textId="77777777" w:rsidR="002A6808" w:rsidRDefault="00E50CE8">
            <w:pPr>
              <w:pStyle w:val="TableParagraph"/>
              <w:numPr>
                <w:ilvl w:val="0"/>
                <w:numId w:val="269"/>
              </w:numPr>
              <w:tabs>
                <w:tab w:val="left" w:pos="595"/>
              </w:tabs>
              <w:kinsoku w:val="0"/>
              <w:overflowPunct w:val="0"/>
              <w:spacing w:before="26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Ne sais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pas</w:t>
            </w:r>
          </w:p>
        </w:tc>
      </w:tr>
      <w:tr w:rsidR="002A6808" w14:paraId="23F3A45A" w14:textId="77777777">
        <w:trPr>
          <w:trHeight w:val="262"/>
        </w:trPr>
        <w:tc>
          <w:tcPr>
            <w:tcW w:w="4748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5A5FF62E" w14:textId="77777777" w:rsidR="002A6808" w:rsidRDefault="00E50CE8">
            <w:pPr>
              <w:pStyle w:val="TableParagraph"/>
              <w:kinsoku w:val="0"/>
              <w:overflowPunct w:val="0"/>
              <w:spacing w:before="26"/>
              <w:ind w:left="1595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Si oui, merci de préciser</w:t>
            </w:r>
          </w:p>
        </w:tc>
        <w:tc>
          <w:tcPr>
            <w:tcW w:w="3652" w:type="dxa"/>
            <w:gridSpan w:val="3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none" w:sz="6" w:space="0" w:color="auto"/>
            </w:tcBorders>
          </w:tcPr>
          <w:p w14:paraId="2E7420D3" w14:textId="77777777" w:rsidR="002A6808" w:rsidRDefault="00E50CE8">
            <w:pPr>
              <w:pStyle w:val="TableParagraph"/>
              <w:kinsoku w:val="0"/>
              <w:overflowPunct w:val="0"/>
              <w:spacing w:before="26"/>
              <w:ind w:left="71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……………………………………………………………………………………</w:t>
            </w:r>
          </w:p>
        </w:tc>
        <w:tc>
          <w:tcPr>
            <w:tcW w:w="17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381BF786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09E19B52" w14:textId="77777777">
        <w:trPr>
          <w:trHeight w:val="272"/>
        </w:trPr>
        <w:tc>
          <w:tcPr>
            <w:tcW w:w="4748" w:type="dxa"/>
            <w:tcBorders>
              <w:top w:val="none" w:sz="6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54F4CDE9" w14:textId="77777777" w:rsidR="002A6808" w:rsidRDefault="00E50CE8">
            <w:pPr>
              <w:pStyle w:val="TableParagraph"/>
              <w:kinsoku w:val="0"/>
              <w:overflowPunct w:val="0"/>
              <w:spacing w:before="36"/>
              <w:ind w:left="6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Opérations / travaux de dépollution ?</w:t>
            </w:r>
          </w:p>
        </w:tc>
        <w:tc>
          <w:tcPr>
            <w:tcW w:w="962" w:type="dxa"/>
            <w:tcBorders>
              <w:top w:val="none" w:sz="6" w:space="0" w:color="auto"/>
              <w:left w:val="single" w:sz="12" w:space="0" w:color="000000"/>
              <w:bottom w:val="single" w:sz="12" w:space="0" w:color="000000"/>
              <w:right w:val="none" w:sz="6" w:space="0" w:color="auto"/>
            </w:tcBorders>
          </w:tcPr>
          <w:p w14:paraId="4E8C4CD8" w14:textId="77777777" w:rsidR="002A6808" w:rsidRDefault="00E50CE8">
            <w:pPr>
              <w:pStyle w:val="TableParagraph"/>
              <w:numPr>
                <w:ilvl w:val="0"/>
                <w:numId w:val="268"/>
              </w:numPr>
              <w:tabs>
                <w:tab w:val="left" w:pos="262"/>
              </w:tabs>
              <w:kinsoku w:val="0"/>
              <w:overflowPunct w:val="0"/>
              <w:spacing w:before="36"/>
              <w:ind w:hanging="191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Réalisé</w:t>
            </w:r>
          </w:p>
        </w:tc>
        <w:tc>
          <w:tcPr>
            <w:tcW w:w="1251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776CD534" w14:textId="77777777" w:rsidR="002A6808" w:rsidRDefault="00E50CE8">
            <w:pPr>
              <w:pStyle w:val="TableParagraph"/>
              <w:numPr>
                <w:ilvl w:val="0"/>
                <w:numId w:val="267"/>
              </w:numPr>
              <w:tabs>
                <w:tab w:val="left" w:pos="412"/>
              </w:tabs>
              <w:kinsoku w:val="0"/>
              <w:overflowPunct w:val="0"/>
              <w:spacing w:before="36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En</w:t>
            </w:r>
            <w:r>
              <w:rPr>
                <w:rFonts w:ascii="Calibri" w:hAnsi="Calibri" w:cs="Calibri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cours</w:t>
            </w:r>
          </w:p>
        </w:tc>
        <w:tc>
          <w:tcPr>
            <w:tcW w:w="1439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253C2AD2" w14:textId="77777777" w:rsidR="002A6808" w:rsidRDefault="00E50CE8">
            <w:pPr>
              <w:pStyle w:val="TableParagraph"/>
              <w:numPr>
                <w:ilvl w:val="0"/>
                <w:numId w:val="266"/>
              </w:numPr>
              <w:tabs>
                <w:tab w:val="left" w:pos="471"/>
              </w:tabs>
              <w:kinsoku w:val="0"/>
              <w:overflowPunct w:val="0"/>
              <w:spacing w:before="36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En</w:t>
            </w:r>
            <w:r>
              <w:rPr>
                <w:rFonts w:ascii="Calibri" w:hAnsi="Calibri" w:cs="Calibri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projet</w:t>
            </w:r>
          </w:p>
        </w:tc>
        <w:tc>
          <w:tcPr>
            <w:tcW w:w="1736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single" w:sz="12" w:space="0" w:color="000000"/>
            </w:tcBorders>
          </w:tcPr>
          <w:p w14:paraId="104388BE" w14:textId="77777777" w:rsidR="002A6808" w:rsidRDefault="00E50CE8">
            <w:pPr>
              <w:pStyle w:val="TableParagraph"/>
              <w:numPr>
                <w:ilvl w:val="0"/>
                <w:numId w:val="265"/>
              </w:numPr>
              <w:tabs>
                <w:tab w:val="left" w:pos="595"/>
              </w:tabs>
              <w:kinsoku w:val="0"/>
              <w:overflowPunct w:val="0"/>
              <w:spacing w:before="36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Non</w:t>
            </w:r>
          </w:p>
        </w:tc>
      </w:tr>
    </w:tbl>
    <w:p w14:paraId="2F105868" w14:textId="77777777" w:rsidR="002A6808" w:rsidRDefault="002A6808">
      <w:pPr>
        <w:pStyle w:val="Corpsdetexte"/>
        <w:kinsoku w:val="0"/>
        <w:overflowPunct w:val="0"/>
        <w:rPr>
          <w:rFonts w:ascii="Calibri" w:hAnsi="Calibri" w:cs="Calibri"/>
          <w:sz w:val="36"/>
          <w:szCs w:val="36"/>
        </w:rPr>
      </w:pPr>
    </w:p>
    <w:p w14:paraId="211C496D" w14:textId="77777777" w:rsidR="002A6808" w:rsidRDefault="00E50CE8">
      <w:pPr>
        <w:pStyle w:val="Corpsdetexte"/>
        <w:kinsoku w:val="0"/>
        <w:overflowPunct w:val="0"/>
        <w:ind w:left="433" w:right="1130"/>
        <w:jc w:val="center"/>
        <w:rPr>
          <w:rFonts w:ascii="Calibri" w:hAnsi="Calibri" w:cs="Calibri"/>
          <w:color w:val="008080"/>
        </w:rPr>
      </w:pPr>
      <w:r>
        <w:rPr>
          <w:rFonts w:ascii="Calibri" w:hAnsi="Calibri" w:cs="Calibri"/>
          <w:color w:val="008080"/>
        </w:rPr>
        <w:t>DETAIL DE</w:t>
      </w:r>
      <w:r>
        <w:rPr>
          <w:rFonts w:ascii="Calibri" w:hAnsi="Calibri" w:cs="Calibri"/>
          <w:color w:val="008080"/>
          <w:spacing w:val="-9"/>
        </w:rPr>
        <w:t xml:space="preserve"> </w:t>
      </w:r>
      <w:r>
        <w:rPr>
          <w:rFonts w:ascii="Calibri" w:hAnsi="Calibri" w:cs="Calibri"/>
          <w:color w:val="008080"/>
        </w:rPr>
        <w:t>L</w:t>
      </w:r>
      <w:r>
        <w:rPr>
          <w:rFonts w:ascii="Calibri" w:hAnsi="Calibri" w:cs="Calibri"/>
          <w:color w:val="008080"/>
          <w:sz w:val="26"/>
          <w:szCs w:val="26"/>
        </w:rPr>
        <w:t>’</w:t>
      </w:r>
      <w:r>
        <w:rPr>
          <w:rFonts w:ascii="Calibri" w:hAnsi="Calibri" w:cs="Calibri"/>
          <w:color w:val="008080"/>
        </w:rPr>
        <w:t>ACTIVITE</w:t>
      </w:r>
    </w:p>
    <w:p w14:paraId="5539A48D" w14:textId="77777777" w:rsidR="002A6808" w:rsidRDefault="002A6808">
      <w:pPr>
        <w:pStyle w:val="Corpsdetexte"/>
        <w:kinsoku w:val="0"/>
        <w:overflowPunct w:val="0"/>
        <w:rPr>
          <w:rFonts w:ascii="Calibri" w:hAnsi="Calibri" w:cs="Calibri"/>
          <w:sz w:val="20"/>
          <w:szCs w:val="20"/>
        </w:rPr>
      </w:pPr>
    </w:p>
    <w:p w14:paraId="1F6A99C7" w14:textId="77777777" w:rsidR="002A6808" w:rsidRDefault="002A6808">
      <w:pPr>
        <w:pStyle w:val="Corpsdetexte"/>
        <w:kinsoku w:val="0"/>
        <w:overflowPunct w:val="0"/>
        <w:spacing w:before="9"/>
        <w:rPr>
          <w:rFonts w:ascii="Calibri" w:hAnsi="Calibri" w:cs="Calibri"/>
          <w:sz w:val="15"/>
          <w:szCs w:val="15"/>
        </w:rPr>
      </w:pPr>
    </w:p>
    <w:tbl>
      <w:tblPr>
        <w:tblW w:w="0" w:type="auto"/>
        <w:tblInd w:w="18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2"/>
        <w:gridCol w:w="1277"/>
        <w:gridCol w:w="4393"/>
      </w:tblGrid>
      <w:tr w:rsidR="002A6808" w14:paraId="34D753E9" w14:textId="77777777">
        <w:trPr>
          <w:trHeight w:val="323"/>
        </w:trPr>
        <w:tc>
          <w:tcPr>
            <w:tcW w:w="4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579A37FD" w14:textId="77777777" w:rsidR="002A6808" w:rsidRDefault="00E50CE8">
            <w:pPr>
              <w:pStyle w:val="TableParagraph"/>
              <w:kinsoku w:val="0"/>
              <w:overflowPunct w:val="0"/>
              <w:spacing w:before="58"/>
              <w:ind w:left="69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Quel est le type d’installation ?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2D6CD" w14:textId="77777777" w:rsidR="002A6808" w:rsidRDefault="00E50CE8">
            <w:pPr>
              <w:pStyle w:val="TableParagraph"/>
              <w:kinsoku w:val="0"/>
              <w:overflowPunct w:val="0"/>
              <w:spacing w:before="59"/>
              <w:ind w:left="69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Symbol" w:hAnsi="Symbol" w:cs="Symbol"/>
                <w:b/>
                <w:bCs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A - Installation de Stockage</w:t>
            </w:r>
          </w:p>
        </w:tc>
      </w:tr>
      <w:tr w:rsidR="002A6808" w14:paraId="255F56E6" w14:textId="77777777">
        <w:trPr>
          <w:trHeight w:val="324"/>
        </w:trPr>
        <w:tc>
          <w:tcPr>
            <w:tcW w:w="41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43BAD887" w14:textId="77777777" w:rsidR="002A6808" w:rsidRDefault="002A6808">
            <w:pPr>
              <w:pStyle w:val="Corpsdetexte"/>
              <w:kinsoku w:val="0"/>
              <w:overflowPunct w:val="0"/>
              <w:spacing w:before="9"/>
              <w:rPr>
                <w:rFonts w:ascii="Calibri" w:hAnsi="Calibri" w:cs="Calibri"/>
                <w:sz w:val="2"/>
                <w:szCs w:val="2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1866F" w14:textId="77777777" w:rsidR="002A6808" w:rsidRDefault="00E50CE8">
            <w:pPr>
              <w:pStyle w:val="TableParagraph"/>
              <w:kinsoku w:val="0"/>
              <w:overflowPunct w:val="0"/>
              <w:spacing w:before="60"/>
              <w:ind w:left="69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Symbol" w:hAnsi="Symbol" w:cs="Symbol"/>
                <w:b/>
                <w:bCs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B - Unité de Valorisation Energétique</w:t>
            </w:r>
          </w:p>
        </w:tc>
      </w:tr>
      <w:tr w:rsidR="002A6808" w14:paraId="538EE779" w14:textId="77777777">
        <w:trPr>
          <w:trHeight w:val="323"/>
        </w:trPr>
        <w:tc>
          <w:tcPr>
            <w:tcW w:w="41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559571B9" w14:textId="77777777" w:rsidR="002A6808" w:rsidRDefault="002A6808">
            <w:pPr>
              <w:pStyle w:val="Corpsdetexte"/>
              <w:kinsoku w:val="0"/>
              <w:overflowPunct w:val="0"/>
              <w:spacing w:before="9"/>
              <w:rPr>
                <w:rFonts w:ascii="Calibri" w:hAnsi="Calibri" w:cs="Calibri"/>
                <w:sz w:val="2"/>
                <w:szCs w:val="2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89A93" w14:textId="77777777" w:rsidR="002A6808" w:rsidRDefault="00E50CE8">
            <w:pPr>
              <w:pStyle w:val="TableParagraph"/>
              <w:kinsoku w:val="0"/>
              <w:overflowPunct w:val="0"/>
              <w:spacing w:before="62"/>
              <w:ind w:left="69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Symbol" w:hAnsi="Symbol" w:cs="Symbol"/>
                <w:b/>
                <w:bCs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C - Installation de transit, regroupement, tri, traitement hors déchèterie</w:t>
            </w:r>
          </w:p>
        </w:tc>
      </w:tr>
      <w:tr w:rsidR="002A6808" w14:paraId="49B5B523" w14:textId="77777777">
        <w:trPr>
          <w:trHeight w:val="570"/>
        </w:trPr>
        <w:tc>
          <w:tcPr>
            <w:tcW w:w="4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2C52E047" w14:textId="77777777" w:rsidR="002A6808" w:rsidRDefault="00E50CE8">
            <w:pPr>
              <w:pStyle w:val="TableParagraph"/>
              <w:kinsoku w:val="0"/>
              <w:overflowPunct w:val="0"/>
              <w:spacing w:before="61"/>
              <w:ind w:left="69" w:right="393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Dans le cas d’une installation de stockage, le site est-il en post-exploitation ?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2DD09" w14:textId="77777777" w:rsidR="002A6808" w:rsidRDefault="00E50CE8">
            <w:pPr>
              <w:pStyle w:val="TableParagraph"/>
              <w:kinsoku w:val="0"/>
              <w:overflowPunct w:val="0"/>
              <w:spacing w:before="62"/>
              <w:ind w:left="6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Oui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66290" w14:textId="77777777" w:rsidR="002A6808" w:rsidRDefault="00E50CE8">
            <w:pPr>
              <w:pStyle w:val="TableParagraph"/>
              <w:tabs>
                <w:tab w:val="left" w:leader="dot" w:pos="3514"/>
              </w:tabs>
              <w:kinsoku w:val="0"/>
              <w:overflowPunct w:val="0"/>
              <w:spacing w:before="61"/>
              <w:ind w:left="6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Tonnage de la dernière</w:t>
            </w:r>
            <w:r>
              <w:rPr>
                <w:rFonts w:ascii="Calibri" w:hAnsi="Calibri" w:cs="Calibri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année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d’exploitation</w:t>
            </w:r>
            <w:r>
              <w:rPr>
                <w:rFonts w:ascii="Calibri" w:hAnsi="Calibri" w:cs="Calibri"/>
                <w:sz w:val="16"/>
                <w:szCs w:val="16"/>
              </w:rPr>
              <w:tab/>
              <w:t>(t/an)</w:t>
            </w:r>
          </w:p>
          <w:p w14:paraId="234FDBF3" w14:textId="77777777" w:rsidR="002A6808" w:rsidRDefault="00E50CE8">
            <w:pPr>
              <w:pStyle w:val="TableParagraph"/>
              <w:kinsoku w:val="0"/>
              <w:overflowPunct w:val="0"/>
              <w:spacing w:before="59"/>
              <w:ind w:left="6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Date de fin d’exploitation</w:t>
            </w:r>
            <w:proofErr w:type="gramStart"/>
            <w:r>
              <w:rPr>
                <w:rFonts w:ascii="Calibri" w:hAnsi="Calibri" w:cs="Calibri"/>
                <w:sz w:val="16"/>
                <w:szCs w:val="16"/>
              </w:rPr>
              <w:t xml:space="preserve"> :…</w:t>
            </w:r>
            <w:proofErr w:type="gramEnd"/>
            <w:r>
              <w:rPr>
                <w:rFonts w:ascii="Calibri" w:hAnsi="Calibri" w:cs="Calibri"/>
                <w:sz w:val="16"/>
                <w:szCs w:val="16"/>
              </w:rPr>
              <w:t>…</w:t>
            </w:r>
          </w:p>
        </w:tc>
      </w:tr>
      <w:tr w:rsidR="002A6808" w14:paraId="03DEDCA5" w14:textId="77777777">
        <w:trPr>
          <w:trHeight w:val="325"/>
        </w:trPr>
        <w:tc>
          <w:tcPr>
            <w:tcW w:w="41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5AF2CF53" w14:textId="77777777" w:rsidR="002A6808" w:rsidRDefault="002A6808">
            <w:pPr>
              <w:pStyle w:val="Corpsdetexte"/>
              <w:kinsoku w:val="0"/>
              <w:overflowPunct w:val="0"/>
              <w:spacing w:before="9"/>
              <w:rPr>
                <w:rFonts w:ascii="Calibri" w:hAnsi="Calibri" w:cs="Calibri"/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88FF3" w14:textId="77777777" w:rsidR="002A6808" w:rsidRDefault="00E50CE8">
            <w:pPr>
              <w:pStyle w:val="TableParagraph"/>
              <w:kinsoku w:val="0"/>
              <w:overflowPunct w:val="0"/>
              <w:spacing w:before="62"/>
              <w:ind w:left="6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Non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72D3A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17C35FDD" w14:textId="77777777" w:rsidR="002A6808" w:rsidRDefault="002A6808">
      <w:pPr>
        <w:rPr>
          <w:rFonts w:ascii="Calibri" w:hAnsi="Calibri" w:cs="Calibri"/>
          <w:b/>
          <w:bCs/>
          <w:sz w:val="15"/>
          <w:szCs w:val="15"/>
        </w:rPr>
        <w:sectPr w:rsidR="002A6808">
          <w:pgSz w:w="11910" w:h="16840"/>
          <w:pgMar w:top="880" w:right="240" w:bottom="840" w:left="940" w:header="220" w:footer="568" w:gutter="0"/>
          <w:cols w:space="720"/>
          <w:noEndnote/>
        </w:sectPr>
      </w:pPr>
    </w:p>
    <w:p w14:paraId="3D41646C" w14:textId="77777777" w:rsidR="002A6808" w:rsidRDefault="002A6808">
      <w:pPr>
        <w:pStyle w:val="Corpsdetexte"/>
        <w:kinsoku w:val="0"/>
        <w:overflowPunct w:val="0"/>
        <w:rPr>
          <w:rFonts w:ascii="Calibri" w:hAnsi="Calibri" w:cs="Calibri"/>
          <w:sz w:val="20"/>
          <w:szCs w:val="20"/>
        </w:rPr>
      </w:pPr>
    </w:p>
    <w:p w14:paraId="10B6537C" w14:textId="77777777" w:rsidR="002A6808" w:rsidRDefault="002A6808">
      <w:pPr>
        <w:pStyle w:val="Corpsdetexte"/>
        <w:kinsoku w:val="0"/>
        <w:overflowPunct w:val="0"/>
        <w:spacing w:before="4"/>
        <w:rPr>
          <w:rFonts w:ascii="Calibri" w:hAnsi="Calibri" w:cs="Calibri"/>
          <w:sz w:val="23"/>
          <w:szCs w:val="23"/>
        </w:rPr>
      </w:pPr>
    </w:p>
    <w:tbl>
      <w:tblPr>
        <w:tblW w:w="0" w:type="auto"/>
        <w:tblInd w:w="18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99"/>
        <w:gridCol w:w="1028"/>
        <w:gridCol w:w="1950"/>
        <w:gridCol w:w="2977"/>
      </w:tblGrid>
      <w:tr w:rsidR="002A6808" w14:paraId="44B2B5C9" w14:textId="77777777">
        <w:trPr>
          <w:trHeight w:val="313"/>
        </w:trPr>
        <w:tc>
          <w:tcPr>
            <w:tcW w:w="9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3DAD8421" w14:textId="77777777" w:rsidR="002A6808" w:rsidRDefault="00E50CE8">
            <w:pPr>
              <w:pStyle w:val="TableParagraph"/>
              <w:kinsoku w:val="0"/>
              <w:overflowPunct w:val="0"/>
              <w:spacing w:before="58"/>
              <w:ind w:left="3792" w:right="3787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A - INSTALLATIONS DE STOCKAGE</w:t>
            </w:r>
          </w:p>
        </w:tc>
      </w:tr>
      <w:tr w:rsidR="002A6808" w14:paraId="6DC07B54" w14:textId="77777777">
        <w:trPr>
          <w:trHeight w:val="571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4CB05" w14:textId="77777777" w:rsidR="002A6808" w:rsidRDefault="00E50CE8">
            <w:pPr>
              <w:pStyle w:val="TableParagraph"/>
              <w:kinsoku w:val="0"/>
              <w:overflowPunct w:val="0"/>
              <w:spacing w:before="61"/>
              <w:ind w:left="69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Typologie de déchets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D40FA" w14:textId="77777777" w:rsidR="002A6808" w:rsidRDefault="00E50CE8">
            <w:pPr>
              <w:pStyle w:val="TableParagraph"/>
              <w:kinsoku w:val="0"/>
              <w:overflowPunct w:val="0"/>
              <w:spacing w:before="6" w:line="250" w:lineRule="atLeast"/>
              <w:ind w:left="1079" w:right="502" w:hanging="555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Capacité maximale autorisée (Tonnes/an)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29F92" w14:textId="77777777" w:rsidR="002A6808" w:rsidRDefault="00E50CE8">
            <w:pPr>
              <w:pStyle w:val="TableParagraph"/>
              <w:kinsoku w:val="0"/>
              <w:overflowPunct w:val="0"/>
              <w:spacing w:before="6" w:line="250" w:lineRule="atLeast"/>
              <w:ind w:left="1077" w:right="955" w:hanging="101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Tonnage actuel (Tonnes/an)</w:t>
            </w:r>
          </w:p>
        </w:tc>
      </w:tr>
      <w:tr w:rsidR="002A6808" w14:paraId="1063FFD9" w14:textId="77777777">
        <w:trPr>
          <w:trHeight w:val="323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836D0" w14:textId="77777777" w:rsidR="002A6808" w:rsidRDefault="00E50CE8">
            <w:pPr>
              <w:pStyle w:val="TableParagraph"/>
              <w:kinsoku w:val="0"/>
              <w:overflowPunct w:val="0"/>
              <w:spacing w:before="59"/>
              <w:ind w:left="353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ISDD (déchets dangereux)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B6F40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7D21A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243241CE" w14:textId="77777777">
        <w:trPr>
          <w:trHeight w:val="323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AD77C" w14:textId="77777777" w:rsidR="002A6808" w:rsidRDefault="00E50CE8">
            <w:pPr>
              <w:pStyle w:val="TableParagraph"/>
              <w:kinsoku w:val="0"/>
              <w:overflowPunct w:val="0"/>
              <w:spacing w:before="62"/>
              <w:ind w:left="353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ISDND (déchets non dangereux)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99DF8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DF87A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387218F5" w14:textId="77777777">
        <w:trPr>
          <w:trHeight w:val="325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33B60" w14:textId="77777777" w:rsidR="002A6808" w:rsidRDefault="00E50CE8">
            <w:pPr>
              <w:pStyle w:val="TableParagraph"/>
              <w:kinsoku w:val="0"/>
              <w:overflowPunct w:val="0"/>
              <w:spacing w:before="62"/>
              <w:ind w:left="353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ISDI (déchets non dangereux inertes)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9ACE9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B5B15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07867E88" w14:textId="77777777">
        <w:trPr>
          <w:trHeight w:val="323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4513D" w14:textId="77777777" w:rsidR="002A6808" w:rsidRDefault="00E50CE8">
            <w:pPr>
              <w:pStyle w:val="TableParagraph"/>
              <w:kinsoku w:val="0"/>
              <w:overflowPunct w:val="0"/>
              <w:spacing w:before="59"/>
              <w:ind w:left="353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Déchets contenant de l’amiante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D49A8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F8A39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2969B6A4" w14:textId="77777777">
        <w:trPr>
          <w:trHeight w:val="373"/>
        </w:trPr>
        <w:tc>
          <w:tcPr>
            <w:tcW w:w="49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0E85E" w14:textId="77777777" w:rsidR="002A6808" w:rsidRDefault="00E50CE8">
            <w:pPr>
              <w:pStyle w:val="TableParagraph"/>
              <w:kinsoku w:val="0"/>
              <w:overflowPunct w:val="0"/>
              <w:spacing w:before="118"/>
              <w:ind w:left="6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Date de mise en service : ………………………</w:t>
            </w:r>
          </w:p>
        </w:tc>
        <w:tc>
          <w:tcPr>
            <w:tcW w:w="49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F4A7F" w14:textId="77777777" w:rsidR="002A6808" w:rsidRDefault="00E50CE8">
            <w:pPr>
              <w:pStyle w:val="TableParagraph"/>
              <w:kinsoku w:val="0"/>
              <w:overflowPunct w:val="0"/>
              <w:spacing w:before="118"/>
              <w:ind w:left="68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Date de fermeture prévisionnelle : ……………………</w:t>
            </w:r>
          </w:p>
        </w:tc>
      </w:tr>
    </w:tbl>
    <w:p w14:paraId="57907683" w14:textId="77777777" w:rsidR="002A6808" w:rsidRDefault="002A6808">
      <w:pPr>
        <w:pStyle w:val="Corpsdetexte"/>
        <w:kinsoku w:val="0"/>
        <w:overflowPunct w:val="0"/>
        <w:spacing w:before="1"/>
        <w:rPr>
          <w:rFonts w:ascii="Calibri" w:hAnsi="Calibri" w:cs="Calibri"/>
          <w:sz w:val="16"/>
          <w:szCs w:val="16"/>
        </w:rPr>
      </w:pPr>
    </w:p>
    <w:tbl>
      <w:tblPr>
        <w:tblW w:w="0" w:type="auto"/>
        <w:tblInd w:w="18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5"/>
        <w:gridCol w:w="2410"/>
        <w:gridCol w:w="6236"/>
      </w:tblGrid>
      <w:tr w:rsidR="002A6808" w14:paraId="3A579B64" w14:textId="77777777">
        <w:trPr>
          <w:trHeight w:val="313"/>
        </w:trPr>
        <w:tc>
          <w:tcPr>
            <w:tcW w:w="9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5C1F5DA0" w14:textId="77777777" w:rsidR="002A6808" w:rsidRDefault="00E50CE8">
            <w:pPr>
              <w:pStyle w:val="TableParagraph"/>
              <w:kinsoku w:val="0"/>
              <w:overflowPunct w:val="0"/>
              <w:spacing w:before="58"/>
              <w:ind w:left="6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Y a-t-il sur le site d’autres installations ?</w:t>
            </w:r>
          </w:p>
        </w:tc>
      </w:tr>
      <w:tr w:rsidR="002A6808" w14:paraId="39312A9A" w14:textId="77777777">
        <w:trPr>
          <w:trHeight w:val="323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1241E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3761B" w14:textId="77777777" w:rsidR="002A6808" w:rsidRDefault="00E50CE8">
            <w:pPr>
              <w:pStyle w:val="TableParagraph"/>
              <w:kinsoku w:val="0"/>
              <w:overflowPunct w:val="0"/>
              <w:spacing w:before="59"/>
              <w:ind w:left="6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Centre de tri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6B02B" w14:textId="77777777" w:rsidR="002A6808" w:rsidRDefault="00E50CE8">
            <w:pPr>
              <w:pStyle w:val="TableParagraph"/>
              <w:tabs>
                <w:tab w:val="left" w:leader="dot" w:pos="3053"/>
              </w:tabs>
              <w:kinsoku w:val="0"/>
              <w:overflowPunct w:val="0"/>
              <w:spacing w:before="58"/>
              <w:ind w:left="6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Capacité maximale</w:t>
            </w:r>
            <w:r>
              <w:rPr>
                <w:rFonts w:ascii="Calibri" w:hAnsi="Calibri" w:cs="Calibri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de</w:t>
            </w:r>
            <w:r>
              <w:rPr>
                <w:rFonts w:ascii="Calibri" w:hAnsi="Calibri" w:cs="Calibri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traitement</w:t>
            </w:r>
            <w:r>
              <w:rPr>
                <w:rFonts w:ascii="Calibri" w:hAnsi="Calibri" w:cs="Calibri"/>
                <w:sz w:val="16"/>
                <w:szCs w:val="16"/>
              </w:rPr>
              <w:tab/>
              <w:t>t/an</w:t>
            </w:r>
          </w:p>
        </w:tc>
      </w:tr>
      <w:tr w:rsidR="002A6808" w14:paraId="06D50A03" w14:textId="77777777">
        <w:trPr>
          <w:trHeight w:val="325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C2CA4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9491F" w14:textId="77777777" w:rsidR="002A6808" w:rsidRDefault="00E50CE8">
            <w:pPr>
              <w:pStyle w:val="TableParagraph"/>
              <w:kinsoku w:val="0"/>
              <w:overflowPunct w:val="0"/>
              <w:spacing w:before="62"/>
              <w:ind w:left="6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Station de transit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71749" w14:textId="77777777" w:rsidR="002A6808" w:rsidRDefault="00E50CE8">
            <w:pPr>
              <w:pStyle w:val="TableParagraph"/>
              <w:tabs>
                <w:tab w:val="left" w:leader="dot" w:pos="3053"/>
              </w:tabs>
              <w:kinsoku w:val="0"/>
              <w:overflowPunct w:val="0"/>
              <w:spacing w:before="61"/>
              <w:ind w:left="6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Capacité maximale</w:t>
            </w:r>
            <w:r>
              <w:rPr>
                <w:rFonts w:ascii="Calibri" w:hAnsi="Calibri" w:cs="Calibri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de</w:t>
            </w:r>
            <w:r>
              <w:rPr>
                <w:rFonts w:ascii="Calibri" w:hAnsi="Calibri" w:cs="Calibri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traitement</w:t>
            </w:r>
            <w:r>
              <w:rPr>
                <w:rFonts w:ascii="Calibri" w:hAnsi="Calibri" w:cs="Calibri"/>
                <w:sz w:val="16"/>
                <w:szCs w:val="16"/>
              </w:rPr>
              <w:tab/>
              <w:t>t/an</w:t>
            </w:r>
          </w:p>
        </w:tc>
      </w:tr>
      <w:tr w:rsidR="002A6808" w14:paraId="7C8CC11F" w14:textId="77777777">
        <w:trPr>
          <w:trHeight w:val="324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DDB4C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2D405" w14:textId="77777777" w:rsidR="002A6808" w:rsidRDefault="00E50CE8">
            <w:pPr>
              <w:pStyle w:val="TableParagraph"/>
              <w:kinsoku w:val="0"/>
              <w:overflowPunct w:val="0"/>
              <w:spacing w:before="59"/>
              <w:ind w:left="6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Calibri" w:hAnsi="Calibri" w:cs="Calibri"/>
                <w:sz w:val="16"/>
                <w:szCs w:val="16"/>
              </w:rPr>
              <w:t>Unité de broyage/compostage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C7C63" w14:textId="77777777" w:rsidR="002A6808" w:rsidRDefault="00E50CE8">
            <w:pPr>
              <w:pStyle w:val="TableParagraph"/>
              <w:tabs>
                <w:tab w:val="left" w:leader="dot" w:pos="3053"/>
              </w:tabs>
              <w:kinsoku w:val="0"/>
              <w:overflowPunct w:val="0"/>
              <w:spacing w:before="58"/>
              <w:ind w:left="6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Capacité maximale</w:t>
            </w:r>
            <w:r>
              <w:rPr>
                <w:rFonts w:ascii="Calibri" w:hAnsi="Calibri" w:cs="Calibri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de</w:t>
            </w:r>
            <w:r>
              <w:rPr>
                <w:rFonts w:ascii="Calibri" w:hAnsi="Calibri" w:cs="Calibri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traitement</w:t>
            </w:r>
            <w:r>
              <w:rPr>
                <w:rFonts w:ascii="Calibri" w:hAnsi="Calibri" w:cs="Calibri"/>
                <w:sz w:val="16"/>
                <w:szCs w:val="16"/>
              </w:rPr>
              <w:tab/>
              <w:t>t/an</w:t>
            </w:r>
          </w:p>
        </w:tc>
      </w:tr>
      <w:tr w:rsidR="002A6808" w14:paraId="7CB51E08" w14:textId="77777777">
        <w:trPr>
          <w:trHeight w:val="342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9C1CA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C4237" w14:textId="77777777" w:rsidR="002A6808" w:rsidRDefault="00E50CE8">
            <w:pPr>
              <w:pStyle w:val="TableParagraph"/>
              <w:kinsoku w:val="0"/>
              <w:overflowPunct w:val="0"/>
              <w:spacing w:before="59"/>
              <w:ind w:left="6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Autre </w:t>
            </w: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>précisez</w:t>
            </w:r>
            <w:r>
              <w:rPr>
                <w:rFonts w:ascii="Calibri" w:hAnsi="Calibri" w:cs="Calibri"/>
                <w:sz w:val="16"/>
                <w:szCs w:val="16"/>
              </w:rPr>
              <w:t>………………</w:t>
            </w:r>
          </w:p>
        </w:tc>
      </w:tr>
    </w:tbl>
    <w:p w14:paraId="4B4E01E1" w14:textId="77777777" w:rsidR="002A6808" w:rsidRDefault="002A6808">
      <w:pPr>
        <w:pStyle w:val="Corpsdetexte"/>
        <w:kinsoku w:val="0"/>
        <w:overflowPunct w:val="0"/>
        <w:rPr>
          <w:rFonts w:ascii="Calibri" w:hAnsi="Calibri" w:cs="Calibri"/>
          <w:sz w:val="20"/>
          <w:szCs w:val="20"/>
        </w:rPr>
      </w:pPr>
    </w:p>
    <w:p w14:paraId="0AAB0103" w14:textId="77777777" w:rsidR="002A6808" w:rsidRDefault="002A6808">
      <w:pPr>
        <w:pStyle w:val="Corpsdetexte"/>
        <w:kinsoku w:val="0"/>
        <w:overflowPunct w:val="0"/>
        <w:rPr>
          <w:rFonts w:ascii="Calibri" w:hAnsi="Calibri" w:cs="Calibri"/>
          <w:sz w:val="12"/>
          <w:szCs w:val="12"/>
        </w:rPr>
      </w:pPr>
    </w:p>
    <w:tbl>
      <w:tblPr>
        <w:tblW w:w="0" w:type="auto"/>
        <w:tblInd w:w="18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99"/>
        <w:gridCol w:w="2977"/>
        <w:gridCol w:w="2977"/>
      </w:tblGrid>
      <w:tr w:rsidR="002A6808" w14:paraId="4442E42E" w14:textId="77777777">
        <w:trPr>
          <w:trHeight w:val="316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5D52959F" w14:textId="77777777" w:rsidR="002A6808" w:rsidRDefault="00E50CE8">
            <w:pPr>
              <w:pStyle w:val="TableParagraph"/>
              <w:kinsoku w:val="0"/>
              <w:overflowPunct w:val="0"/>
              <w:spacing w:before="58"/>
              <w:ind w:left="3437" w:right="3428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B - UNITES DE VALORISATION ENERGETIQUE</w:t>
            </w:r>
          </w:p>
        </w:tc>
      </w:tr>
      <w:tr w:rsidR="002A6808" w14:paraId="41313AB2" w14:textId="77777777">
        <w:trPr>
          <w:trHeight w:val="568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5538965F" w14:textId="77777777" w:rsidR="002A6808" w:rsidRDefault="00E50CE8">
            <w:pPr>
              <w:pStyle w:val="TableParagraph"/>
              <w:kinsoku w:val="0"/>
              <w:overflowPunct w:val="0"/>
              <w:spacing w:before="58"/>
              <w:ind w:left="69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Typologie de déchets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76ED964C" w14:textId="77777777" w:rsidR="002A6808" w:rsidRDefault="00E50CE8">
            <w:pPr>
              <w:pStyle w:val="TableParagraph"/>
              <w:kinsoku w:val="0"/>
              <w:overflowPunct w:val="0"/>
              <w:spacing w:before="7" w:line="254" w:lineRule="exact"/>
              <w:ind w:left="1079" w:right="501" w:hanging="555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Capacité maximale autorisée (Tonnes/an)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13ABCF02" w14:textId="77777777" w:rsidR="002A6808" w:rsidRDefault="00E50CE8">
            <w:pPr>
              <w:pStyle w:val="TableParagraph"/>
              <w:kinsoku w:val="0"/>
              <w:overflowPunct w:val="0"/>
              <w:spacing w:before="7" w:line="254" w:lineRule="exact"/>
              <w:ind w:left="1078" w:right="954" w:hanging="101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Tonnage actuel (Tonnes/an)</w:t>
            </w:r>
          </w:p>
        </w:tc>
      </w:tr>
      <w:tr w:rsidR="002A6808" w14:paraId="1C6D290E" w14:textId="77777777">
        <w:trPr>
          <w:trHeight w:val="316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596A2" w14:textId="77777777" w:rsidR="002A6808" w:rsidRDefault="00E50CE8">
            <w:pPr>
              <w:pStyle w:val="TableParagraph"/>
              <w:kinsoku w:val="0"/>
              <w:overflowPunct w:val="0"/>
              <w:spacing w:before="61"/>
              <w:ind w:left="353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Déchets Non Dangereux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081C5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F2FE4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11D9EC1E" w14:textId="77777777">
        <w:trPr>
          <w:trHeight w:val="316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CAEDE" w14:textId="77777777" w:rsidR="002A6808" w:rsidRDefault="00E50CE8">
            <w:pPr>
              <w:pStyle w:val="TableParagraph"/>
              <w:kinsoku w:val="0"/>
              <w:overflowPunct w:val="0"/>
              <w:spacing w:before="58"/>
              <w:ind w:left="353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Déchets Dangereux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D37A4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C62E0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7043EBF9" w14:textId="77777777" w:rsidR="002A6808" w:rsidRDefault="002A6808">
      <w:pPr>
        <w:pStyle w:val="Corpsdetexte"/>
        <w:kinsoku w:val="0"/>
        <w:overflowPunct w:val="0"/>
        <w:spacing w:before="11"/>
        <w:rPr>
          <w:rFonts w:ascii="Calibri" w:hAnsi="Calibri" w:cs="Calibri"/>
          <w:sz w:val="15"/>
          <w:szCs w:val="15"/>
        </w:rPr>
      </w:pPr>
    </w:p>
    <w:tbl>
      <w:tblPr>
        <w:tblW w:w="0" w:type="auto"/>
        <w:tblInd w:w="18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5"/>
        <w:gridCol w:w="2410"/>
        <w:gridCol w:w="6236"/>
      </w:tblGrid>
      <w:tr w:rsidR="002A6808" w14:paraId="12FA59E7" w14:textId="77777777">
        <w:trPr>
          <w:trHeight w:val="316"/>
        </w:trPr>
        <w:tc>
          <w:tcPr>
            <w:tcW w:w="9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0AEAF" w14:textId="77777777" w:rsidR="002A6808" w:rsidRDefault="00E50CE8">
            <w:pPr>
              <w:pStyle w:val="TableParagraph"/>
              <w:kinsoku w:val="0"/>
              <w:overflowPunct w:val="0"/>
              <w:spacing w:before="58"/>
              <w:ind w:left="6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Y a-t-il sur le site d’autres installations ?</w:t>
            </w:r>
          </w:p>
        </w:tc>
      </w:tr>
      <w:tr w:rsidR="002A6808" w14:paraId="59F9499E" w14:textId="77777777">
        <w:trPr>
          <w:trHeight w:val="323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79CCE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752EB" w14:textId="77777777" w:rsidR="002A6808" w:rsidRDefault="00E50CE8">
            <w:pPr>
              <w:pStyle w:val="TableParagraph"/>
              <w:kinsoku w:val="0"/>
              <w:overflowPunct w:val="0"/>
              <w:spacing w:before="59"/>
              <w:ind w:left="6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Centre de tri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4D12B" w14:textId="77777777" w:rsidR="002A6808" w:rsidRDefault="00E50CE8">
            <w:pPr>
              <w:pStyle w:val="TableParagraph"/>
              <w:tabs>
                <w:tab w:val="left" w:leader="dot" w:pos="3053"/>
              </w:tabs>
              <w:kinsoku w:val="0"/>
              <w:overflowPunct w:val="0"/>
              <w:spacing w:before="58"/>
              <w:ind w:left="6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Capacité maximale</w:t>
            </w:r>
            <w:r>
              <w:rPr>
                <w:rFonts w:ascii="Calibri" w:hAnsi="Calibri" w:cs="Calibri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de</w:t>
            </w:r>
            <w:r>
              <w:rPr>
                <w:rFonts w:ascii="Calibri" w:hAnsi="Calibri" w:cs="Calibri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traitement</w:t>
            </w:r>
            <w:r>
              <w:rPr>
                <w:rFonts w:ascii="Calibri" w:hAnsi="Calibri" w:cs="Calibri"/>
                <w:sz w:val="16"/>
                <w:szCs w:val="16"/>
              </w:rPr>
              <w:tab/>
              <w:t>t/an</w:t>
            </w:r>
          </w:p>
        </w:tc>
      </w:tr>
      <w:tr w:rsidR="002A6808" w14:paraId="22238889" w14:textId="77777777">
        <w:trPr>
          <w:trHeight w:val="323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1AEC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7B87D" w14:textId="77777777" w:rsidR="002A6808" w:rsidRDefault="00E50CE8">
            <w:pPr>
              <w:pStyle w:val="TableParagraph"/>
              <w:kinsoku w:val="0"/>
              <w:overflowPunct w:val="0"/>
              <w:spacing w:before="59"/>
              <w:ind w:left="6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Station de transit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D4456" w14:textId="77777777" w:rsidR="002A6808" w:rsidRDefault="00E50CE8">
            <w:pPr>
              <w:pStyle w:val="TableParagraph"/>
              <w:tabs>
                <w:tab w:val="left" w:leader="dot" w:pos="3053"/>
              </w:tabs>
              <w:kinsoku w:val="0"/>
              <w:overflowPunct w:val="0"/>
              <w:spacing w:before="58"/>
              <w:ind w:left="6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Capacité maximale</w:t>
            </w:r>
            <w:r>
              <w:rPr>
                <w:rFonts w:ascii="Calibri" w:hAnsi="Calibri" w:cs="Calibri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de</w:t>
            </w:r>
            <w:r>
              <w:rPr>
                <w:rFonts w:ascii="Calibri" w:hAnsi="Calibri" w:cs="Calibri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traitement</w:t>
            </w:r>
            <w:r>
              <w:rPr>
                <w:rFonts w:ascii="Calibri" w:hAnsi="Calibri" w:cs="Calibri"/>
                <w:sz w:val="16"/>
                <w:szCs w:val="16"/>
              </w:rPr>
              <w:tab/>
              <w:t>t/an</w:t>
            </w:r>
          </w:p>
        </w:tc>
      </w:tr>
      <w:tr w:rsidR="002A6808" w14:paraId="018A6658" w14:textId="77777777">
        <w:trPr>
          <w:trHeight w:val="323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9BBD2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74F23" w14:textId="77777777" w:rsidR="002A6808" w:rsidRDefault="00E50CE8">
            <w:pPr>
              <w:pStyle w:val="TableParagraph"/>
              <w:kinsoku w:val="0"/>
              <w:overflowPunct w:val="0"/>
              <w:spacing w:before="60"/>
              <w:ind w:left="6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Unité de broyage/compostage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3E879" w14:textId="77777777" w:rsidR="002A6808" w:rsidRDefault="00E50CE8">
            <w:pPr>
              <w:pStyle w:val="TableParagraph"/>
              <w:tabs>
                <w:tab w:val="left" w:leader="dot" w:pos="3053"/>
              </w:tabs>
              <w:kinsoku w:val="0"/>
              <w:overflowPunct w:val="0"/>
              <w:spacing w:before="58"/>
              <w:ind w:left="6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Capacité maximale</w:t>
            </w:r>
            <w:r>
              <w:rPr>
                <w:rFonts w:ascii="Calibri" w:hAnsi="Calibri" w:cs="Calibri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de</w:t>
            </w:r>
            <w:r>
              <w:rPr>
                <w:rFonts w:ascii="Calibri" w:hAnsi="Calibri" w:cs="Calibri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traitement</w:t>
            </w:r>
            <w:r>
              <w:rPr>
                <w:rFonts w:ascii="Calibri" w:hAnsi="Calibri" w:cs="Calibri"/>
                <w:sz w:val="16"/>
                <w:szCs w:val="16"/>
              </w:rPr>
              <w:tab/>
              <w:t>t/an</w:t>
            </w:r>
          </w:p>
        </w:tc>
      </w:tr>
      <w:tr w:rsidR="002A6808" w14:paraId="44686786" w14:textId="77777777">
        <w:trPr>
          <w:trHeight w:val="345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4DF2A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213A4" w14:textId="77777777" w:rsidR="002A6808" w:rsidRDefault="00E50CE8">
            <w:pPr>
              <w:pStyle w:val="TableParagraph"/>
              <w:kinsoku w:val="0"/>
              <w:overflowPunct w:val="0"/>
              <w:spacing w:before="59"/>
              <w:ind w:left="6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Autre </w:t>
            </w: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>précisez</w:t>
            </w:r>
            <w:r>
              <w:rPr>
                <w:rFonts w:ascii="Calibri" w:hAnsi="Calibri" w:cs="Calibri"/>
                <w:sz w:val="16"/>
                <w:szCs w:val="16"/>
              </w:rPr>
              <w:t>………………</w:t>
            </w:r>
          </w:p>
        </w:tc>
      </w:tr>
    </w:tbl>
    <w:p w14:paraId="74585D90" w14:textId="77777777" w:rsidR="002A6808" w:rsidRDefault="002A6808">
      <w:pPr>
        <w:pStyle w:val="Corpsdetexte"/>
        <w:kinsoku w:val="0"/>
        <w:overflowPunct w:val="0"/>
        <w:spacing w:before="12"/>
        <w:rPr>
          <w:rFonts w:ascii="Calibri" w:hAnsi="Calibri" w:cs="Calibri"/>
          <w:sz w:val="23"/>
          <w:szCs w:val="23"/>
        </w:rPr>
      </w:pPr>
    </w:p>
    <w:tbl>
      <w:tblPr>
        <w:tblW w:w="0" w:type="auto"/>
        <w:tblInd w:w="18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4"/>
        <w:gridCol w:w="1098"/>
        <w:gridCol w:w="833"/>
        <w:gridCol w:w="660"/>
        <w:gridCol w:w="326"/>
        <w:gridCol w:w="984"/>
        <w:gridCol w:w="984"/>
        <w:gridCol w:w="823"/>
        <w:gridCol w:w="163"/>
        <w:gridCol w:w="984"/>
        <w:gridCol w:w="987"/>
        <w:gridCol w:w="984"/>
      </w:tblGrid>
      <w:tr w:rsidR="002A6808" w14:paraId="0F5F5D66" w14:textId="77777777">
        <w:trPr>
          <w:trHeight w:val="313"/>
        </w:trPr>
        <w:tc>
          <w:tcPr>
            <w:tcW w:w="98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7D0A4E00" w14:textId="77777777" w:rsidR="002A6808" w:rsidRDefault="00E50CE8">
            <w:pPr>
              <w:pStyle w:val="TableParagraph"/>
              <w:kinsoku w:val="0"/>
              <w:overflowPunct w:val="0"/>
              <w:spacing w:before="58"/>
              <w:ind w:left="2645" w:right="2633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C - INSTALLATIONS DE TRANSIT, REGROUPEMENT, TRI, TRAITEMENT</w:t>
            </w:r>
          </w:p>
        </w:tc>
      </w:tr>
      <w:tr w:rsidR="002A6808" w14:paraId="798A3513" w14:textId="77777777">
        <w:trPr>
          <w:trHeight w:val="316"/>
        </w:trPr>
        <w:tc>
          <w:tcPr>
            <w:tcW w:w="98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588ECE39" w14:textId="77777777" w:rsidR="002A6808" w:rsidRDefault="00E50CE8">
            <w:pPr>
              <w:pStyle w:val="TableParagraph"/>
              <w:kinsoku w:val="0"/>
              <w:overflowPunct w:val="0"/>
              <w:spacing w:before="58"/>
              <w:ind w:left="69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Type d’activité</w:t>
            </w:r>
          </w:p>
        </w:tc>
      </w:tr>
      <w:tr w:rsidR="002A6808" w14:paraId="2DC0B69C" w14:textId="77777777">
        <w:trPr>
          <w:trHeight w:val="527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307F9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5AEDA" w14:textId="77777777" w:rsidR="002A6808" w:rsidRDefault="00E50CE8">
            <w:pPr>
              <w:pStyle w:val="TableParagraph"/>
              <w:numPr>
                <w:ilvl w:val="0"/>
                <w:numId w:val="264"/>
              </w:numPr>
              <w:tabs>
                <w:tab w:val="left" w:pos="234"/>
              </w:tabs>
              <w:kinsoku w:val="0"/>
              <w:overflowPunct w:val="0"/>
              <w:spacing w:before="5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Centre de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Transfert</w:t>
            </w:r>
          </w:p>
          <w:p w14:paraId="1441C168" w14:textId="77777777" w:rsidR="002A6808" w:rsidRDefault="00E50CE8">
            <w:pPr>
              <w:pStyle w:val="TableParagraph"/>
              <w:numPr>
                <w:ilvl w:val="0"/>
                <w:numId w:val="264"/>
              </w:numPr>
              <w:tabs>
                <w:tab w:val="left" w:pos="234"/>
              </w:tabs>
              <w:kinsoku w:val="0"/>
              <w:overflowPunct w:val="0"/>
              <w:spacing w:before="61" w:line="184" w:lineRule="exac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Centre de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Tri</w:t>
            </w:r>
          </w:p>
        </w:tc>
        <w:tc>
          <w:tcPr>
            <w:tcW w:w="3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56EF3" w14:textId="77777777" w:rsidR="002A6808" w:rsidRDefault="00E50CE8">
            <w:pPr>
              <w:pStyle w:val="TableParagraph"/>
              <w:numPr>
                <w:ilvl w:val="0"/>
                <w:numId w:val="263"/>
              </w:numPr>
              <w:tabs>
                <w:tab w:val="left" w:pos="195"/>
              </w:tabs>
              <w:kinsoku w:val="0"/>
              <w:overflowPunct w:val="0"/>
              <w:spacing w:before="59"/>
              <w:ind w:hanging="126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Récupération et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recyclage</w:t>
            </w:r>
          </w:p>
          <w:p w14:paraId="1A9E34A6" w14:textId="77777777" w:rsidR="002A6808" w:rsidRDefault="00E50CE8">
            <w:pPr>
              <w:pStyle w:val="TableParagraph"/>
              <w:numPr>
                <w:ilvl w:val="0"/>
                <w:numId w:val="263"/>
              </w:numPr>
              <w:tabs>
                <w:tab w:val="left" w:pos="195"/>
              </w:tabs>
              <w:kinsoku w:val="0"/>
              <w:overflowPunct w:val="0"/>
              <w:spacing w:before="61" w:line="184" w:lineRule="exact"/>
              <w:ind w:hanging="126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Plate-forme de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compostage</w:t>
            </w:r>
          </w:p>
        </w:tc>
        <w:tc>
          <w:tcPr>
            <w:tcW w:w="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6" w:space="0" w:color="auto"/>
            </w:tcBorders>
          </w:tcPr>
          <w:p w14:paraId="42568C03" w14:textId="77777777" w:rsidR="002A6808" w:rsidRDefault="00E50CE8">
            <w:pPr>
              <w:pStyle w:val="TableParagraph"/>
              <w:kinsoku w:val="0"/>
              <w:overflowPunct w:val="0"/>
              <w:spacing w:before="59"/>
              <w:ind w:left="73" w:right="-15"/>
              <w:rPr>
                <w:rFonts w:ascii="Symbol" w:hAnsi="Symbol" w:cs="Symbol"/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</w:p>
          <w:p w14:paraId="0D46226A" w14:textId="77777777" w:rsidR="002A6808" w:rsidRDefault="00E50CE8">
            <w:pPr>
              <w:pStyle w:val="TableParagraph"/>
              <w:kinsoku w:val="0"/>
              <w:overflowPunct w:val="0"/>
              <w:spacing w:before="68" w:line="184" w:lineRule="exact"/>
              <w:ind w:left="73" w:right="-15"/>
              <w:rPr>
                <w:rFonts w:ascii="Symbol" w:hAnsi="Symbol" w:cs="Symbol"/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</w:p>
        </w:tc>
        <w:tc>
          <w:tcPr>
            <w:tcW w:w="2955" w:type="dxa"/>
            <w:gridSpan w:val="3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single" w:sz="4" w:space="0" w:color="000000"/>
            </w:tcBorders>
          </w:tcPr>
          <w:p w14:paraId="56A2EF62" w14:textId="77777777" w:rsidR="002A6808" w:rsidRDefault="00E50CE8">
            <w:pPr>
              <w:pStyle w:val="TableParagraph"/>
              <w:kinsoku w:val="0"/>
              <w:overflowPunct w:val="0"/>
              <w:spacing w:before="68"/>
              <w:ind w:left="40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Centre VHU</w:t>
            </w:r>
          </w:p>
          <w:p w14:paraId="43C66941" w14:textId="77777777" w:rsidR="002A6808" w:rsidRDefault="00E50CE8">
            <w:pPr>
              <w:pStyle w:val="TableParagraph"/>
              <w:kinsoku w:val="0"/>
              <w:overflowPunct w:val="0"/>
              <w:spacing w:before="69" w:line="175" w:lineRule="exact"/>
              <w:ind w:left="76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Autre : ……………………………</w:t>
            </w:r>
            <w:proofErr w:type="gramStart"/>
            <w:r>
              <w:rPr>
                <w:rFonts w:ascii="Calibri" w:hAnsi="Calibri" w:cs="Calibri"/>
                <w:sz w:val="16"/>
                <w:szCs w:val="16"/>
              </w:rPr>
              <w:t>…….</w:t>
            </w:r>
            <w:proofErr w:type="gram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</w:tr>
      <w:tr w:rsidR="002A6808" w14:paraId="5261E47B" w14:textId="77777777">
        <w:trPr>
          <w:trHeight w:val="314"/>
        </w:trPr>
        <w:tc>
          <w:tcPr>
            <w:tcW w:w="98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552A49E6" w14:textId="77777777" w:rsidR="002A6808" w:rsidRDefault="00E50CE8">
            <w:pPr>
              <w:pStyle w:val="TableParagraph"/>
              <w:kinsoku w:val="0"/>
              <w:overflowPunct w:val="0"/>
              <w:spacing w:before="58"/>
              <w:ind w:left="69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Capacité maximale de traitement en tonnes / an</w:t>
            </w:r>
          </w:p>
        </w:tc>
      </w:tr>
      <w:tr w:rsidR="002A6808" w14:paraId="10187657" w14:textId="77777777">
        <w:trPr>
          <w:trHeight w:val="269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0871A0E" w14:textId="77777777" w:rsidR="002A6808" w:rsidRDefault="00E50CE8">
            <w:pPr>
              <w:pStyle w:val="TableParagraph"/>
              <w:kinsoku w:val="0"/>
              <w:overflowPunct w:val="0"/>
              <w:spacing w:before="58" w:line="191" w:lineRule="exact"/>
              <w:ind w:left="350" w:right="380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OM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9FF369F" w14:textId="77777777" w:rsidR="002A6808" w:rsidRDefault="00E50CE8">
            <w:pPr>
              <w:pStyle w:val="TableParagraph"/>
              <w:kinsoku w:val="0"/>
              <w:overflowPunct w:val="0"/>
              <w:spacing w:before="58" w:line="191" w:lineRule="exact"/>
              <w:ind w:left="135" w:right="162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Recyclables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EDF39B1" w14:textId="77777777" w:rsidR="002A6808" w:rsidRDefault="00E50CE8">
            <w:pPr>
              <w:pStyle w:val="TableParagraph"/>
              <w:kinsoku w:val="0"/>
              <w:overflowPunct w:val="0"/>
              <w:spacing w:before="58" w:line="191" w:lineRule="exact"/>
              <w:ind w:left="282" w:right="275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DIB</w:t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4B52387" w14:textId="77777777" w:rsidR="002A6808" w:rsidRDefault="00E50CE8">
            <w:pPr>
              <w:pStyle w:val="TableParagraph"/>
              <w:kinsoku w:val="0"/>
              <w:overflowPunct w:val="0"/>
              <w:spacing w:before="58" w:line="191" w:lineRule="exact"/>
              <w:ind w:left="355" w:right="341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DIS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420BEEC" w14:textId="77777777" w:rsidR="002A6808" w:rsidRDefault="00E50CE8">
            <w:pPr>
              <w:pStyle w:val="TableParagraph"/>
              <w:kinsoku w:val="0"/>
              <w:overflowPunct w:val="0"/>
              <w:spacing w:before="58" w:line="191" w:lineRule="exact"/>
              <w:ind w:left="174" w:right="167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DECHETS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7492525" w14:textId="77777777" w:rsidR="002A6808" w:rsidRDefault="00E50CE8">
            <w:pPr>
              <w:pStyle w:val="TableParagraph"/>
              <w:kinsoku w:val="0"/>
              <w:overflowPunct w:val="0"/>
              <w:spacing w:before="58" w:line="191" w:lineRule="exact"/>
              <w:ind w:left="264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D.E.</w:t>
            </w:r>
            <w:proofErr w:type="gramStart"/>
            <w:r>
              <w:rPr>
                <w:rFonts w:ascii="Calibri" w:hAnsi="Calibri" w:cs="Calibri"/>
                <w:sz w:val="16"/>
                <w:szCs w:val="16"/>
              </w:rPr>
              <w:t>E.E</w:t>
            </w:r>
            <w:proofErr w:type="gramEnd"/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C22EC3C" w14:textId="77777777" w:rsidR="002A6808" w:rsidRDefault="00E50CE8">
            <w:pPr>
              <w:pStyle w:val="TableParagraph"/>
              <w:kinsoku w:val="0"/>
              <w:overflowPunct w:val="0"/>
              <w:spacing w:before="58" w:line="191" w:lineRule="exact"/>
              <w:ind w:left="113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DECHETSVE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2CD93EF" w14:textId="77777777" w:rsidR="002A6808" w:rsidRDefault="00E50CE8">
            <w:pPr>
              <w:pStyle w:val="TableParagraph"/>
              <w:kinsoku w:val="0"/>
              <w:overflowPunct w:val="0"/>
              <w:spacing w:before="58" w:line="191" w:lineRule="exact"/>
              <w:ind w:left="306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V.</w:t>
            </w:r>
            <w:proofErr w:type="gramStart"/>
            <w:r>
              <w:rPr>
                <w:rFonts w:ascii="Calibri" w:hAnsi="Calibri" w:cs="Calibri"/>
                <w:sz w:val="16"/>
                <w:szCs w:val="16"/>
              </w:rPr>
              <w:t>H.U</w:t>
            </w:r>
            <w:proofErr w:type="gramEnd"/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3B1255E" w14:textId="77777777" w:rsidR="002A6808" w:rsidRDefault="00E50CE8">
            <w:pPr>
              <w:pStyle w:val="TableParagraph"/>
              <w:kinsoku w:val="0"/>
              <w:overflowPunct w:val="0"/>
              <w:spacing w:before="58" w:line="191" w:lineRule="exact"/>
              <w:ind w:left="176" w:right="165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METAUX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DF37691" w14:textId="77777777" w:rsidR="002A6808" w:rsidRDefault="00E50CE8">
            <w:pPr>
              <w:pStyle w:val="TableParagraph"/>
              <w:kinsoku w:val="0"/>
              <w:overflowPunct w:val="0"/>
              <w:spacing w:before="58" w:line="191" w:lineRule="exact"/>
              <w:ind w:left="174" w:right="161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Autre</w:t>
            </w:r>
          </w:p>
        </w:tc>
      </w:tr>
      <w:tr w:rsidR="002A6808" w14:paraId="693E0F2E" w14:textId="77777777">
        <w:trPr>
          <w:trHeight w:val="195"/>
        </w:trPr>
        <w:tc>
          <w:tcPr>
            <w:tcW w:w="102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5809D08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9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21502F1" w14:textId="77777777" w:rsidR="002A6808" w:rsidRDefault="00E50CE8">
            <w:pPr>
              <w:pStyle w:val="TableParagraph"/>
              <w:kinsoku w:val="0"/>
              <w:overflowPunct w:val="0"/>
              <w:spacing w:line="176" w:lineRule="exact"/>
              <w:ind w:left="134" w:right="162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(</w:t>
            </w:r>
            <w:proofErr w:type="gramStart"/>
            <w:r>
              <w:rPr>
                <w:rFonts w:ascii="Calibri" w:hAnsi="Calibri" w:cs="Calibri"/>
                <w:sz w:val="16"/>
                <w:szCs w:val="16"/>
              </w:rPr>
              <w:t>papiers</w:t>
            </w:r>
            <w:proofErr w:type="gramEnd"/>
            <w:r>
              <w:rPr>
                <w:rFonts w:ascii="Calibri" w:hAnsi="Calibri" w:cs="Calibri"/>
                <w:sz w:val="16"/>
                <w:szCs w:val="16"/>
              </w:rPr>
              <w:t>,</w:t>
            </w:r>
          </w:p>
        </w:tc>
        <w:tc>
          <w:tcPr>
            <w:tcW w:w="83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B1E9284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6" w:type="dxa"/>
            <w:gridSpan w:val="2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EE7D048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E2E5483" w14:textId="77777777" w:rsidR="002A6808" w:rsidRDefault="00E50CE8">
            <w:pPr>
              <w:pStyle w:val="TableParagraph"/>
              <w:kinsoku w:val="0"/>
              <w:overflowPunct w:val="0"/>
              <w:spacing w:line="176" w:lineRule="exact"/>
              <w:ind w:left="174" w:right="162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INERTES</w:t>
            </w:r>
          </w:p>
        </w:tc>
        <w:tc>
          <w:tcPr>
            <w:tcW w:w="98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26D172E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6" w:type="dxa"/>
            <w:gridSpan w:val="2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E1F27A3" w14:textId="77777777" w:rsidR="002A6808" w:rsidRDefault="00E50CE8">
            <w:pPr>
              <w:pStyle w:val="TableParagraph"/>
              <w:kinsoku w:val="0"/>
              <w:overflowPunct w:val="0"/>
              <w:spacing w:line="176" w:lineRule="exact"/>
              <w:ind w:left="355" w:right="341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RTS</w:t>
            </w:r>
          </w:p>
        </w:tc>
        <w:tc>
          <w:tcPr>
            <w:tcW w:w="98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C406F95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F057906" w14:textId="77777777" w:rsidR="002A6808" w:rsidRDefault="00E50CE8">
            <w:pPr>
              <w:pStyle w:val="TableParagraph"/>
              <w:kinsoku w:val="0"/>
              <w:overflowPunct w:val="0"/>
              <w:spacing w:line="176" w:lineRule="exact"/>
              <w:ind w:left="176" w:right="165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FERREUX</w:t>
            </w:r>
          </w:p>
        </w:tc>
        <w:tc>
          <w:tcPr>
            <w:tcW w:w="98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000C979" w14:textId="77777777" w:rsidR="002A6808" w:rsidRDefault="00E50CE8">
            <w:pPr>
              <w:pStyle w:val="TableParagraph"/>
              <w:kinsoku w:val="0"/>
              <w:overflowPunct w:val="0"/>
              <w:spacing w:line="176" w:lineRule="exact"/>
              <w:ind w:left="174" w:right="162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…………..</w:t>
            </w:r>
          </w:p>
        </w:tc>
      </w:tr>
      <w:tr w:rsidR="002A6808" w14:paraId="7C7D0D25" w14:textId="77777777">
        <w:trPr>
          <w:trHeight w:val="195"/>
        </w:trPr>
        <w:tc>
          <w:tcPr>
            <w:tcW w:w="102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CD94B07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9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72013ED" w14:textId="77777777" w:rsidR="002A6808" w:rsidRDefault="00E50CE8">
            <w:pPr>
              <w:pStyle w:val="TableParagraph"/>
              <w:kinsoku w:val="0"/>
              <w:overflowPunct w:val="0"/>
              <w:spacing w:line="176" w:lineRule="exact"/>
              <w:ind w:left="134" w:right="162"/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>
              <w:rPr>
                <w:rFonts w:ascii="Calibri" w:hAnsi="Calibri" w:cs="Calibri"/>
                <w:sz w:val="16"/>
                <w:szCs w:val="16"/>
              </w:rPr>
              <w:t>cartons</w:t>
            </w:r>
            <w:proofErr w:type="gramEnd"/>
            <w:r>
              <w:rPr>
                <w:rFonts w:ascii="Calibri" w:hAnsi="Calibri" w:cs="Calibri"/>
                <w:sz w:val="16"/>
                <w:szCs w:val="16"/>
              </w:rPr>
              <w:t>,</w:t>
            </w:r>
          </w:p>
        </w:tc>
        <w:tc>
          <w:tcPr>
            <w:tcW w:w="83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4A93067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6" w:type="dxa"/>
            <w:gridSpan w:val="2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9B2E04C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E538744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5793CBA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6" w:type="dxa"/>
            <w:gridSpan w:val="2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71BA3AD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A632A91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964ED4B" w14:textId="77777777" w:rsidR="002A6808" w:rsidRDefault="00E50CE8">
            <w:pPr>
              <w:pStyle w:val="TableParagraph"/>
              <w:kinsoku w:val="0"/>
              <w:overflowPunct w:val="0"/>
              <w:spacing w:line="176" w:lineRule="exact"/>
              <w:ind w:left="179" w:right="163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NON</w:t>
            </w:r>
          </w:p>
        </w:tc>
        <w:tc>
          <w:tcPr>
            <w:tcW w:w="98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FF03063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A6808" w14:paraId="76854A99" w14:textId="77777777">
        <w:trPr>
          <w:trHeight w:val="195"/>
        </w:trPr>
        <w:tc>
          <w:tcPr>
            <w:tcW w:w="102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46E33B5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9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2C29CEA" w14:textId="77777777" w:rsidR="002A6808" w:rsidRDefault="00E50CE8">
            <w:pPr>
              <w:pStyle w:val="TableParagraph"/>
              <w:kinsoku w:val="0"/>
              <w:overflowPunct w:val="0"/>
              <w:spacing w:line="176" w:lineRule="exact"/>
              <w:ind w:left="135" w:right="160"/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>
              <w:rPr>
                <w:rFonts w:ascii="Calibri" w:hAnsi="Calibri" w:cs="Calibri"/>
                <w:sz w:val="16"/>
                <w:szCs w:val="16"/>
              </w:rPr>
              <w:t>plastiques</w:t>
            </w:r>
            <w:proofErr w:type="gramEnd"/>
            <w:r>
              <w:rPr>
                <w:rFonts w:ascii="Calibri" w:hAnsi="Calibri" w:cs="Calibri"/>
                <w:sz w:val="16"/>
                <w:szCs w:val="16"/>
              </w:rPr>
              <w:t>,</w:t>
            </w:r>
          </w:p>
        </w:tc>
        <w:tc>
          <w:tcPr>
            <w:tcW w:w="83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F0AA802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6" w:type="dxa"/>
            <w:gridSpan w:val="2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6DC16E3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466EB38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B5A7445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6" w:type="dxa"/>
            <w:gridSpan w:val="2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82B6C5B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4E8D17A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2B8F6CF" w14:textId="77777777" w:rsidR="002A6808" w:rsidRDefault="00E50CE8">
            <w:pPr>
              <w:pStyle w:val="TableParagraph"/>
              <w:kinsoku w:val="0"/>
              <w:overflowPunct w:val="0"/>
              <w:spacing w:line="176" w:lineRule="exact"/>
              <w:ind w:left="179" w:right="163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FERREUX</w:t>
            </w:r>
          </w:p>
        </w:tc>
        <w:tc>
          <w:tcPr>
            <w:tcW w:w="98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CE13399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A6808" w14:paraId="46E6D8FA" w14:textId="77777777">
        <w:trPr>
          <w:trHeight w:val="240"/>
        </w:trPr>
        <w:tc>
          <w:tcPr>
            <w:tcW w:w="102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BBD80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1C352" w14:textId="77777777" w:rsidR="002A6808" w:rsidRDefault="00E50CE8">
            <w:pPr>
              <w:pStyle w:val="TableParagraph"/>
              <w:kinsoku w:val="0"/>
              <w:overflowPunct w:val="0"/>
              <w:spacing w:line="180" w:lineRule="exact"/>
              <w:ind w:left="135" w:right="161"/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>
              <w:rPr>
                <w:rFonts w:ascii="Calibri" w:hAnsi="Calibri" w:cs="Calibri"/>
                <w:sz w:val="16"/>
                <w:szCs w:val="16"/>
              </w:rPr>
              <w:t>verres</w:t>
            </w:r>
            <w:proofErr w:type="gramEnd"/>
            <w:r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  <w:tc>
          <w:tcPr>
            <w:tcW w:w="83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F0950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6" w:type="dxa"/>
            <w:gridSpan w:val="2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52AE3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B24BA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CBA60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6" w:type="dxa"/>
            <w:gridSpan w:val="2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6E7AB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24916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AB326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790B2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779D1276" w14:textId="77777777">
        <w:trPr>
          <w:trHeight w:val="316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EC045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2DB8D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D8ACF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31830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3E657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88FF1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6DF72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722E2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2055A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431F3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5FDA3B3E" w14:textId="77777777" w:rsidR="002A6808" w:rsidRDefault="002A6808">
      <w:pPr>
        <w:pStyle w:val="Corpsdetexte"/>
        <w:kinsoku w:val="0"/>
        <w:overflowPunct w:val="0"/>
        <w:rPr>
          <w:rFonts w:ascii="Calibri" w:hAnsi="Calibri" w:cs="Calibri"/>
          <w:sz w:val="20"/>
          <w:szCs w:val="20"/>
        </w:rPr>
      </w:pPr>
    </w:p>
    <w:p w14:paraId="521F9576" w14:textId="77777777" w:rsidR="002A6808" w:rsidRDefault="002A6808">
      <w:pPr>
        <w:pStyle w:val="Corpsdetexte"/>
        <w:kinsoku w:val="0"/>
        <w:overflowPunct w:val="0"/>
        <w:spacing w:before="11" w:after="1"/>
        <w:rPr>
          <w:rFonts w:ascii="Calibri" w:hAnsi="Calibri" w:cs="Calibri"/>
          <w:sz w:val="18"/>
          <w:szCs w:val="18"/>
        </w:rPr>
      </w:pP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9"/>
        <w:gridCol w:w="2835"/>
        <w:gridCol w:w="3118"/>
      </w:tblGrid>
      <w:tr w:rsidR="002A6808" w14:paraId="73817ED4" w14:textId="77777777">
        <w:trPr>
          <w:trHeight w:val="304"/>
        </w:trPr>
        <w:tc>
          <w:tcPr>
            <w:tcW w:w="102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20B5A4D7" w14:textId="77777777" w:rsidR="002A6808" w:rsidRDefault="00E50CE8">
            <w:pPr>
              <w:pStyle w:val="TableParagraph"/>
              <w:kinsoku w:val="0"/>
              <w:overflowPunct w:val="0"/>
              <w:spacing w:before="121" w:line="163" w:lineRule="exact"/>
              <w:ind w:left="3073" w:right="306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Stockages aériens de déchets liquides et autres produits</w:t>
            </w:r>
          </w:p>
        </w:tc>
      </w:tr>
      <w:tr w:rsidR="002A6808" w14:paraId="7A3A00CD" w14:textId="77777777">
        <w:trPr>
          <w:trHeight w:val="304"/>
        </w:trPr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B8A18" w14:textId="77777777" w:rsidR="002A6808" w:rsidRDefault="00E50CE8">
            <w:pPr>
              <w:pStyle w:val="TableParagraph"/>
              <w:kinsoku w:val="0"/>
              <w:overflowPunct w:val="0"/>
              <w:spacing w:before="121" w:line="163" w:lineRule="exact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Nature des produits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D96F4" w14:textId="77777777" w:rsidR="002A6808" w:rsidRDefault="00E50CE8">
            <w:pPr>
              <w:pStyle w:val="TableParagraph"/>
              <w:kinsoku w:val="0"/>
              <w:overflowPunct w:val="0"/>
              <w:spacing w:before="121" w:line="163" w:lineRule="exact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de cuves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4FF7C" w14:textId="77777777" w:rsidR="002A6808" w:rsidRDefault="00E50CE8">
            <w:pPr>
              <w:pStyle w:val="TableParagraph"/>
              <w:kinsoku w:val="0"/>
              <w:overflowPunct w:val="0"/>
              <w:spacing w:before="121" w:line="163" w:lineRule="exact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Capacité par cuve en m3 ou T</w:t>
            </w:r>
          </w:p>
        </w:tc>
      </w:tr>
      <w:tr w:rsidR="002A6808" w14:paraId="321C41AC" w14:textId="77777777">
        <w:trPr>
          <w:trHeight w:val="304"/>
        </w:trPr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DA0A0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7E02F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03E8C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43FF6E0E" w14:textId="77777777">
        <w:trPr>
          <w:trHeight w:val="301"/>
        </w:trPr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041E6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CC2EF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F355F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408EBDFB" w14:textId="77777777">
        <w:trPr>
          <w:trHeight w:val="304"/>
        </w:trPr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DE22F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AE969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92DCC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3F1B1BFA" w14:textId="77777777" w:rsidR="002A6808" w:rsidRDefault="002A6808">
      <w:pPr>
        <w:rPr>
          <w:rFonts w:ascii="Calibri" w:hAnsi="Calibri" w:cs="Calibri"/>
          <w:b/>
          <w:bCs/>
          <w:sz w:val="18"/>
          <w:szCs w:val="18"/>
        </w:rPr>
        <w:sectPr w:rsidR="002A6808">
          <w:pgSz w:w="11910" w:h="16840"/>
          <w:pgMar w:top="880" w:right="240" w:bottom="760" w:left="940" w:header="220" w:footer="568" w:gutter="0"/>
          <w:cols w:space="720"/>
          <w:noEndnote/>
        </w:sectPr>
      </w:pPr>
    </w:p>
    <w:p w14:paraId="0E0D1ED7" w14:textId="77777777" w:rsidR="002A6808" w:rsidRDefault="002A6808">
      <w:pPr>
        <w:pStyle w:val="Corpsdetexte"/>
        <w:kinsoku w:val="0"/>
        <w:overflowPunct w:val="0"/>
        <w:rPr>
          <w:rFonts w:ascii="Calibri" w:hAnsi="Calibri" w:cs="Calibri"/>
          <w:sz w:val="20"/>
          <w:szCs w:val="20"/>
        </w:rPr>
      </w:pPr>
    </w:p>
    <w:p w14:paraId="2864C97E" w14:textId="77777777" w:rsidR="002A6808" w:rsidRDefault="002A6808">
      <w:pPr>
        <w:pStyle w:val="Corpsdetexte"/>
        <w:kinsoku w:val="0"/>
        <w:overflowPunct w:val="0"/>
        <w:rPr>
          <w:rFonts w:ascii="Calibri" w:hAnsi="Calibri" w:cs="Calibri"/>
          <w:sz w:val="20"/>
          <w:szCs w:val="20"/>
        </w:rPr>
      </w:pPr>
    </w:p>
    <w:p w14:paraId="3D92A0C5" w14:textId="77777777" w:rsidR="002A6808" w:rsidRDefault="002A6808">
      <w:pPr>
        <w:pStyle w:val="Corpsdetexte"/>
        <w:kinsoku w:val="0"/>
        <w:overflowPunct w:val="0"/>
        <w:spacing w:before="11" w:after="1"/>
        <w:rPr>
          <w:rFonts w:ascii="Calibri" w:hAnsi="Calibri" w:cs="Calibri"/>
          <w:sz w:val="25"/>
          <w:szCs w:val="25"/>
        </w:rPr>
      </w:pP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"/>
        <w:gridCol w:w="3829"/>
        <w:gridCol w:w="1560"/>
        <w:gridCol w:w="1416"/>
        <w:gridCol w:w="3545"/>
      </w:tblGrid>
      <w:tr w:rsidR="002A6808" w14:paraId="543B807D" w14:textId="77777777">
        <w:trPr>
          <w:trHeight w:val="302"/>
        </w:trPr>
        <w:tc>
          <w:tcPr>
            <w:tcW w:w="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6" w:space="0" w:color="auto"/>
            </w:tcBorders>
            <w:shd w:val="clear" w:color="auto" w:fill="EDEBE0"/>
          </w:tcPr>
          <w:p w14:paraId="3D2E6FAC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50" w:type="dxa"/>
            <w:gridSpan w:val="4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397EE59D" w14:textId="77777777" w:rsidR="002A6808" w:rsidRDefault="00E50CE8">
            <w:pPr>
              <w:pStyle w:val="TableParagraph"/>
              <w:kinsoku w:val="0"/>
              <w:overflowPunct w:val="0"/>
              <w:spacing w:before="119" w:line="163" w:lineRule="exact"/>
              <w:ind w:left="4415" w:right="45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Stockages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enterrés</w:t>
            </w:r>
          </w:p>
        </w:tc>
      </w:tr>
      <w:tr w:rsidR="002A6808" w14:paraId="0135DF17" w14:textId="77777777">
        <w:trPr>
          <w:trHeight w:val="489"/>
        </w:trPr>
        <w:tc>
          <w:tcPr>
            <w:tcW w:w="3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D2E0E" w14:textId="77777777" w:rsidR="002A6808" w:rsidRDefault="00E50CE8">
            <w:pPr>
              <w:pStyle w:val="TableParagraph"/>
              <w:kinsoku w:val="0"/>
              <w:overflowPunct w:val="0"/>
              <w:spacing w:before="121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Nature des produits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C7F1E" w14:textId="77777777" w:rsidR="002A6808" w:rsidRDefault="00E50CE8">
            <w:pPr>
              <w:pStyle w:val="TableParagraph"/>
              <w:kinsoku w:val="0"/>
              <w:overflowPunct w:val="0"/>
              <w:spacing w:before="121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de cuves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565EF" w14:textId="77777777" w:rsidR="002A6808" w:rsidRDefault="00E50CE8">
            <w:pPr>
              <w:pStyle w:val="TableParagraph"/>
              <w:tabs>
                <w:tab w:val="left" w:pos="1079"/>
              </w:tabs>
              <w:kinsoku w:val="0"/>
              <w:overflowPunct w:val="0"/>
              <w:spacing w:before="121" w:line="180" w:lineRule="atLeast"/>
              <w:ind w:left="108" w:right="9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Capacité</w:t>
            </w:r>
            <w:r>
              <w:rPr>
                <w:sz w:val="16"/>
                <w:szCs w:val="16"/>
              </w:rPr>
              <w:tab/>
            </w:r>
            <w:r>
              <w:rPr>
                <w:spacing w:val="-7"/>
                <w:sz w:val="16"/>
                <w:szCs w:val="16"/>
              </w:rPr>
              <w:t xml:space="preserve">par </w:t>
            </w:r>
            <w:r>
              <w:rPr>
                <w:sz w:val="16"/>
                <w:szCs w:val="16"/>
              </w:rPr>
              <w:t>cuve en m3 ou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458F8" w14:textId="77777777" w:rsidR="002A6808" w:rsidRDefault="00E50CE8">
            <w:pPr>
              <w:pStyle w:val="TableParagraph"/>
              <w:kinsoku w:val="0"/>
              <w:overflowPunct w:val="0"/>
              <w:spacing w:before="121" w:line="180" w:lineRule="atLeast"/>
              <w:ind w:left="108" w:right="9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Type de cuve (Simple paroi, double paroi, fosse maçonnée…)</w:t>
            </w:r>
          </w:p>
        </w:tc>
      </w:tr>
      <w:tr w:rsidR="002A6808" w14:paraId="4A3DE462" w14:textId="77777777">
        <w:trPr>
          <w:trHeight w:val="304"/>
        </w:trPr>
        <w:tc>
          <w:tcPr>
            <w:tcW w:w="3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C234A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28E9F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64CB4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97D04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57863455" w14:textId="77777777">
        <w:trPr>
          <w:trHeight w:val="304"/>
        </w:trPr>
        <w:tc>
          <w:tcPr>
            <w:tcW w:w="3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F6CF3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38EF4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F6F7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230C8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7B4F6342" w14:textId="77777777">
        <w:trPr>
          <w:trHeight w:val="304"/>
        </w:trPr>
        <w:tc>
          <w:tcPr>
            <w:tcW w:w="3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28C40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B5841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589C2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2B0A5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2F9FD975" w14:textId="77777777" w:rsidR="002A6808" w:rsidRDefault="002A6808">
      <w:pPr>
        <w:rPr>
          <w:rFonts w:ascii="Calibri" w:hAnsi="Calibri" w:cs="Calibri"/>
          <w:b/>
          <w:bCs/>
          <w:sz w:val="25"/>
          <w:szCs w:val="25"/>
        </w:rPr>
        <w:sectPr w:rsidR="002A6808">
          <w:pgSz w:w="11910" w:h="16840"/>
          <w:pgMar w:top="880" w:right="240" w:bottom="760" w:left="940" w:header="220" w:footer="568" w:gutter="0"/>
          <w:cols w:space="720"/>
          <w:noEndnote/>
        </w:sectPr>
      </w:pPr>
    </w:p>
    <w:p w14:paraId="2266285C" w14:textId="77777777" w:rsidR="002A6808" w:rsidRDefault="002A6808">
      <w:pPr>
        <w:pStyle w:val="Corpsdetexte"/>
        <w:kinsoku w:val="0"/>
        <w:overflowPunct w:val="0"/>
        <w:rPr>
          <w:rFonts w:ascii="Calibri" w:hAnsi="Calibri" w:cs="Calibri"/>
          <w:sz w:val="20"/>
          <w:szCs w:val="20"/>
        </w:rPr>
      </w:pPr>
    </w:p>
    <w:p w14:paraId="44271681" w14:textId="77777777" w:rsidR="002A6808" w:rsidRDefault="002A6808">
      <w:pPr>
        <w:pStyle w:val="Corpsdetexte"/>
        <w:kinsoku w:val="0"/>
        <w:overflowPunct w:val="0"/>
        <w:spacing w:before="6"/>
        <w:rPr>
          <w:rFonts w:ascii="Calibri" w:hAnsi="Calibri" w:cs="Calibri"/>
          <w:sz w:val="23"/>
          <w:szCs w:val="23"/>
        </w:rPr>
      </w:pPr>
    </w:p>
    <w:p w14:paraId="2A973ED6" w14:textId="77777777" w:rsidR="002A6808" w:rsidRDefault="006B6FF7">
      <w:pPr>
        <w:pStyle w:val="Corpsdetexte"/>
        <w:kinsoku w:val="0"/>
        <w:overflowPunct w:val="0"/>
        <w:ind w:left="98"/>
        <w:rPr>
          <w:rFonts w:ascii="Calibri" w:hAnsi="Calibri" w:cs="Calibri"/>
          <w:b w:val="0"/>
          <w:bCs w:val="0"/>
          <w:position w:val="-2"/>
          <w:sz w:val="20"/>
          <w:szCs w:val="20"/>
        </w:rPr>
      </w:pPr>
      <w:r>
        <w:rPr>
          <w:rFonts w:ascii="Calibri" w:hAnsi="Calibri" w:cs="Calibri"/>
          <w:b w:val="0"/>
          <w:bCs w:val="0"/>
          <w:noProof/>
          <w:position w:val="-2"/>
          <w:sz w:val="20"/>
          <w:szCs w:val="20"/>
        </w:rPr>
        <mc:AlternateContent>
          <mc:Choice Requires="wps">
            <w:drawing>
              <wp:inline distT="0" distB="0" distL="0" distR="0" wp14:anchorId="266C7D25" wp14:editId="2B09CC69">
                <wp:extent cx="6213475" cy="285750"/>
                <wp:effectExtent l="22860" t="20320" r="21590" b="17780"/>
                <wp:docPr id="8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3475" cy="285750"/>
                        </a:xfrm>
                        <a:prstGeom prst="rect">
                          <a:avLst/>
                        </a:prstGeom>
                        <a:solidFill>
                          <a:srgbClr val="286CB5"/>
                        </a:solidFill>
                        <a:ln w="27431" cmpd="sng">
                          <a:solidFill>
                            <a:srgbClr val="13924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51D4D4" w14:textId="77777777" w:rsidR="002A6808" w:rsidRDefault="00E50CE8">
                            <w:pPr>
                              <w:pStyle w:val="Corpsdetexte"/>
                              <w:kinsoku w:val="0"/>
                              <w:overflowPunct w:val="0"/>
                              <w:spacing w:before="19"/>
                              <w:ind w:left="1246" w:right="1247"/>
                              <w:jc w:val="center"/>
                              <w:rPr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FFFFFF"/>
                                <w:sz w:val="32"/>
                                <w:szCs w:val="32"/>
                              </w:rPr>
                              <w:t>Questionnaire</w:t>
                            </w:r>
                            <w:r>
                              <w:rPr>
                                <w:color w:val="FFFFFF"/>
                                <w:spacing w:val="-2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32"/>
                                <w:szCs w:val="32"/>
                              </w:rPr>
                              <w:t>STEP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6" o:spid="_x0000_s1038" type="#_x0000_t202" style="width:489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" fillcolor="#286cb5" strokecolor="#139247" strokeweight=".76197mm">
                <v:textbox inset="0,0,0,0">
                  <w:txbxContent>
                    <w:p w:rsidR="00000000" w:rsidRDefault="00E50CE8">
                      <w:pPr>
                        <w:pStyle w:val="Corpsdetexte"/>
                        <w:kinsoku w:val="0"/>
                        <w:overflowPunct w:val="0"/>
                        <w:spacing w:before="19"/>
                        <w:ind w:left="1246" w:right="1247"/>
                        <w:jc w:val="center"/>
                        <w:rPr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color w:val="FFFFFF"/>
                          <w:sz w:val="32"/>
                          <w:szCs w:val="32"/>
                        </w:rPr>
                        <w:t>Questionnaire</w:t>
                      </w:r>
                      <w:r>
                        <w:rPr>
                          <w:color w:val="FFFFFF"/>
                          <w:spacing w:val="-2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color w:val="FFFFFF"/>
                          <w:sz w:val="32"/>
                          <w:szCs w:val="32"/>
                        </w:rPr>
                        <w:t>STEP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75267C5" w14:textId="77777777" w:rsidR="002A6808" w:rsidRDefault="002A6808">
      <w:pPr>
        <w:pStyle w:val="Corpsdetexte"/>
        <w:kinsoku w:val="0"/>
        <w:overflowPunct w:val="0"/>
        <w:rPr>
          <w:rFonts w:ascii="Calibri" w:hAnsi="Calibri" w:cs="Calibri"/>
          <w:sz w:val="20"/>
          <w:szCs w:val="20"/>
        </w:rPr>
      </w:pPr>
    </w:p>
    <w:p w14:paraId="7F63A3BD" w14:textId="77777777" w:rsidR="002A6808" w:rsidRDefault="002A6808">
      <w:pPr>
        <w:pStyle w:val="Corpsdetexte"/>
        <w:kinsoku w:val="0"/>
        <w:overflowPunct w:val="0"/>
        <w:spacing w:before="5"/>
        <w:rPr>
          <w:rFonts w:ascii="Calibri" w:hAnsi="Calibri" w:cs="Calibri"/>
          <w:sz w:val="17"/>
          <w:szCs w:val="17"/>
        </w:rPr>
      </w:pPr>
    </w:p>
    <w:p w14:paraId="2C8D8C30" w14:textId="77777777" w:rsidR="002A6808" w:rsidRDefault="00E50CE8">
      <w:pPr>
        <w:pStyle w:val="Corpsdetexte"/>
        <w:kinsoku w:val="0"/>
        <w:overflowPunct w:val="0"/>
        <w:spacing w:before="91"/>
        <w:ind w:left="433" w:right="1130"/>
        <w:jc w:val="center"/>
        <w:rPr>
          <w:color w:val="008080"/>
        </w:rPr>
      </w:pPr>
      <w:r>
        <w:rPr>
          <w:color w:val="008080"/>
          <w:sz w:val="26"/>
          <w:szCs w:val="26"/>
        </w:rPr>
        <w:t>P</w:t>
      </w:r>
      <w:r>
        <w:rPr>
          <w:color w:val="008080"/>
        </w:rPr>
        <w:t>RESENTATION GENERALE DU SITE</w:t>
      </w:r>
    </w:p>
    <w:p w14:paraId="4D47D119" w14:textId="77777777" w:rsidR="002A6808" w:rsidRDefault="002A6808">
      <w:pPr>
        <w:pStyle w:val="Corpsdetexte"/>
        <w:kinsoku w:val="0"/>
        <w:overflowPunct w:val="0"/>
        <w:spacing w:before="2"/>
        <w:rPr>
          <w:sz w:val="5"/>
          <w:szCs w:val="5"/>
        </w:rPr>
      </w:pPr>
    </w:p>
    <w:tbl>
      <w:tblPr>
        <w:tblW w:w="0" w:type="auto"/>
        <w:tblInd w:w="1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7"/>
        <w:gridCol w:w="1836"/>
        <w:gridCol w:w="592"/>
        <w:gridCol w:w="1228"/>
        <w:gridCol w:w="1237"/>
        <w:gridCol w:w="599"/>
        <w:gridCol w:w="2260"/>
      </w:tblGrid>
      <w:tr w:rsidR="002A6808" w14:paraId="288C7BF8" w14:textId="77777777">
        <w:trPr>
          <w:trHeight w:val="315"/>
        </w:trPr>
        <w:tc>
          <w:tcPr>
            <w:tcW w:w="2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572D86BF" w14:textId="77777777" w:rsidR="002A6808" w:rsidRDefault="00E50CE8">
            <w:pPr>
              <w:pStyle w:val="TableParagraph"/>
              <w:kinsoku w:val="0"/>
              <w:overflowPunct w:val="0"/>
              <w:spacing w:before="63"/>
              <w:ind w:left="10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Adresse précise</w:t>
            </w:r>
          </w:p>
        </w:tc>
        <w:tc>
          <w:tcPr>
            <w:tcW w:w="7752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8971EFD" w14:textId="0D6DA7EB" w:rsidR="002A6808" w:rsidRDefault="00946CAD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Rue de l’Aff</w:t>
            </w:r>
          </w:p>
        </w:tc>
      </w:tr>
      <w:tr w:rsidR="002A6808" w14:paraId="08AC6BEC" w14:textId="77777777">
        <w:trPr>
          <w:trHeight w:val="315"/>
        </w:trPr>
        <w:tc>
          <w:tcPr>
            <w:tcW w:w="2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307CAB71" w14:textId="77777777" w:rsidR="002A6808" w:rsidRDefault="00E50CE8">
            <w:pPr>
              <w:pStyle w:val="TableParagraph"/>
              <w:kinsoku w:val="0"/>
              <w:overflowPunct w:val="0"/>
              <w:spacing w:before="60"/>
              <w:ind w:left="10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Code postal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9C9D96E" w14:textId="29CA461C" w:rsidR="002A6808" w:rsidRDefault="00946CAD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56200</w:t>
            </w:r>
          </w:p>
        </w:tc>
        <w:tc>
          <w:tcPr>
            <w:tcW w:w="246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0FA72077" w14:textId="77777777" w:rsidR="002A6808" w:rsidRDefault="00E50CE8">
            <w:pPr>
              <w:pStyle w:val="TableParagraph"/>
              <w:kinsoku w:val="0"/>
              <w:overflowPunct w:val="0"/>
              <w:spacing w:before="60"/>
              <w:ind w:left="108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Ville / Pays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9951DFE" w14:textId="1C9D608E" w:rsidR="002A6808" w:rsidRDefault="00946CAD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LA GACILLY</w:t>
            </w:r>
          </w:p>
        </w:tc>
      </w:tr>
      <w:tr w:rsidR="002A6808" w14:paraId="647AC73F" w14:textId="77777777">
        <w:trPr>
          <w:trHeight w:val="630"/>
        </w:trPr>
        <w:tc>
          <w:tcPr>
            <w:tcW w:w="241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59B4FD9F" w14:textId="77777777" w:rsidR="002A6808" w:rsidRDefault="00E50CE8">
            <w:pPr>
              <w:pStyle w:val="TableParagraph"/>
              <w:kinsoku w:val="0"/>
              <w:overflowPunct w:val="0"/>
              <w:spacing w:before="58"/>
              <w:ind w:left="107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V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 xml:space="preserve">OUS ETES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?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0F72A225" w14:textId="7D7204A0" w:rsidR="002A6808" w:rsidRDefault="002A6808" w:rsidP="00946CAD">
            <w:pPr>
              <w:pStyle w:val="TableParagraph"/>
              <w:tabs>
                <w:tab w:val="left" w:pos="307"/>
              </w:tabs>
              <w:kinsoku w:val="0"/>
              <w:overflowPunct w:val="0"/>
              <w:spacing w:before="58"/>
              <w:rPr>
                <w:rFonts w:ascii="Calibri" w:hAnsi="Calibri" w:cs="Calibri"/>
                <w:b/>
                <w:bCs/>
                <w:sz w:val="13"/>
                <w:szCs w:val="13"/>
              </w:rPr>
            </w:pPr>
          </w:p>
        </w:tc>
        <w:tc>
          <w:tcPr>
            <w:tcW w:w="2465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BC30FB4" w14:textId="77777777" w:rsidR="002A6808" w:rsidRDefault="00E50CE8">
            <w:pPr>
              <w:pStyle w:val="TableParagraph"/>
              <w:numPr>
                <w:ilvl w:val="0"/>
                <w:numId w:val="261"/>
              </w:numPr>
              <w:tabs>
                <w:tab w:val="left" w:pos="319"/>
              </w:tabs>
              <w:kinsoku w:val="0"/>
              <w:overflowPunct w:val="0"/>
              <w:spacing w:before="58"/>
              <w:ind w:hanging="201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S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OUS CONTRAT</w:t>
            </w:r>
            <w:r>
              <w:rPr>
                <w:rFonts w:ascii="Calibri" w:hAnsi="Calibri" w:cs="Calibri"/>
                <w:b/>
                <w:bCs/>
                <w:spacing w:val="-1"/>
                <w:sz w:val="13"/>
                <w:szCs w:val="13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(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AFFERMAGE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,</w:t>
            </w:r>
          </w:p>
          <w:p w14:paraId="453E30F3" w14:textId="77777777" w:rsidR="002A6808" w:rsidRDefault="00E50CE8">
            <w:pPr>
              <w:pStyle w:val="TableParagraph"/>
              <w:kinsoku w:val="0"/>
              <w:overflowPunct w:val="0"/>
              <w:spacing w:before="121"/>
              <w:ind w:left="291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CONCESSION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…)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DE8BBD5" w14:textId="2942E99B" w:rsidR="002A6808" w:rsidRDefault="002A6808" w:rsidP="00946CAD">
            <w:pPr>
              <w:pStyle w:val="TableParagraph"/>
              <w:tabs>
                <w:tab w:val="left" w:pos="319"/>
              </w:tabs>
              <w:kinsoku w:val="0"/>
              <w:overflowPunct w:val="0"/>
              <w:spacing w:before="58"/>
              <w:rPr>
                <w:rFonts w:ascii="Calibri" w:hAnsi="Calibri" w:cs="Calibri"/>
                <w:b/>
                <w:bCs/>
                <w:sz w:val="13"/>
                <w:szCs w:val="13"/>
              </w:rPr>
            </w:pPr>
          </w:p>
        </w:tc>
      </w:tr>
      <w:tr w:rsidR="002A6808" w14:paraId="56510BDA" w14:textId="77777777">
        <w:trPr>
          <w:trHeight w:val="315"/>
        </w:trPr>
        <w:tc>
          <w:tcPr>
            <w:tcW w:w="241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553AB93E" w14:textId="77777777" w:rsidR="002A6808" w:rsidRDefault="002A6808">
            <w:pPr>
              <w:pStyle w:val="Corpsdetexte"/>
              <w:kinsoku w:val="0"/>
              <w:overflowPunct w:val="0"/>
              <w:spacing w:before="2"/>
              <w:rPr>
                <w:sz w:val="2"/>
                <w:szCs w:val="2"/>
              </w:rPr>
            </w:pPr>
          </w:p>
        </w:tc>
        <w:tc>
          <w:tcPr>
            <w:tcW w:w="1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48E154F1" w14:textId="77777777" w:rsidR="002A6808" w:rsidRDefault="00E50CE8">
            <w:pPr>
              <w:pStyle w:val="TableParagraph"/>
              <w:kinsoku w:val="0"/>
              <w:overflowPunct w:val="0"/>
              <w:spacing w:before="60"/>
              <w:ind w:left="107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P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ROPRIETAIRE</w:t>
            </w:r>
          </w:p>
        </w:tc>
        <w:tc>
          <w:tcPr>
            <w:tcW w:w="18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07847E17" w14:textId="35715D3A" w:rsidR="002A6808" w:rsidRDefault="00E50CE8">
            <w:pPr>
              <w:pStyle w:val="TableParagraph"/>
              <w:numPr>
                <w:ilvl w:val="0"/>
                <w:numId w:val="259"/>
              </w:numPr>
              <w:tabs>
                <w:tab w:val="left" w:pos="308"/>
              </w:tabs>
              <w:kinsoku w:val="0"/>
              <w:overflowPunct w:val="0"/>
              <w:spacing w:before="60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ERRAINS</w:t>
            </w:r>
            <w:r w:rsidR="00946CAD">
              <w:rPr>
                <w:rFonts w:ascii="Calibri" w:hAnsi="Calibri" w:cs="Calibri"/>
                <w:b/>
                <w:bCs/>
                <w:sz w:val="13"/>
                <w:szCs w:val="13"/>
              </w:rPr>
              <w:t xml:space="preserve"> - oui</w:t>
            </w:r>
          </w:p>
        </w:tc>
        <w:tc>
          <w:tcPr>
            <w:tcW w:w="1836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0E5F859" w14:textId="7BF4E2E5" w:rsidR="002A6808" w:rsidRDefault="00E50CE8">
            <w:pPr>
              <w:pStyle w:val="TableParagraph"/>
              <w:numPr>
                <w:ilvl w:val="0"/>
                <w:numId w:val="258"/>
              </w:numPr>
              <w:tabs>
                <w:tab w:val="left" w:pos="320"/>
              </w:tabs>
              <w:kinsoku w:val="0"/>
              <w:overflowPunct w:val="0"/>
              <w:spacing w:before="60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NSTALLATIONS</w:t>
            </w:r>
            <w:r w:rsidR="00946CAD">
              <w:rPr>
                <w:rFonts w:ascii="Calibri" w:hAnsi="Calibri" w:cs="Calibri"/>
                <w:b/>
                <w:bCs/>
                <w:sz w:val="13"/>
                <w:szCs w:val="13"/>
              </w:rPr>
              <w:t xml:space="preserve"> - oui</w:t>
            </w:r>
          </w:p>
        </w:tc>
        <w:tc>
          <w:tcPr>
            <w:tcW w:w="22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1752675" w14:textId="3DFA4A02" w:rsidR="002A6808" w:rsidRDefault="00E50CE8">
            <w:pPr>
              <w:pStyle w:val="TableParagraph"/>
              <w:numPr>
                <w:ilvl w:val="0"/>
                <w:numId w:val="257"/>
              </w:numPr>
              <w:tabs>
                <w:tab w:val="left" w:pos="320"/>
              </w:tabs>
              <w:kinsoku w:val="0"/>
              <w:overflowPunct w:val="0"/>
              <w:spacing w:before="60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B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ATIMENTS</w:t>
            </w:r>
            <w:r w:rsidR="00946CAD">
              <w:rPr>
                <w:rFonts w:ascii="Calibri" w:hAnsi="Calibri" w:cs="Calibri"/>
                <w:b/>
                <w:bCs/>
                <w:sz w:val="13"/>
                <w:szCs w:val="13"/>
              </w:rPr>
              <w:t xml:space="preserve"> - oui</w:t>
            </w:r>
          </w:p>
        </w:tc>
      </w:tr>
      <w:tr w:rsidR="002A6808" w14:paraId="1D80DFDA" w14:textId="77777777">
        <w:trPr>
          <w:trHeight w:val="315"/>
        </w:trPr>
        <w:tc>
          <w:tcPr>
            <w:tcW w:w="241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7E409C1F" w14:textId="77777777" w:rsidR="002A6808" w:rsidRDefault="002A6808">
            <w:pPr>
              <w:pStyle w:val="Corpsdetexte"/>
              <w:kinsoku w:val="0"/>
              <w:overflowPunct w:val="0"/>
              <w:spacing w:before="2"/>
              <w:rPr>
                <w:sz w:val="2"/>
                <w:szCs w:val="2"/>
              </w:rPr>
            </w:pPr>
          </w:p>
        </w:tc>
        <w:tc>
          <w:tcPr>
            <w:tcW w:w="1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0FB24567" w14:textId="739EFE0F" w:rsidR="002A6808" w:rsidRDefault="002A6808">
            <w:pPr>
              <w:pStyle w:val="TableParagraph"/>
              <w:kinsoku w:val="0"/>
              <w:overflowPunct w:val="0"/>
              <w:spacing w:before="87"/>
              <w:ind w:left="153"/>
              <w:rPr>
                <w:rFonts w:ascii="Calibri" w:hAnsi="Calibri" w:cs="Calibri"/>
                <w:b/>
                <w:bCs/>
                <w:sz w:val="13"/>
                <w:szCs w:val="13"/>
              </w:rPr>
            </w:pPr>
          </w:p>
        </w:tc>
        <w:tc>
          <w:tcPr>
            <w:tcW w:w="18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451D48E0" w14:textId="0E51CFD6" w:rsidR="002A6808" w:rsidRDefault="002A6808">
            <w:pPr>
              <w:pStyle w:val="TableParagraph"/>
              <w:numPr>
                <w:ilvl w:val="0"/>
                <w:numId w:val="256"/>
              </w:numPr>
              <w:tabs>
                <w:tab w:val="left" w:pos="308"/>
              </w:tabs>
              <w:kinsoku w:val="0"/>
              <w:overflowPunct w:val="0"/>
              <w:spacing w:before="58"/>
              <w:rPr>
                <w:rFonts w:ascii="Calibri" w:hAnsi="Calibri" w:cs="Calibri"/>
                <w:b/>
                <w:bCs/>
                <w:sz w:val="13"/>
                <w:szCs w:val="13"/>
              </w:rPr>
            </w:pPr>
          </w:p>
        </w:tc>
        <w:tc>
          <w:tcPr>
            <w:tcW w:w="1836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F8185A8" w14:textId="7412BFB7" w:rsidR="002A6808" w:rsidRDefault="002A6808">
            <w:pPr>
              <w:pStyle w:val="TableParagraph"/>
              <w:numPr>
                <w:ilvl w:val="0"/>
                <w:numId w:val="255"/>
              </w:numPr>
              <w:tabs>
                <w:tab w:val="left" w:pos="320"/>
              </w:tabs>
              <w:kinsoku w:val="0"/>
              <w:overflowPunct w:val="0"/>
              <w:spacing w:before="58"/>
              <w:rPr>
                <w:rFonts w:ascii="Calibri" w:hAnsi="Calibri" w:cs="Calibri"/>
                <w:b/>
                <w:bCs/>
                <w:sz w:val="13"/>
                <w:szCs w:val="13"/>
              </w:rPr>
            </w:pPr>
          </w:p>
        </w:tc>
        <w:tc>
          <w:tcPr>
            <w:tcW w:w="22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6F12E0F" w14:textId="0708B4F5" w:rsidR="002A6808" w:rsidRDefault="002A6808">
            <w:pPr>
              <w:pStyle w:val="TableParagraph"/>
              <w:numPr>
                <w:ilvl w:val="0"/>
                <w:numId w:val="254"/>
              </w:numPr>
              <w:tabs>
                <w:tab w:val="left" w:pos="320"/>
              </w:tabs>
              <w:kinsoku w:val="0"/>
              <w:overflowPunct w:val="0"/>
              <w:spacing w:before="58"/>
              <w:rPr>
                <w:rFonts w:ascii="Calibri" w:hAnsi="Calibri" w:cs="Calibri"/>
                <w:b/>
                <w:bCs/>
                <w:sz w:val="13"/>
                <w:szCs w:val="13"/>
              </w:rPr>
            </w:pPr>
          </w:p>
        </w:tc>
      </w:tr>
    </w:tbl>
    <w:p w14:paraId="74185EF9" w14:textId="77777777" w:rsidR="002A6808" w:rsidRDefault="002A6808">
      <w:pPr>
        <w:pStyle w:val="Corpsdetexte"/>
        <w:kinsoku w:val="0"/>
        <w:overflowPunct w:val="0"/>
        <w:spacing w:before="10"/>
        <w:rPr>
          <w:sz w:val="35"/>
          <w:szCs w:val="35"/>
        </w:rPr>
      </w:pPr>
    </w:p>
    <w:p w14:paraId="660059CF" w14:textId="77777777" w:rsidR="002A6808" w:rsidRDefault="00E50CE8">
      <w:pPr>
        <w:pStyle w:val="Corpsdetexte"/>
        <w:kinsoku w:val="0"/>
        <w:overflowPunct w:val="0"/>
        <w:ind w:left="433" w:right="1130"/>
        <w:jc w:val="center"/>
        <w:rPr>
          <w:color w:val="008080"/>
        </w:rPr>
      </w:pPr>
      <w:r>
        <w:rPr>
          <w:color w:val="008080"/>
          <w:sz w:val="26"/>
          <w:szCs w:val="26"/>
        </w:rPr>
        <w:t>S</w:t>
      </w:r>
      <w:r>
        <w:rPr>
          <w:color w:val="008080"/>
        </w:rPr>
        <w:t xml:space="preserve">ITUATION ADMINISTRATIVE SI SITE EN </w:t>
      </w:r>
      <w:r>
        <w:rPr>
          <w:color w:val="008080"/>
          <w:sz w:val="26"/>
          <w:szCs w:val="26"/>
        </w:rPr>
        <w:t>F</w:t>
      </w:r>
      <w:r>
        <w:rPr>
          <w:color w:val="008080"/>
        </w:rPr>
        <w:t>RANCE</w:t>
      </w:r>
    </w:p>
    <w:p w14:paraId="36825502" w14:textId="77777777" w:rsidR="002A6808" w:rsidRDefault="002A6808">
      <w:pPr>
        <w:pStyle w:val="Corpsdetexte"/>
        <w:kinsoku w:val="0"/>
        <w:overflowPunct w:val="0"/>
        <w:spacing w:before="2"/>
        <w:rPr>
          <w:sz w:val="5"/>
          <w:szCs w:val="5"/>
        </w:rPr>
      </w:pP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6"/>
        <w:gridCol w:w="1369"/>
        <w:gridCol w:w="1112"/>
        <w:gridCol w:w="487"/>
        <w:gridCol w:w="1906"/>
        <w:gridCol w:w="983"/>
        <w:gridCol w:w="822"/>
        <w:gridCol w:w="1003"/>
        <w:gridCol w:w="1262"/>
      </w:tblGrid>
      <w:tr w:rsidR="002A6808" w14:paraId="50F6CA9E" w14:textId="77777777">
        <w:trPr>
          <w:trHeight w:val="318"/>
        </w:trPr>
        <w:tc>
          <w:tcPr>
            <w:tcW w:w="10140" w:type="dxa"/>
            <w:gridSpan w:val="9"/>
            <w:tcBorders>
              <w:top w:val="single" w:sz="12" w:space="0" w:color="000000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4103FC67" w14:textId="77777777" w:rsidR="002A6808" w:rsidRDefault="00E50CE8">
            <w:pPr>
              <w:pStyle w:val="TableParagraph"/>
              <w:kinsoku w:val="0"/>
              <w:overflowPunct w:val="0"/>
              <w:spacing w:before="70"/>
              <w:ind w:left="69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Classement / régime des Installations Classées pour la Protection de l’Environnement (ICPE) :</w:t>
            </w:r>
          </w:p>
        </w:tc>
      </w:tr>
      <w:tr w:rsidR="002A6808" w14:paraId="2EAE3A65" w14:textId="77777777">
        <w:trPr>
          <w:trHeight w:val="446"/>
        </w:trPr>
        <w:tc>
          <w:tcPr>
            <w:tcW w:w="1196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none" w:sz="6" w:space="0" w:color="auto"/>
            </w:tcBorders>
          </w:tcPr>
          <w:p w14:paraId="26C7E904" w14:textId="652AF6C1" w:rsidR="002A6808" w:rsidRDefault="002A6808" w:rsidP="00946CAD">
            <w:pPr>
              <w:pStyle w:val="TableParagraph"/>
              <w:tabs>
                <w:tab w:val="left" w:pos="269"/>
              </w:tabs>
              <w:kinsoku w:val="0"/>
              <w:overflowPunct w:val="0"/>
              <w:spacing w:before="61"/>
              <w:ind w:left="68"/>
              <w:rPr>
                <w:sz w:val="16"/>
                <w:szCs w:val="16"/>
              </w:rPr>
            </w:pPr>
          </w:p>
        </w:tc>
        <w:tc>
          <w:tcPr>
            <w:tcW w:w="136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E42FB38" w14:textId="7D8D191A" w:rsidR="002A6808" w:rsidRDefault="002A6808" w:rsidP="00946CAD">
            <w:pPr>
              <w:pStyle w:val="TableParagraph"/>
              <w:tabs>
                <w:tab w:val="left" w:pos="348"/>
              </w:tabs>
              <w:kinsoku w:val="0"/>
              <w:overflowPunct w:val="0"/>
              <w:spacing w:before="42"/>
              <w:ind w:left="347"/>
              <w:rPr>
                <w:sz w:val="16"/>
                <w:szCs w:val="16"/>
              </w:rPr>
            </w:pPr>
          </w:p>
        </w:tc>
        <w:tc>
          <w:tcPr>
            <w:tcW w:w="1599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AAC7919" w14:textId="77777777" w:rsidR="002A6808" w:rsidRDefault="00E50CE8">
            <w:pPr>
              <w:pStyle w:val="TableParagraph"/>
              <w:numPr>
                <w:ilvl w:val="0"/>
                <w:numId w:val="251"/>
              </w:numPr>
              <w:tabs>
                <w:tab w:val="left" w:pos="439"/>
              </w:tabs>
              <w:kinsoku w:val="0"/>
              <w:overflowPunct w:val="0"/>
              <w:spacing w:before="42"/>
              <w:ind w:hanging="2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Enregistrement</w:t>
            </w:r>
          </w:p>
        </w:tc>
        <w:tc>
          <w:tcPr>
            <w:tcW w:w="190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5AE812F" w14:textId="16F410A5" w:rsidR="002A6808" w:rsidRDefault="002A6808" w:rsidP="00946CAD">
            <w:pPr>
              <w:pStyle w:val="TableParagraph"/>
              <w:tabs>
                <w:tab w:val="left" w:pos="1002"/>
              </w:tabs>
              <w:kinsoku w:val="0"/>
              <w:overflowPunct w:val="0"/>
              <w:spacing w:before="39"/>
              <w:ind w:left="101"/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29EBE65" w14:textId="6829AFDD" w:rsidR="002A6808" w:rsidRDefault="002A6808" w:rsidP="00946CAD">
            <w:pPr>
              <w:pStyle w:val="TableParagraph"/>
              <w:tabs>
                <w:tab w:val="left" w:pos="280"/>
              </w:tabs>
              <w:kinsoku w:val="0"/>
              <w:overflowPunct w:val="0"/>
              <w:spacing w:before="42"/>
              <w:rPr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EFAE5C2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A4D1EBD" w14:textId="205CC3AA" w:rsidR="002A6808" w:rsidRDefault="002A6808" w:rsidP="00946CAD">
            <w:pPr>
              <w:pStyle w:val="TableParagraph"/>
              <w:tabs>
                <w:tab w:val="left" w:pos="472"/>
              </w:tabs>
              <w:kinsoku w:val="0"/>
              <w:overflowPunct w:val="0"/>
              <w:spacing w:before="42"/>
              <w:ind w:left="271" w:right="-15"/>
              <w:rPr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3BA11BA4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28A4D0D7" w14:textId="77777777">
        <w:trPr>
          <w:trHeight w:val="264"/>
        </w:trPr>
        <w:tc>
          <w:tcPr>
            <w:tcW w:w="10140" w:type="dxa"/>
            <w:gridSpan w:val="9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6D030A08" w14:textId="77777777" w:rsidR="002A6808" w:rsidRDefault="00E50CE8">
            <w:pPr>
              <w:pStyle w:val="TableParagraph"/>
              <w:kinsoku w:val="0"/>
              <w:overflowPunct w:val="0"/>
              <w:spacing w:before="42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Merci de transmettre récépissé de déclaration ou arrêté d’autorisation / enregistrement en vigueur et arrêtés complémentaires</w:t>
            </w:r>
          </w:p>
        </w:tc>
      </w:tr>
      <w:tr w:rsidR="002A6808" w14:paraId="30159ED4" w14:textId="77777777">
        <w:trPr>
          <w:trHeight w:val="263"/>
        </w:trPr>
        <w:tc>
          <w:tcPr>
            <w:tcW w:w="3677" w:type="dxa"/>
            <w:gridSpan w:val="3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none" w:sz="6" w:space="0" w:color="auto"/>
            </w:tcBorders>
            <w:shd w:val="clear" w:color="auto" w:fill="EDEBE0"/>
          </w:tcPr>
          <w:p w14:paraId="55EC8C5D" w14:textId="77777777" w:rsidR="002A6808" w:rsidRDefault="00E50CE8">
            <w:pPr>
              <w:pStyle w:val="TableParagraph"/>
              <w:kinsoku w:val="0"/>
              <w:overflowPunct w:val="0"/>
              <w:spacing w:before="42"/>
              <w:ind w:left="69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Classement au titre de la Loi sur l’Eau :</w:t>
            </w:r>
          </w:p>
        </w:tc>
        <w:tc>
          <w:tcPr>
            <w:tcW w:w="4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ED1B7D4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E863D5E" w14:textId="77777777" w:rsidR="002A6808" w:rsidRDefault="00E50CE8">
            <w:pPr>
              <w:pStyle w:val="TableParagraph"/>
              <w:numPr>
                <w:ilvl w:val="0"/>
                <w:numId w:val="247"/>
              </w:numPr>
              <w:tabs>
                <w:tab w:val="left" w:pos="301"/>
              </w:tabs>
              <w:kinsoku w:val="0"/>
              <w:overflowPunct w:val="0"/>
              <w:spacing w:before="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Déclaration</w:t>
            </w:r>
          </w:p>
        </w:tc>
        <w:tc>
          <w:tcPr>
            <w:tcW w:w="180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EED3B00" w14:textId="77777777" w:rsidR="002A6808" w:rsidRDefault="00E50CE8">
            <w:pPr>
              <w:pStyle w:val="TableParagraph"/>
              <w:numPr>
                <w:ilvl w:val="0"/>
                <w:numId w:val="246"/>
              </w:numPr>
              <w:tabs>
                <w:tab w:val="left" w:pos="323"/>
              </w:tabs>
              <w:kinsoku w:val="0"/>
              <w:overflowPunct w:val="0"/>
              <w:spacing w:before="42"/>
              <w:ind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Autorisation</w:t>
            </w:r>
          </w:p>
        </w:tc>
        <w:tc>
          <w:tcPr>
            <w:tcW w:w="226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6DFD78F1" w14:textId="77777777" w:rsidR="002A6808" w:rsidRDefault="00E50CE8">
            <w:pPr>
              <w:pStyle w:val="TableParagraph"/>
              <w:numPr>
                <w:ilvl w:val="0"/>
                <w:numId w:val="245"/>
              </w:numPr>
              <w:tabs>
                <w:tab w:val="left" w:pos="472"/>
              </w:tabs>
              <w:kinsoku w:val="0"/>
              <w:overflowPunct w:val="0"/>
              <w:spacing w:before="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classé</w:t>
            </w:r>
          </w:p>
        </w:tc>
      </w:tr>
      <w:tr w:rsidR="002A6808" w14:paraId="5981D2AD" w14:textId="77777777">
        <w:trPr>
          <w:trHeight w:val="265"/>
        </w:trPr>
        <w:tc>
          <w:tcPr>
            <w:tcW w:w="7053" w:type="dxa"/>
            <w:gridSpan w:val="6"/>
            <w:tcBorders>
              <w:top w:val="none" w:sz="6" w:space="0" w:color="auto"/>
              <w:left w:val="single" w:sz="12" w:space="0" w:color="000000"/>
              <w:bottom w:val="single" w:sz="12" w:space="0" w:color="000000"/>
              <w:right w:val="none" w:sz="6" w:space="0" w:color="auto"/>
            </w:tcBorders>
            <w:shd w:val="clear" w:color="auto" w:fill="EDEBE0"/>
          </w:tcPr>
          <w:p w14:paraId="487AE66F" w14:textId="77777777" w:rsidR="002A6808" w:rsidRDefault="00E50CE8">
            <w:pPr>
              <w:pStyle w:val="TableParagraph"/>
              <w:kinsoku w:val="0"/>
              <w:overflowPunct w:val="0"/>
              <w:spacing w:before="42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Assignation / poursuite pour non-respect de la réglementation ou arrêté de mise en demeure ?</w:t>
            </w:r>
          </w:p>
        </w:tc>
        <w:tc>
          <w:tcPr>
            <w:tcW w:w="822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2DE70BBD" w14:textId="77777777" w:rsidR="002A6808" w:rsidRDefault="00E50CE8">
            <w:pPr>
              <w:pStyle w:val="TableParagraph"/>
              <w:numPr>
                <w:ilvl w:val="0"/>
                <w:numId w:val="244"/>
              </w:numPr>
              <w:tabs>
                <w:tab w:val="left" w:pos="281"/>
              </w:tabs>
              <w:kinsoku w:val="0"/>
              <w:overflowPunct w:val="0"/>
              <w:spacing w:before="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  <w:tc>
          <w:tcPr>
            <w:tcW w:w="1003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13BA1C38" w14:textId="77777777" w:rsidR="002A6808" w:rsidRDefault="00E50CE8">
            <w:pPr>
              <w:pStyle w:val="TableParagraph"/>
              <w:numPr>
                <w:ilvl w:val="0"/>
                <w:numId w:val="243"/>
              </w:numPr>
              <w:tabs>
                <w:tab w:val="left" w:pos="427"/>
              </w:tabs>
              <w:kinsoku w:val="0"/>
              <w:overflowPunct w:val="0"/>
              <w:spacing w:before="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Clos</w:t>
            </w:r>
          </w:p>
        </w:tc>
        <w:tc>
          <w:tcPr>
            <w:tcW w:w="1262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single" w:sz="12" w:space="0" w:color="000000"/>
            </w:tcBorders>
          </w:tcPr>
          <w:p w14:paraId="65D9398D" w14:textId="77777777" w:rsidR="002A6808" w:rsidRDefault="00E50CE8">
            <w:pPr>
              <w:pStyle w:val="TableParagraph"/>
              <w:numPr>
                <w:ilvl w:val="0"/>
                <w:numId w:val="242"/>
              </w:numPr>
              <w:tabs>
                <w:tab w:val="left" w:pos="480"/>
              </w:tabs>
              <w:kinsoku w:val="0"/>
              <w:overflowPunct w:val="0"/>
              <w:spacing w:before="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cours</w:t>
            </w:r>
          </w:p>
        </w:tc>
      </w:tr>
    </w:tbl>
    <w:p w14:paraId="647C2BBC" w14:textId="77777777" w:rsidR="002A6808" w:rsidRDefault="002A6808">
      <w:pPr>
        <w:pStyle w:val="Corpsdetexte"/>
        <w:kinsoku w:val="0"/>
        <w:overflowPunct w:val="0"/>
        <w:spacing w:before="5"/>
        <w:rPr>
          <w:sz w:val="36"/>
          <w:szCs w:val="36"/>
        </w:rPr>
      </w:pPr>
    </w:p>
    <w:p w14:paraId="0AA6B2ED" w14:textId="77777777" w:rsidR="002A6808" w:rsidRDefault="00E50CE8">
      <w:pPr>
        <w:pStyle w:val="Corpsdetexte"/>
        <w:kinsoku w:val="0"/>
        <w:overflowPunct w:val="0"/>
        <w:ind w:left="433" w:right="1133"/>
        <w:jc w:val="center"/>
        <w:rPr>
          <w:color w:val="008080"/>
        </w:rPr>
      </w:pPr>
      <w:r>
        <w:rPr>
          <w:color w:val="008080"/>
          <w:sz w:val="26"/>
          <w:szCs w:val="26"/>
        </w:rPr>
        <w:t>S</w:t>
      </w:r>
      <w:r>
        <w:rPr>
          <w:color w:val="008080"/>
        </w:rPr>
        <w:t xml:space="preserve">ITUATION ADMINISTRATIVE SI SITE HORS DE </w:t>
      </w:r>
      <w:r>
        <w:rPr>
          <w:color w:val="008080"/>
          <w:sz w:val="26"/>
          <w:szCs w:val="26"/>
        </w:rPr>
        <w:t>F</w:t>
      </w:r>
      <w:r>
        <w:rPr>
          <w:color w:val="008080"/>
        </w:rPr>
        <w:t>RANCE</w:t>
      </w:r>
    </w:p>
    <w:p w14:paraId="382AE997" w14:textId="77777777" w:rsidR="002A6808" w:rsidRDefault="002A6808">
      <w:pPr>
        <w:pStyle w:val="Corpsdetexte"/>
        <w:kinsoku w:val="0"/>
        <w:overflowPunct w:val="0"/>
        <w:spacing w:before="2"/>
        <w:rPr>
          <w:sz w:val="5"/>
          <w:szCs w:val="5"/>
        </w:rPr>
      </w:pP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59"/>
        <w:gridCol w:w="822"/>
        <w:gridCol w:w="1003"/>
        <w:gridCol w:w="1353"/>
      </w:tblGrid>
      <w:tr w:rsidR="002A6808" w14:paraId="5B247297" w14:textId="77777777">
        <w:trPr>
          <w:trHeight w:val="317"/>
        </w:trPr>
        <w:tc>
          <w:tcPr>
            <w:tcW w:w="1013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6150283C" w14:textId="77777777" w:rsidR="002A6808" w:rsidRDefault="00E50CE8">
            <w:pPr>
              <w:pStyle w:val="TableParagraph"/>
              <w:kinsoku w:val="0"/>
              <w:overflowPunct w:val="0"/>
              <w:spacing w:before="70"/>
              <w:ind w:left="69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Type de Classement en fonction de la réglementation locale</w:t>
            </w:r>
          </w:p>
        </w:tc>
      </w:tr>
      <w:tr w:rsidR="002A6808" w14:paraId="4532A131" w14:textId="77777777">
        <w:trPr>
          <w:trHeight w:val="265"/>
        </w:trPr>
        <w:tc>
          <w:tcPr>
            <w:tcW w:w="1013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04D012B" w14:textId="77777777" w:rsidR="002A6808" w:rsidRDefault="00E50CE8">
            <w:pPr>
              <w:pStyle w:val="TableParagraph"/>
              <w:numPr>
                <w:ilvl w:val="0"/>
                <w:numId w:val="241"/>
              </w:numPr>
              <w:tabs>
                <w:tab w:val="left" w:pos="269"/>
                <w:tab w:val="left" w:pos="7426"/>
              </w:tabs>
              <w:kinsoku w:val="0"/>
              <w:overflowPunct w:val="0"/>
              <w:spacing w:before="4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Classé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ab/>
            </w:r>
            <w:r>
              <w:rPr>
                <w:rFonts w:ascii="Wingdings" w:hAnsi="Wingdings" w:cs="Wingdings"/>
                <w:sz w:val="16"/>
                <w:szCs w:val="16"/>
              </w:rPr>
              <w:t>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Non</w:t>
            </w:r>
            <w:r>
              <w:rPr>
                <w:spacing w:val="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classé</w:t>
            </w:r>
          </w:p>
        </w:tc>
      </w:tr>
      <w:tr w:rsidR="002A6808" w14:paraId="286D3853" w14:textId="77777777">
        <w:trPr>
          <w:trHeight w:val="265"/>
        </w:trPr>
        <w:tc>
          <w:tcPr>
            <w:tcW w:w="69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425EB515" w14:textId="77777777" w:rsidR="002A6808" w:rsidRDefault="00E50CE8">
            <w:pPr>
              <w:pStyle w:val="TableParagraph"/>
              <w:kinsoku w:val="0"/>
              <w:overflowPunct w:val="0"/>
              <w:spacing w:before="41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Assignation / poursuite pour non-respect de la réglementation ou arrêté de mise en demeure ?</w:t>
            </w:r>
          </w:p>
        </w:tc>
        <w:tc>
          <w:tcPr>
            <w:tcW w:w="8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one" w:sz="6" w:space="0" w:color="auto"/>
            </w:tcBorders>
          </w:tcPr>
          <w:p w14:paraId="4655D021" w14:textId="77777777" w:rsidR="002A6808" w:rsidRDefault="00E50CE8">
            <w:pPr>
              <w:pStyle w:val="TableParagraph"/>
              <w:numPr>
                <w:ilvl w:val="0"/>
                <w:numId w:val="240"/>
              </w:numPr>
              <w:tabs>
                <w:tab w:val="left" w:pos="269"/>
              </w:tabs>
              <w:kinsoku w:val="0"/>
              <w:overflowPunct w:val="0"/>
              <w:spacing w:before="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  <w:tc>
          <w:tcPr>
            <w:tcW w:w="1003" w:type="dxa"/>
            <w:tcBorders>
              <w:top w:val="single" w:sz="12" w:space="0" w:color="000000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651E523C" w14:textId="77777777" w:rsidR="002A6808" w:rsidRDefault="00E50CE8">
            <w:pPr>
              <w:pStyle w:val="TableParagraph"/>
              <w:numPr>
                <w:ilvl w:val="0"/>
                <w:numId w:val="239"/>
              </w:numPr>
              <w:tabs>
                <w:tab w:val="left" w:pos="429"/>
              </w:tabs>
              <w:kinsoku w:val="0"/>
              <w:overflowPunct w:val="0"/>
              <w:spacing w:before="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Clos</w:t>
            </w:r>
          </w:p>
        </w:tc>
        <w:tc>
          <w:tcPr>
            <w:tcW w:w="1353" w:type="dxa"/>
            <w:tcBorders>
              <w:top w:val="single" w:sz="12" w:space="0" w:color="000000"/>
              <w:left w:val="none" w:sz="6" w:space="0" w:color="auto"/>
              <w:bottom w:val="single" w:sz="12" w:space="0" w:color="000000"/>
              <w:right w:val="single" w:sz="12" w:space="0" w:color="000000"/>
            </w:tcBorders>
          </w:tcPr>
          <w:p w14:paraId="5745B63D" w14:textId="77777777" w:rsidR="002A6808" w:rsidRDefault="00E50CE8">
            <w:pPr>
              <w:pStyle w:val="TableParagraph"/>
              <w:numPr>
                <w:ilvl w:val="0"/>
                <w:numId w:val="238"/>
              </w:numPr>
              <w:tabs>
                <w:tab w:val="left" w:pos="482"/>
              </w:tabs>
              <w:kinsoku w:val="0"/>
              <w:overflowPunct w:val="0"/>
              <w:spacing w:before="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cours</w:t>
            </w:r>
          </w:p>
        </w:tc>
      </w:tr>
    </w:tbl>
    <w:p w14:paraId="01168CCA" w14:textId="77777777" w:rsidR="002A6808" w:rsidRDefault="002A6808">
      <w:pPr>
        <w:pStyle w:val="Corpsdetexte"/>
        <w:kinsoku w:val="0"/>
        <w:overflowPunct w:val="0"/>
        <w:spacing w:before="7"/>
        <w:rPr>
          <w:sz w:val="35"/>
          <w:szCs w:val="35"/>
        </w:rPr>
      </w:pPr>
    </w:p>
    <w:p w14:paraId="5923E38B" w14:textId="77777777" w:rsidR="002A6808" w:rsidRDefault="00E50CE8">
      <w:pPr>
        <w:pStyle w:val="Corpsdetexte"/>
        <w:kinsoku w:val="0"/>
        <w:overflowPunct w:val="0"/>
        <w:ind w:left="433" w:right="1133"/>
        <w:jc w:val="center"/>
        <w:rPr>
          <w:color w:val="008080"/>
        </w:rPr>
      </w:pPr>
      <w:r>
        <w:rPr>
          <w:color w:val="008080"/>
          <w:sz w:val="26"/>
          <w:szCs w:val="26"/>
        </w:rPr>
        <w:t>H</w:t>
      </w:r>
      <w:r>
        <w:rPr>
          <w:color w:val="008080"/>
        </w:rPr>
        <w:t>ISTORIQUE DU SITE</w:t>
      </w:r>
    </w:p>
    <w:p w14:paraId="50DD343F" w14:textId="77777777" w:rsidR="002A6808" w:rsidRDefault="002A6808">
      <w:pPr>
        <w:pStyle w:val="Corpsdetexte"/>
        <w:kinsoku w:val="0"/>
        <w:overflowPunct w:val="0"/>
        <w:spacing w:before="3"/>
        <w:rPr>
          <w:sz w:val="5"/>
          <w:szCs w:val="5"/>
        </w:rPr>
      </w:pP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48"/>
        <w:gridCol w:w="1005"/>
        <w:gridCol w:w="1252"/>
        <w:gridCol w:w="1424"/>
        <w:gridCol w:w="1709"/>
      </w:tblGrid>
      <w:tr w:rsidR="002A6808" w14:paraId="75F3C7E6" w14:textId="77777777">
        <w:trPr>
          <w:trHeight w:val="262"/>
        </w:trPr>
        <w:tc>
          <w:tcPr>
            <w:tcW w:w="47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512A37A4" w14:textId="77777777" w:rsidR="002A6808" w:rsidRDefault="00E50CE8">
            <w:pPr>
              <w:pStyle w:val="TableParagraph"/>
              <w:kinsoku w:val="0"/>
              <w:overflowPunct w:val="0"/>
              <w:spacing w:before="41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Date de démarrage de vos activités </w:t>
            </w:r>
            <w:r>
              <w:rPr>
                <w:b/>
                <w:bCs/>
                <w:sz w:val="16"/>
                <w:szCs w:val="16"/>
              </w:rPr>
              <w:t xml:space="preserve">actuelles </w:t>
            </w:r>
            <w:r>
              <w:rPr>
                <w:sz w:val="16"/>
                <w:szCs w:val="16"/>
              </w:rPr>
              <w:t>sur le site :</w:t>
            </w:r>
          </w:p>
        </w:tc>
        <w:tc>
          <w:tcPr>
            <w:tcW w:w="539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BA577DA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2F78C0B7" w14:textId="77777777">
        <w:trPr>
          <w:trHeight w:val="270"/>
        </w:trPr>
        <w:tc>
          <w:tcPr>
            <w:tcW w:w="4748" w:type="dxa"/>
            <w:tcBorders>
              <w:top w:val="single" w:sz="12" w:space="0" w:color="000000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2448BD5D" w14:textId="77777777" w:rsidR="002A6808" w:rsidRDefault="00E50CE8">
            <w:pPr>
              <w:pStyle w:val="TableParagraph"/>
              <w:kinsoku w:val="0"/>
              <w:overflowPunct w:val="0"/>
              <w:spacing w:before="43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Audit de type diagnostic de sol / environnemental / cession, … ?</w:t>
            </w:r>
          </w:p>
        </w:tc>
        <w:tc>
          <w:tcPr>
            <w:tcW w:w="1005" w:type="dxa"/>
            <w:tcBorders>
              <w:top w:val="single" w:sz="12" w:space="0" w:color="000000"/>
              <w:left w:val="single" w:sz="12" w:space="0" w:color="000000"/>
              <w:bottom w:val="none" w:sz="6" w:space="0" w:color="auto"/>
              <w:right w:val="none" w:sz="6" w:space="0" w:color="auto"/>
            </w:tcBorders>
          </w:tcPr>
          <w:p w14:paraId="1595678A" w14:textId="77777777" w:rsidR="002A6808" w:rsidRDefault="00E50CE8">
            <w:pPr>
              <w:pStyle w:val="TableParagraph"/>
              <w:numPr>
                <w:ilvl w:val="0"/>
                <w:numId w:val="237"/>
              </w:numPr>
              <w:tabs>
                <w:tab w:val="left" w:pos="271"/>
              </w:tabs>
              <w:kinsoku w:val="0"/>
              <w:overflowPunct w:val="0"/>
              <w:spacing w:before="4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Réalisé</w:t>
            </w:r>
          </w:p>
        </w:tc>
        <w:tc>
          <w:tcPr>
            <w:tcW w:w="1252" w:type="dxa"/>
            <w:tcBorders>
              <w:top w:val="single" w:sz="12" w:space="0" w:color="000000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FB1C8F0" w14:textId="77777777" w:rsidR="002A6808" w:rsidRDefault="00E50CE8">
            <w:pPr>
              <w:pStyle w:val="TableParagraph"/>
              <w:numPr>
                <w:ilvl w:val="0"/>
                <w:numId w:val="236"/>
              </w:numPr>
              <w:tabs>
                <w:tab w:val="left" w:pos="414"/>
              </w:tabs>
              <w:kinsoku w:val="0"/>
              <w:overflowPunct w:val="0"/>
              <w:spacing w:before="4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cours</w:t>
            </w:r>
          </w:p>
        </w:tc>
        <w:tc>
          <w:tcPr>
            <w:tcW w:w="1424" w:type="dxa"/>
            <w:tcBorders>
              <w:top w:val="single" w:sz="12" w:space="0" w:color="000000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27674AF" w14:textId="77777777" w:rsidR="002A6808" w:rsidRDefault="00E50CE8">
            <w:pPr>
              <w:pStyle w:val="TableParagraph"/>
              <w:numPr>
                <w:ilvl w:val="0"/>
                <w:numId w:val="235"/>
              </w:numPr>
              <w:tabs>
                <w:tab w:val="left" w:pos="437"/>
              </w:tabs>
              <w:kinsoku w:val="0"/>
              <w:overflowPunct w:val="0"/>
              <w:spacing w:before="4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  <w:tc>
          <w:tcPr>
            <w:tcW w:w="1709" w:type="dxa"/>
            <w:tcBorders>
              <w:top w:val="single" w:sz="12" w:space="0" w:color="000000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15671AB8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2AAFF5D5" w14:textId="77777777">
        <w:trPr>
          <w:trHeight w:val="264"/>
        </w:trPr>
        <w:tc>
          <w:tcPr>
            <w:tcW w:w="4748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4685FBFB" w14:textId="77777777" w:rsidR="002A6808" w:rsidRDefault="00E50CE8">
            <w:pPr>
              <w:pStyle w:val="TableParagraph"/>
              <w:kinsoku w:val="0"/>
              <w:overflowPunct w:val="0"/>
              <w:spacing w:before="37"/>
              <w:ind w:left="108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Merci de nous transmettre le rapport</w:t>
            </w:r>
          </w:p>
        </w:tc>
        <w:tc>
          <w:tcPr>
            <w:tcW w:w="1005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none" w:sz="6" w:space="0" w:color="auto"/>
            </w:tcBorders>
          </w:tcPr>
          <w:p w14:paraId="1D209B4F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F2F859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22E2F39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30D65CB9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44805D6B" w14:textId="77777777">
        <w:trPr>
          <w:trHeight w:val="264"/>
        </w:trPr>
        <w:tc>
          <w:tcPr>
            <w:tcW w:w="4748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3B76B0F0" w14:textId="77777777" w:rsidR="002A6808" w:rsidRDefault="00E50CE8">
            <w:pPr>
              <w:pStyle w:val="TableParagraph"/>
              <w:kinsoku w:val="0"/>
              <w:overflowPunct w:val="0"/>
              <w:spacing w:before="37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Avez-vous connaissance d’une pollution sur votre site ?</w:t>
            </w:r>
          </w:p>
        </w:tc>
        <w:tc>
          <w:tcPr>
            <w:tcW w:w="1005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none" w:sz="6" w:space="0" w:color="auto"/>
            </w:tcBorders>
          </w:tcPr>
          <w:p w14:paraId="536EC8BE" w14:textId="77777777" w:rsidR="002A6808" w:rsidRDefault="00E50CE8">
            <w:pPr>
              <w:pStyle w:val="TableParagraph"/>
              <w:numPr>
                <w:ilvl w:val="0"/>
                <w:numId w:val="234"/>
              </w:numPr>
              <w:tabs>
                <w:tab w:val="left" w:pos="271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Oui</w:t>
            </w:r>
          </w:p>
        </w:tc>
        <w:tc>
          <w:tcPr>
            <w:tcW w:w="125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C180DE5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1D9E11C" w14:textId="77777777" w:rsidR="002A6808" w:rsidRDefault="00E50CE8">
            <w:pPr>
              <w:pStyle w:val="TableParagraph"/>
              <w:numPr>
                <w:ilvl w:val="0"/>
                <w:numId w:val="233"/>
              </w:numPr>
              <w:tabs>
                <w:tab w:val="left" w:pos="437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  <w:tc>
          <w:tcPr>
            <w:tcW w:w="170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3E9DBD9F" w14:textId="77777777" w:rsidR="002A6808" w:rsidRDefault="00E50CE8">
            <w:pPr>
              <w:pStyle w:val="TableParagraph"/>
              <w:numPr>
                <w:ilvl w:val="0"/>
                <w:numId w:val="232"/>
              </w:numPr>
              <w:tabs>
                <w:tab w:val="left" w:pos="576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 sais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pas</w:t>
            </w:r>
          </w:p>
        </w:tc>
      </w:tr>
      <w:tr w:rsidR="002A6808" w14:paraId="3565BF10" w14:textId="77777777">
        <w:trPr>
          <w:trHeight w:val="263"/>
        </w:trPr>
        <w:tc>
          <w:tcPr>
            <w:tcW w:w="4748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0B8CB7DA" w14:textId="77777777" w:rsidR="002A6808" w:rsidRDefault="00E50CE8">
            <w:pPr>
              <w:pStyle w:val="TableParagraph"/>
              <w:kinsoku w:val="0"/>
              <w:overflowPunct w:val="0"/>
              <w:spacing w:before="37"/>
              <w:ind w:left="15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 oui, merci de préciser</w:t>
            </w:r>
          </w:p>
        </w:tc>
        <w:tc>
          <w:tcPr>
            <w:tcW w:w="5390" w:type="dxa"/>
            <w:gridSpan w:val="4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12" w:space="0" w:color="000000"/>
            </w:tcBorders>
          </w:tcPr>
          <w:p w14:paraId="3075E1D7" w14:textId="77777777" w:rsidR="002A6808" w:rsidRDefault="00E50CE8">
            <w:pPr>
              <w:pStyle w:val="TableParagraph"/>
              <w:kinsoku w:val="0"/>
              <w:overflowPunct w:val="0"/>
              <w:spacing w:before="37"/>
              <w:ind w:left="7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</w:t>
            </w:r>
          </w:p>
        </w:tc>
      </w:tr>
      <w:tr w:rsidR="002A6808" w14:paraId="0973BD23" w14:textId="77777777">
        <w:trPr>
          <w:trHeight w:val="259"/>
        </w:trPr>
        <w:tc>
          <w:tcPr>
            <w:tcW w:w="4748" w:type="dxa"/>
            <w:tcBorders>
              <w:top w:val="none" w:sz="6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1B5F8701" w14:textId="77777777" w:rsidR="002A6808" w:rsidRDefault="00E50CE8">
            <w:pPr>
              <w:pStyle w:val="TableParagraph"/>
              <w:kinsoku w:val="0"/>
              <w:overflowPunct w:val="0"/>
              <w:spacing w:before="37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Opérations / travaux de dépollution ?</w:t>
            </w:r>
          </w:p>
        </w:tc>
        <w:tc>
          <w:tcPr>
            <w:tcW w:w="1005" w:type="dxa"/>
            <w:tcBorders>
              <w:top w:val="none" w:sz="6" w:space="0" w:color="auto"/>
              <w:left w:val="single" w:sz="12" w:space="0" w:color="000000"/>
              <w:bottom w:val="single" w:sz="12" w:space="0" w:color="000000"/>
              <w:right w:val="none" w:sz="6" w:space="0" w:color="auto"/>
            </w:tcBorders>
          </w:tcPr>
          <w:p w14:paraId="3ACB0210" w14:textId="77777777" w:rsidR="002A6808" w:rsidRDefault="00E50CE8">
            <w:pPr>
              <w:pStyle w:val="TableParagraph"/>
              <w:numPr>
                <w:ilvl w:val="0"/>
                <w:numId w:val="231"/>
              </w:numPr>
              <w:tabs>
                <w:tab w:val="left" w:pos="271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Réalisé</w:t>
            </w:r>
          </w:p>
        </w:tc>
        <w:tc>
          <w:tcPr>
            <w:tcW w:w="1252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191AEB58" w14:textId="77777777" w:rsidR="002A6808" w:rsidRDefault="00E50CE8">
            <w:pPr>
              <w:pStyle w:val="TableParagraph"/>
              <w:numPr>
                <w:ilvl w:val="0"/>
                <w:numId w:val="230"/>
              </w:numPr>
              <w:tabs>
                <w:tab w:val="left" w:pos="369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cours</w:t>
            </w:r>
          </w:p>
        </w:tc>
        <w:tc>
          <w:tcPr>
            <w:tcW w:w="1424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38C3460B" w14:textId="77777777" w:rsidR="002A6808" w:rsidRDefault="00E50CE8">
            <w:pPr>
              <w:pStyle w:val="TableParagraph"/>
              <w:numPr>
                <w:ilvl w:val="0"/>
                <w:numId w:val="229"/>
              </w:numPr>
              <w:tabs>
                <w:tab w:val="left" w:pos="437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projet</w:t>
            </w:r>
          </w:p>
        </w:tc>
        <w:tc>
          <w:tcPr>
            <w:tcW w:w="1709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single" w:sz="12" w:space="0" w:color="000000"/>
            </w:tcBorders>
          </w:tcPr>
          <w:p w14:paraId="3662DAE1" w14:textId="77777777" w:rsidR="002A6808" w:rsidRDefault="00E50CE8">
            <w:pPr>
              <w:pStyle w:val="TableParagraph"/>
              <w:numPr>
                <w:ilvl w:val="0"/>
                <w:numId w:val="228"/>
              </w:numPr>
              <w:tabs>
                <w:tab w:val="left" w:pos="576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</w:tr>
    </w:tbl>
    <w:p w14:paraId="382BA18F" w14:textId="77777777" w:rsidR="002A6808" w:rsidRDefault="002A6808">
      <w:pPr>
        <w:pStyle w:val="Corpsdetexte"/>
        <w:kinsoku w:val="0"/>
        <w:overflowPunct w:val="0"/>
        <w:spacing w:before="9"/>
        <w:rPr>
          <w:sz w:val="35"/>
          <w:szCs w:val="35"/>
        </w:rPr>
      </w:pPr>
    </w:p>
    <w:p w14:paraId="7CE1CD7A" w14:textId="77777777" w:rsidR="002A6808" w:rsidRDefault="00E50CE8">
      <w:pPr>
        <w:pStyle w:val="Corpsdetexte"/>
        <w:kinsoku w:val="0"/>
        <w:overflowPunct w:val="0"/>
        <w:ind w:left="433" w:right="1129"/>
        <w:jc w:val="center"/>
        <w:rPr>
          <w:color w:val="008080"/>
        </w:rPr>
      </w:pPr>
      <w:r>
        <w:rPr>
          <w:color w:val="008080"/>
        </w:rPr>
        <w:t>DETAIL DE L</w:t>
      </w:r>
      <w:r>
        <w:rPr>
          <w:color w:val="008080"/>
          <w:sz w:val="26"/>
          <w:szCs w:val="26"/>
        </w:rPr>
        <w:t>’</w:t>
      </w:r>
      <w:r>
        <w:rPr>
          <w:color w:val="008080"/>
        </w:rPr>
        <w:t>ACTIVITE</w:t>
      </w:r>
    </w:p>
    <w:p w14:paraId="7D94BC0D" w14:textId="77777777" w:rsidR="002A6808" w:rsidRDefault="002A6808">
      <w:pPr>
        <w:pStyle w:val="Corpsdetexte"/>
        <w:kinsoku w:val="0"/>
        <w:overflowPunct w:val="0"/>
        <w:spacing w:before="2"/>
        <w:rPr>
          <w:sz w:val="5"/>
          <w:szCs w:val="5"/>
        </w:rPr>
      </w:pP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4"/>
        <w:gridCol w:w="3678"/>
      </w:tblGrid>
      <w:tr w:rsidR="002A6808" w14:paraId="36848811" w14:textId="77777777">
        <w:trPr>
          <w:trHeight w:val="350"/>
        </w:trPr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4DFF2CF1" w14:textId="77777777" w:rsidR="002A6808" w:rsidRDefault="00E50CE8">
            <w:pPr>
              <w:pStyle w:val="TableParagraph"/>
              <w:kinsoku w:val="0"/>
              <w:overflowPunct w:val="0"/>
              <w:spacing w:before="121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Capacité (charge nominale) en Equivalent – Habitants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BFAE2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1DB7603E" w14:textId="77777777">
        <w:trPr>
          <w:trHeight w:val="350"/>
        </w:trPr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1564D775" w14:textId="77777777" w:rsidR="002A6808" w:rsidRDefault="00E50CE8">
            <w:pPr>
              <w:pStyle w:val="TableParagraph"/>
              <w:kinsoku w:val="0"/>
              <w:overflowPunct w:val="0"/>
              <w:spacing w:before="121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Part d’effluents industriels dans les eaux reçues (% exprime en EH)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A70D4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60068CEB" w14:textId="77777777">
        <w:trPr>
          <w:trHeight w:val="350"/>
        </w:trPr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1EF3DB3B" w14:textId="77777777" w:rsidR="002A6808" w:rsidRDefault="00E50CE8">
            <w:pPr>
              <w:pStyle w:val="TableParagraph"/>
              <w:kinsoku w:val="0"/>
              <w:overflowPunct w:val="0"/>
              <w:spacing w:before="121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Tonnage annuel de boues produites (tonnes / an) :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E1C76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7658FA18" w14:textId="77777777" w:rsidR="002A6808" w:rsidRDefault="002A6808">
      <w:pPr>
        <w:pStyle w:val="Corpsdetexte"/>
        <w:kinsoku w:val="0"/>
        <w:overflowPunct w:val="0"/>
        <w:rPr>
          <w:sz w:val="20"/>
          <w:szCs w:val="20"/>
        </w:rPr>
      </w:pPr>
    </w:p>
    <w:p w14:paraId="4E7F6C0B" w14:textId="77777777" w:rsidR="002A6808" w:rsidRDefault="002A6808">
      <w:pPr>
        <w:pStyle w:val="Corpsdetexte"/>
        <w:kinsoku w:val="0"/>
        <w:overflowPunct w:val="0"/>
        <w:spacing w:before="6"/>
        <w:rPr>
          <w:sz w:val="10"/>
          <w:szCs w:val="10"/>
        </w:rPr>
      </w:pP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9"/>
        <w:gridCol w:w="2835"/>
        <w:gridCol w:w="3118"/>
      </w:tblGrid>
      <w:tr w:rsidR="002A6808" w14:paraId="57E4CC4F" w14:textId="77777777">
        <w:trPr>
          <w:trHeight w:val="304"/>
        </w:trPr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0960CF9F" w14:textId="77777777" w:rsidR="002A6808" w:rsidRDefault="00E50CE8">
            <w:pPr>
              <w:pStyle w:val="TableParagraph"/>
              <w:kinsoku w:val="0"/>
              <w:overflowPunct w:val="0"/>
              <w:spacing w:before="121" w:line="163" w:lineRule="exact"/>
              <w:ind w:left="1418" w:right="14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Filière d’élimination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6209B045" w14:textId="77777777" w:rsidR="002A6808" w:rsidRDefault="00E50CE8">
            <w:pPr>
              <w:pStyle w:val="TableParagraph"/>
              <w:kinsoku w:val="0"/>
              <w:overflowPunct w:val="0"/>
              <w:spacing w:before="121" w:line="163" w:lineRule="exact"/>
              <w:ind w:left="1125" w:right="111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Sur site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28BC3909" w14:textId="77777777" w:rsidR="002A6808" w:rsidRDefault="00E50CE8">
            <w:pPr>
              <w:pStyle w:val="TableParagraph"/>
              <w:kinsoku w:val="0"/>
              <w:overflowPunct w:val="0"/>
              <w:spacing w:before="121" w:line="163" w:lineRule="exact"/>
              <w:ind w:left="1224" w:right="121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Hors site</w:t>
            </w:r>
          </w:p>
        </w:tc>
      </w:tr>
      <w:tr w:rsidR="002A6808" w14:paraId="1206B367" w14:textId="77777777">
        <w:trPr>
          <w:trHeight w:val="301"/>
        </w:trPr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7F7EDBD2" w14:textId="77777777" w:rsidR="002A6808" w:rsidRDefault="00E50CE8">
            <w:pPr>
              <w:pStyle w:val="TableParagraph"/>
              <w:kinsoku w:val="0"/>
              <w:overflowPunct w:val="0"/>
              <w:spacing w:before="118" w:line="163" w:lineRule="exact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Incinération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4016C" w14:textId="77777777" w:rsidR="002A6808" w:rsidRDefault="00E50CE8">
            <w:pPr>
              <w:pStyle w:val="TableParagraph"/>
              <w:kinsoku w:val="0"/>
              <w:overflowPunct w:val="0"/>
              <w:spacing w:before="118" w:line="163" w:lineRule="exact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Remplir le questionnaire déchet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76912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30BFDCDA" w14:textId="77777777">
        <w:trPr>
          <w:trHeight w:val="304"/>
        </w:trPr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261D446C" w14:textId="77777777" w:rsidR="002A6808" w:rsidRDefault="00E50CE8">
            <w:pPr>
              <w:pStyle w:val="TableParagraph"/>
              <w:kinsoku w:val="0"/>
              <w:overflowPunct w:val="0"/>
              <w:spacing w:before="121" w:line="163" w:lineRule="exact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Compostage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69A15" w14:textId="77777777" w:rsidR="002A6808" w:rsidRDefault="00E50CE8">
            <w:pPr>
              <w:pStyle w:val="TableParagraph"/>
              <w:kinsoku w:val="0"/>
              <w:overflowPunct w:val="0"/>
              <w:spacing w:before="121" w:line="163" w:lineRule="exact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Remplir le questionnaire déchet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1EFF9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23E06368" w14:textId="77777777">
        <w:trPr>
          <w:trHeight w:val="304"/>
        </w:trPr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4B887648" w14:textId="77777777" w:rsidR="002A6808" w:rsidRDefault="00E50CE8">
            <w:pPr>
              <w:pStyle w:val="TableParagraph"/>
              <w:kinsoku w:val="0"/>
              <w:overflowPunct w:val="0"/>
              <w:spacing w:before="121" w:line="163" w:lineRule="exact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Epandage pour valorisation agronomique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E85E4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35E96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3CB1D20D" w14:textId="77777777">
        <w:trPr>
          <w:trHeight w:val="304"/>
        </w:trPr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7252481F" w14:textId="77777777" w:rsidR="002A6808" w:rsidRDefault="00E50CE8">
            <w:pPr>
              <w:pStyle w:val="TableParagraph"/>
              <w:kinsoku w:val="0"/>
              <w:overflowPunct w:val="0"/>
              <w:spacing w:before="121" w:line="163" w:lineRule="exact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Méthanisation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5C811" w14:textId="77777777" w:rsidR="002A6808" w:rsidRDefault="00E50CE8">
            <w:pPr>
              <w:pStyle w:val="TableParagraph"/>
              <w:kinsoku w:val="0"/>
              <w:overflowPunct w:val="0"/>
              <w:spacing w:before="121" w:line="163" w:lineRule="exact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Remplir le questionnaire Energie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9294A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0CD41238" w14:textId="77777777" w:rsidR="002A6808" w:rsidRDefault="002A6808">
      <w:pPr>
        <w:rPr>
          <w:b/>
          <w:bCs/>
          <w:sz w:val="10"/>
          <w:szCs w:val="10"/>
        </w:rPr>
        <w:sectPr w:rsidR="002A6808">
          <w:pgSz w:w="11910" w:h="16840"/>
          <w:pgMar w:top="880" w:right="240" w:bottom="760" w:left="940" w:header="220" w:footer="568" w:gutter="0"/>
          <w:cols w:space="720"/>
          <w:noEndnote/>
        </w:sectPr>
      </w:pPr>
    </w:p>
    <w:p w14:paraId="3ECBAB7C" w14:textId="77777777" w:rsidR="002A6808" w:rsidRDefault="002A6808">
      <w:pPr>
        <w:pStyle w:val="Corpsdetexte"/>
        <w:kinsoku w:val="0"/>
        <w:overflowPunct w:val="0"/>
        <w:rPr>
          <w:sz w:val="20"/>
          <w:szCs w:val="20"/>
        </w:rPr>
      </w:pPr>
    </w:p>
    <w:p w14:paraId="267E9648" w14:textId="77777777" w:rsidR="002A6808" w:rsidRDefault="002A6808">
      <w:pPr>
        <w:pStyle w:val="Corpsdetexte"/>
        <w:kinsoku w:val="0"/>
        <w:overflowPunct w:val="0"/>
        <w:rPr>
          <w:sz w:val="20"/>
          <w:szCs w:val="20"/>
        </w:rPr>
      </w:pPr>
    </w:p>
    <w:p w14:paraId="615800A7" w14:textId="77777777" w:rsidR="002A6808" w:rsidRDefault="002A6808">
      <w:pPr>
        <w:pStyle w:val="Corpsdetexte"/>
        <w:kinsoku w:val="0"/>
        <w:overflowPunct w:val="0"/>
        <w:rPr>
          <w:sz w:val="20"/>
          <w:szCs w:val="20"/>
        </w:rPr>
      </w:pPr>
    </w:p>
    <w:p w14:paraId="081DDEDD" w14:textId="77777777" w:rsidR="002A6808" w:rsidRDefault="002A6808">
      <w:pPr>
        <w:pStyle w:val="Corpsdetexte"/>
        <w:kinsoku w:val="0"/>
        <w:overflowPunct w:val="0"/>
        <w:rPr>
          <w:sz w:val="20"/>
          <w:szCs w:val="20"/>
        </w:rPr>
      </w:pPr>
    </w:p>
    <w:p w14:paraId="7CFB6FBD" w14:textId="77777777" w:rsidR="002A6808" w:rsidRDefault="002A6808">
      <w:pPr>
        <w:pStyle w:val="Corpsdetexte"/>
        <w:kinsoku w:val="0"/>
        <w:overflowPunct w:val="0"/>
        <w:spacing w:before="8"/>
        <w:rPr>
          <w:sz w:val="10"/>
          <w:szCs w:val="10"/>
        </w:rPr>
      </w:pPr>
    </w:p>
    <w:p w14:paraId="54FAB359" w14:textId="77777777" w:rsidR="002A6808" w:rsidRDefault="006B6FF7">
      <w:pPr>
        <w:pStyle w:val="Corpsdetexte"/>
        <w:kinsoku w:val="0"/>
        <w:overflowPunct w:val="0"/>
        <w:ind w:left="98"/>
        <w:rPr>
          <w:b w:val="0"/>
          <w:bCs w:val="0"/>
          <w:position w:val="-2"/>
          <w:sz w:val="20"/>
          <w:szCs w:val="20"/>
        </w:rPr>
      </w:pPr>
      <w:r>
        <w:rPr>
          <w:b w:val="0"/>
          <w:bCs w:val="0"/>
          <w:noProof/>
          <w:position w:val="-2"/>
          <w:sz w:val="20"/>
          <w:szCs w:val="20"/>
        </w:rPr>
        <mc:AlternateContent>
          <mc:Choice Requires="wps">
            <w:drawing>
              <wp:inline distT="0" distB="0" distL="0" distR="0" wp14:anchorId="31F39510" wp14:editId="68AA5423">
                <wp:extent cx="6213475" cy="300355"/>
                <wp:effectExtent l="22860" t="22860" r="21590" b="19685"/>
                <wp:docPr id="83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3475" cy="300355"/>
                        </a:xfrm>
                        <a:prstGeom prst="rect">
                          <a:avLst/>
                        </a:prstGeom>
                        <a:solidFill>
                          <a:srgbClr val="286CB5"/>
                        </a:solidFill>
                        <a:ln w="27431" cmpd="sng">
                          <a:solidFill>
                            <a:srgbClr val="13924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F559E7" w14:textId="77777777" w:rsidR="00946CAD" w:rsidRDefault="00E50CE8">
                            <w:pPr>
                              <w:pStyle w:val="Corpsdetexte"/>
                              <w:kinsoku w:val="0"/>
                              <w:overflowPunct w:val="0"/>
                              <w:spacing w:before="19"/>
                              <w:ind w:left="1246" w:right="1247"/>
                              <w:jc w:val="center"/>
                              <w:rPr>
                                <w:rFonts w:ascii="Calibri" w:hAnsi="Calibri" w:cs="Calibri"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FFFFFF"/>
                                <w:sz w:val="32"/>
                                <w:szCs w:val="32"/>
                              </w:rPr>
                              <w:t>Questionnaire Hydrocarbures / Produits inflammables</w:t>
                            </w:r>
                            <w:r w:rsidR="00946CAD">
                              <w:rPr>
                                <w:rFonts w:ascii="Calibri" w:hAnsi="Calibri" w:cs="Calibri"/>
                                <w:color w:val="FFFFFF"/>
                                <w:sz w:val="32"/>
                                <w:szCs w:val="32"/>
                              </w:rPr>
                              <w:t xml:space="preserve">  </w:t>
                            </w:r>
                          </w:p>
                          <w:p w14:paraId="628689A5" w14:textId="01071676" w:rsidR="002A6808" w:rsidRDefault="00946CAD">
                            <w:pPr>
                              <w:pStyle w:val="Corpsdetexte"/>
                              <w:kinsoku w:val="0"/>
                              <w:overflowPunct w:val="0"/>
                              <w:spacing w:before="19"/>
                              <w:ind w:left="1246" w:right="1247"/>
                              <w:jc w:val="center"/>
                              <w:rPr>
                                <w:rFonts w:ascii="Calibri" w:hAnsi="Calibri" w:cs="Calibri"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FFFFFF"/>
                                <w:sz w:val="32"/>
                                <w:szCs w:val="32"/>
                              </w:rPr>
                              <w:t>- – non concerné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1F39510" id="Text Box 27" o:spid="_x0000_s1039" type="#_x0000_t202" style="width:489.2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" fillcolor="#286cb5" strokecolor="#139247" strokeweight=".76197mm">
                <v:textbox inset="0,0,0,0">
                  <w:txbxContent>
                    <w:p w14:paraId="07F559E7" w14:textId="77777777" w:rsidR="00946CAD" w:rsidRDefault="00E50CE8">
                      <w:pPr>
                        <w:pStyle w:val="Corpsdetexte"/>
                        <w:kinsoku w:val="0"/>
                        <w:overflowPunct w:val="0"/>
                        <w:spacing w:before="19"/>
                        <w:ind w:left="1246" w:right="1247"/>
                        <w:jc w:val="center"/>
                        <w:rPr>
                          <w:rFonts w:ascii="Calibri" w:hAnsi="Calibri" w:cs="Calibri"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 w:cs="Calibri"/>
                          <w:color w:val="FFFFFF"/>
                          <w:sz w:val="32"/>
                          <w:szCs w:val="32"/>
                        </w:rPr>
                        <w:t>Questionnaire Hydrocarbures / Produits inflammables</w:t>
                      </w:r>
                      <w:r w:rsidR="00946CAD">
                        <w:rPr>
                          <w:rFonts w:ascii="Calibri" w:hAnsi="Calibri" w:cs="Calibri"/>
                          <w:color w:val="FFFFFF"/>
                          <w:sz w:val="32"/>
                          <w:szCs w:val="32"/>
                        </w:rPr>
                        <w:t xml:space="preserve">  </w:t>
                      </w:r>
                    </w:p>
                    <w:p w14:paraId="628689A5" w14:textId="01071676" w:rsidR="002A6808" w:rsidRDefault="00946CAD">
                      <w:pPr>
                        <w:pStyle w:val="Corpsdetexte"/>
                        <w:kinsoku w:val="0"/>
                        <w:overflowPunct w:val="0"/>
                        <w:spacing w:before="19"/>
                        <w:ind w:left="1246" w:right="1247"/>
                        <w:jc w:val="center"/>
                        <w:rPr>
                          <w:rFonts w:ascii="Calibri" w:hAnsi="Calibri" w:cs="Calibri"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 w:cs="Calibri"/>
                          <w:color w:val="FFFFFF"/>
                          <w:sz w:val="32"/>
                          <w:szCs w:val="32"/>
                        </w:rPr>
                        <w:t>- – non concerné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0BF49C1" w14:textId="77777777" w:rsidR="002A6808" w:rsidRDefault="002A6808">
      <w:pPr>
        <w:pStyle w:val="Corpsdetexte"/>
        <w:kinsoku w:val="0"/>
        <w:overflowPunct w:val="0"/>
        <w:spacing w:before="4"/>
      </w:pPr>
    </w:p>
    <w:p w14:paraId="357D4496" w14:textId="77777777" w:rsidR="002A6808" w:rsidRDefault="00E50CE8">
      <w:pPr>
        <w:pStyle w:val="Corpsdetexte"/>
        <w:kinsoku w:val="0"/>
        <w:overflowPunct w:val="0"/>
        <w:spacing w:before="47"/>
        <w:ind w:left="433" w:right="1129"/>
        <w:jc w:val="center"/>
        <w:rPr>
          <w:rFonts w:ascii="Calibri" w:hAnsi="Calibri" w:cs="Calibri"/>
          <w:color w:val="008080"/>
        </w:rPr>
      </w:pPr>
      <w:r>
        <w:rPr>
          <w:rFonts w:ascii="Calibri" w:hAnsi="Calibri" w:cs="Calibri"/>
          <w:color w:val="008080"/>
          <w:sz w:val="26"/>
          <w:szCs w:val="26"/>
        </w:rPr>
        <w:t>P</w:t>
      </w:r>
      <w:r>
        <w:rPr>
          <w:rFonts w:ascii="Calibri" w:hAnsi="Calibri" w:cs="Calibri"/>
          <w:color w:val="008080"/>
        </w:rPr>
        <w:t>RESENTATION GENERALE DU SITE</w:t>
      </w:r>
    </w:p>
    <w:p w14:paraId="21BCEF4F" w14:textId="77777777" w:rsidR="002A6808" w:rsidRDefault="002A6808">
      <w:pPr>
        <w:pStyle w:val="Corpsdetexte"/>
        <w:kinsoku w:val="0"/>
        <w:overflowPunct w:val="0"/>
        <w:spacing w:before="11"/>
        <w:rPr>
          <w:rFonts w:ascii="Calibri" w:hAnsi="Calibri" w:cs="Calibri"/>
          <w:sz w:val="4"/>
          <w:szCs w:val="4"/>
        </w:rPr>
      </w:pPr>
    </w:p>
    <w:tbl>
      <w:tblPr>
        <w:tblW w:w="0" w:type="auto"/>
        <w:tblInd w:w="1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7"/>
        <w:gridCol w:w="1836"/>
        <w:gridCol w:w="592"/>
        <w:gridCol w:w="1228"/>
        <w:gridCol w:w="1237"/>
        <w:gridCol w:w="599"/>
        <w:gridCol w:w="2260"/>
      </w:tblGrid>
      <w:tr w:rsidR="002A6808" w14:paraId="414951D9" w14:textId="77777777">
        <w:trPr>
          <w:trHeight w:val="315"/>
        </w:trPr>
        <w:tc>
          <w:tcPr>
            <w:tcW w:w="2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683561BE" w14:textId="77777777" w:rsidR="002A6808" w:rsidRDefault="00E50CE8">
            <w:pPr>
              <w:pStyle w:val="TableParagraph"/>
              <w:kinsoku w:val="0"/>
              <w:overflowPunct w:val="0"/>
              <w:spacing w:before="60"/>
              <w:ind w:left="107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Adresse précise</w:t>
            </w:r>
          </w:p>
        </w:tc>
        <w:tc>
          <w:tcPr>
            <w:tcW w:w="183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none" w:sz="6" w:space="0" w:color="auto"/>
            </w:tcBorders>
          </w:tcPr>
          <w:p w14:paraId="62F3B121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6" w:type="dxa"/>
            <w:gridSpan w:val="5"/>
            <w:tcBorders>
              <w:top w:val="single" w:sz="12" w:space="0" w:color="000000"/>
              <w:left w:val="none" w:sz="6" w:space="0" w:color="auto"/>
              <w:bottom w:val="single" w:sz="12" w:space="0" w:color="000000"/>
              <w:right w:val="single" w:sz="12" w:space="0" w:color="000000"/>
            </w:tcBorders>
          </w:tcPr>
          <w:p w14:paraId="39DF2989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328E44A6" w14:textId="77777777">
        <w:trPr>
          <w:trHeight w:val="315"/>
        </w:trPr>
        <w:tc>
          <w:tcPr>
            <w:tcW w:w="2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34D5CCF2" w14:textId="77777777" w:rsidR="002A6808" w:rsidRDefault="00E50CE8">
            <w:pPr>
              <w:pStyle w:val="TableParagraph"/>
              <w:kinsoku w:val="0"/>
              <w:overflowPunct w:val="0"/>
              <w:spacing w:before="60"/>
              <w:ind w:left="107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Code postal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one" w:sz="6" w:space="0" w:color="auto"/>
            </w:tcBorders>
          </w:tcPr>
          <w:p w14:paraId="092434F6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single" w:sz="12" w:space="0" w:color="000000"/>
            </w:tcBorders>
          </w:tcPr>
          <w:p w14:paraId="4D107B10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0C4DE969" w14:textId="77777777" w:rsidR="002A6808" w:rsidRDefault="00E50CE8">
            <w:pPr>
              <w:pStyle w:val="TableParagraph"/>
              <w:kinsoku w:val="0"/>
              <w:overflowPunct w:val="0"/>
              <w:spacing w:before="60"/>
              <w:ind w:left="108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Ville / Pays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4001765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15321B05" w14:textId="77777777">
        <w:trPr>
          <w:trHeight w:val="510"/>
        </w:trPr>
        <w:tc>
          <w:tcPr>
            <w:tcW w:w="241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16EC6EAC" w14:textId="77777777" w:rsidR="002A6808" w:rsidRDefault="00E50CE8">
            <w:pPr>
              <w:pStyle w:val="TableParagraph"/>
              <w:kinsoku w:val="0"/>
              <w:overflowPunct w:val="0"/>
              <w:spacing w:before="58"/>
              <w:ind w:left="107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V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 xml:space="preserve">OUS ETES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?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one" w:sz="6" w:space="0" w:color="auto"/>
            </w:tcBorders>
          </w:tcPr>
          <w:p w14:paraId="075E7236" w14:textId="77777777" w:rsidR="002A6808" w:rsidRDefault="00E50CE8">
            <w:pPr>
              <w:pStyle w:val="TableParagraph"/>
              <w:numPr>
                <w:ilvl w:val="0"/>
                <w:numId w:val="227"/>
              </w:numPr>
              <w:tabs>
                <w:tab w:val="left" w:pos="298"/>
              </w:tabs>
              <w:kinsoku w:val="0"/>
              <w:overflowPunct w:val="0"/>
              <w:spacing w:before="58"/>
              <w:ind w:hanging="191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E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XPLOITANT</w:t>
            </w:r>
          </w:p>
        </w:tc>
        <w:tc>
          <w:tcPr>
            <w:tcW w:w="592" w:type="dxa"/>
            <w:tcBorders>
              <w:top w:val="single" w:sz="4" w:space="0" w:color="000000"/>
              <w:left w:val="none" w:sz="6" w:space="0" w:color="auto"/>
              <w:bottom w:val="single" w:sz="12" w:space="0" w:color="000000"/>
              <w:right w:val="single" w:sz="4" w:space="0" w:color="000000"/>
            </w:tcBorders>
          </w:tcPr>
          <w:p w14:paraId="4D503E29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5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A6D7BBF" w14:textId="77777777" w:rsidR="002A6808" w:rsidRDefault="00E50CE8">
            <w:pPr>
              <w:pStyle w:val="TableParagraph"/>
              <w:numPr>
                <w:ilvl w:val="0"/>
                <w:numId w:val="226"/>
              </w:numPr>
              <w:tabs>
                <w:tab w:val="left" w:pos="309"/>
              </w:tabs>
              <w:kinsoku w:val="0"/>
              <w:overflowPunct w:val="0"/>
              <w:spacing w:before="58"/>
              <w:ind w:hanging="191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S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OUS CONTRAT</w:t>
            </w:r>
            <w:r>
              <w:rPr>
                <w:rFonts w:ascii="Calibri" w:hAnsi="Calibri" w:cs="Calibri"/>
                <w:b/>
                <w:bCs/>
                <w:spacing w:val="-1"/>
                <w:sz w:val="13"/>
                <w:szCs w:val="13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(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AFFERMAGE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,</w:t>
            </w:r>
          </w:p>
          <w:p w14:paraId="7531017C" w14:textId="77777777" w:rsidR="002A6808" w:rsidRDefault="00E50CE8">
            <w:pPr>
              <w:pStyle w:val="TableParagraph"/>
              <w:kinsoku w:val="0"/>
              <w:overflowPunct w:val="0"/>
              <w:spacing w:before="1"/>
              <w:ind w:left="291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CONCESSION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…)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412ED9A" w14:textId="77777777" w:rsidR="002A6808" w:rsidRDefault="00E50CE8">
            <w:pPr>
              <w:pStyle w:val="TableParagraph"/>
              <w:numPr>
                <w:ilvl w:val="0"/>
                <w:numId w:val="225"/>
              </w:numPr>
              <w:tabs>
                <w:tab w:val="left" w:pos="312"/>
              </w:tabs>
              <w:kinsoku w:val="0"/>
              <w:overflowPunct w:val="0"/>
              <w:spacing w:before="58"/>
              <w:ind w:hanging="191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A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UTRE</w:t>
            </w:r>
          </w:p>
        </w:tc>
      </w:tr>
      <w:tr w:rsidR="002A6808" w14:paraId="2DEEEE7C" w14:textId="77777777">
        <w:trPr>
          <w:trHeight w:val="315"/>
        </w:trPr>
        <w:tc>
          <w:tcPr>
            <w:tcW w:w="241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3E433BD9" w14:textId="77777777" w:rsidR="002A6808" w:rsidRDefault="002A6808">
            <w:pPr>
              <w:pStyle w:val="Corpsdetexte"/>
              <w:kinsoku w:val="0"/>
              <w:overflowPunct w:val="0"/>
              <w:spacing w:before="11"/>
              <w:rPr>
                <w:rFonts w:ascii="Calibri" w:hAnsi="Calibri" w:cs="Calibri"/>
                <w:sz w:val="2"/>
                <w:szCs w:val="2"/>
              </w:rPr>
            </w:pPr>
          </w:p>
        </w:tc>
        <w:tc>
          <w:tcPr>
            <w:tcW w:w="1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345BD40A" w14:textId="77777777" w:rsidR="002A6808" w:rsidRDefault="00E50CE8">
            <w:pPr>
              <w:pStyle w:val="TableParagraph"/>
              <w:kinsoku w:val="0"/>
              <w:overflowPunct w:val="0"/>
              <w:spacing w:before="60"/>
              <w:ind w:left="107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P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ROPRIETAIRE</w:t>
            </w:r>
          </w:p>
        </w:tc>
        <w:tc>
          <w:tcPr>
            <w:tcW w:w="18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41E2662A" w14:textId="77777777" w:rsidR="002A6808" w:rsidRDefault="00E50CE8">
            <w:pPr>
              <w:pStyle w:val="TableParagraph"/>
              <w:numPr>
                <w:ilvl w:val="0"/>
                <w:numId w:val="224"/>
              </w:numPr>
              <w:tabs>
                <w:tab w:val="left" w:pos="298"/>
              </w:tabs>
              <w:kinsoku w:val="0"/>
              <w:overflowPunct w:val="0"/>
              <w:spacing w:before="60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ERRAINS</w:t>
            </w:r>
          </w:p>
        </w:tc>
        <w:tc>
          <w:tcPr>
            <w:tcW w:w="1836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5762DA1" w14:textId="77777777" w:rsidR="002A6808" w:rsidRDefault="00E50CE8">
            <w:pPr>
              <w:pStyle w:val="TableParagraph"/>
              <w:numPr>
                <w:ilvl w:val="0"/>
                <w:numId w:val="223"/>
              </w:numPr>
              <w:tabs>
                <w:tab w:val="left" w:pos="310"/>
              </w:tabs>
              <w:kinsoku w:val="0"/>
              <w:overflowPunct w:val="0"/>
              <w:spacing w:before="60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NSTALLATIONS</w:t>
            </w:r>
          </w:p>
        </w:tc>
        <w:tc>
          <w:tcPr>
            <w:tcW w:w="22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1C14132" w14:textId="77777777" w:rsidR="002A6808" w:rsidRDefault="00E50CE8">
            <w:pPr>
              <w:pStyle w:val="TableParagraph"/>
              <w:numPr>
                <w:ilvl w:val="0"/>
                <w:numId w:val="222"/>
              </w:numPr>
              <w:tabs>
                <w:tab w:val="left" w:pos="313"/>
              </w:tabs>
              <w:kinsoku w:val="0"/>
              <w:overflowPunct w:val="0"/>
              <w:spacing w:before="60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B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ATIMENTS</w:t>
            </w:r>
          </w:p>
        </w:tc>
      </w:tr>
      <w:tr w:rsidR="002A6808" w14:paraId="10B177E9" w14:textId="77777777">
        <w:trPr>
          <w:trHeight w:val="315"/>
        </w:trPr>
        <w:tc>
          <w:tcPr>
            <w:tcW w:w="241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423FE449" w14:textId="77777777" w:rsidR="002A6808" w:rsidRDefault="002A6808">
            <w:pPr>
              <w:pStyle w:val="Corpsdetexte"/>
              <w:kinsoku w:val="0"/>
              <w:overflowPunct w:val="0"/>
              <w:spacing w:before="11"/>
              <w:rPr>
                <w:rFonts w:ascii="Calibri" w:hAnsi="Calibri" w:cs="Calibri"/>
                <w:sz w:val="2"/>
                <w:szCs w:val="2"/>
              </w:rPr>
            </w:pPr>
          </w:p>
        </w:tc>
        <w:tc>
          <w:tcPr>
            <w:tcW w:w="1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2825AB2C" w14:textId="77777777" w:rsidR="002A6808" w:rsidRDefault="00E50CE8">
            <w:pPr>
              <w:pStyle w:val="TableParagraph"/>
              <w:kinsoku w:val="0"/>
              <w:overflowPunct w:val="0"/>
              <w:spacing w:before="89"/>
              <w:ind w:left="143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LOCATAIRE</w:t>
            </w:r>
          </w:p>
        </w:tc>
        <w:tc>
          <w:tcPr>
            <w:tcW w:w="18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48248AFB" w14:textId="77777777" w:rsidR="002A6808" w:rsidRDefault="00E50CE8">
            <w:pPr>
              <w:pStyle w:val="TableParagraph"/>
              <w:numPr>
                <w:ilvl w:val="0"/>
                <w:numId w:val="221"/>
              </w:numPr>
              <w:tabs>
                <w:tab w:val="left" w:pos="298"/>
              </w:tabs>
              <w:kinsoku w:val="0"/>
              <w:overflowPunct w:val="0"/>
              <w:spacing w:before="60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ERRAINS</w:t>
            </w:r>
          </w:p>
        </w:tc>
        <w:tc>
          <w:tcPr>
            <w:tcW w:w="1836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CF48A6A" w14:textId="77777777" w:rsidR="002A6808" w:rsidRDefault="00E50CE8">
            <w:pPr>
              <w:pStyle w:val="TableParagraph"/>
              <w:numPr>
                <w:ilvl w:val="0"/>
                <w:numId w:val="220"/>
              </w:numPr>
              <w:tabs>
                <w:tab w:val="left" w:pos="310"/>
              </w:tabs>
              <w:kinsoku w:val="0"/>
              <w:overflowPunct w:val="0"/>
              <w:spacing w:before="60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NSTALLATIONS</w:t>
            </w:r>
          </w:p>
        </w:tc>
        <w:tc>
          <w:tcPr>
            <w:tcW w:w="22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C6EC613" w14:textId="77777777" w:rsidR="002A6808" w:rsidRDefault="00E50CE8">
            <w:pPr>
              <w:pStyle w:val="TableParagraph"/>
              <w:numPr>
                <w:ilvl w:val="0"/>
                <w:numId w:val="219"/>
              </w:numPr>
              <w:tabs>
                <w:tab w:val="left" w:pos="313"/>
              </w:tabs>
              <w:kinsoku w:val="0"/>
              <w:overflowPunct w:val="0"/>
              <w:spacing w:before="60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B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ATIMENTS</w:t>
            </w:r>
          </w:p>
        </w:tc>
      </w:tr>
    </w:tbl>
    <w:p w14:paraId="0351D12F" w14:textId="77777777" w:rsidR="002A6808" w:rsidRDefault="002A6808">
      <w:pPr>
        <w:pStyle w:val="Corpsdetexte"/>
        <w:kinsoku w:val="0"/>
        <w:overflowPunct w:val="0"/>
        <w:rPr>
          <w:rFonts w:ascii="Calibri" w:hAnsi="Calibri" w:cs="Calibri"/>
          <w:sz w:val="36"/>
          <w:szCs w:val="36"/>
        </w:rPr>
      </w:pPr>
    </w:p>
    <w:p w14:paraId="74D299A4" w14:textId="77777777" w:rsidR="002A6808" w:rsidRDefault="00E50CE8">
      <w:pPr>
        <w:pStyle w:val="Corpsdetexte"/>
        <w:kinsoku w:val="0"/>
        <w:overflowPunct w:val="0"/>
        <w:ind w:left="433" w:right="1129"/>
        <w:jc w:val="center"/>
        <w:rPr>
          <w:rFonts w:ascii="Calibri" w:hAnsi="Calibri" w:cs="Calibri"/>
          <w:color w:val="008080"/>
        </w:rPr>
      </w:pPr>
      <w:r>
        <w:rPr>
          <w:rFonts w:ascii="Calibri" w:hAnsi="Calibri" w:cs="Calibri"/>
          <w:color w:val="008080"/>
          <w:sz w:val="26"/>
          <w:szCs w:val="26"/>
        </w:rPr>
        <w:t>S</w:t>
      </w:r>
      <w:r>
        <w:rPr>
          <w:rFonts w:ascii="Calibri" w:hAnsi="Calibri" w:cs="Calibri"/>
          <w:color w:val="008080"/>
        </w:rPr>
        <w:t xml:space="preserve">ITUATION ADMINISTRATIVE SI SITE EN </w:t>
      </w:r>
      <w:r>
        <w:rPr>
          <w:rFonts w:ascii="Calibri" w:hAnsi="Calibri" w:cs="Calibri"/>
          <w:color w:val="008080"/>
          <w:sz w:val="26"/>
          <w:szCs w:val="26"/>
        </w:rPr>
        <w:t>F</w:t>
      </w:r>
      <w:r>
        <w:rPr>
          <w:rFonts w:ascii="Calibri" w:hAnsi="Calibri" w:cs="Calibri"/>
          <w:color w:val="008080"/>
        </w:rPr>
        <w:t>RANCE</w:t>
      </w:r>
    </w:p>
    <w:p w14:paraId="4E5D10CE" w14:textId="77777777" w:rsidR="002A6808" w:rsidRDefault="002A6808">
      <w:pPr>
        <w:pStyle w:val="Corpsdetexte"/>
        <w:kinsoku w:val="0"/>
        <w:overflowPunct w:val="0"/>
        <w:spacing w:before="11"/>
        <w:rPr>
          <w:rFonts w:ascii="Calibri" w:hAnsi="Calibri" w:cs="Calibri"/>
          <w:sz w:val="4"/>
          <w:szCs w:val="4"/>
        </w:rPr>
      </w:pP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1"/>
        <w:gridCol w:w="1387"/>
        <w:gridCol w:w="1148"/>
        <w:gridCol w:w="444"/>
        <w:gridCol w:w="1571"/>
        <w:gridCol w:w="1361"/>
        <w:gridCol w:w="807"/>
        <w:gridCol w:w="994"/>
        <w:gridCol w:w="1288"/>
      </w:tblGrid>
      <w:tr w:rsidR="002A6808" w14:paraId="24BB5531" w14:textId="77777777">
        <w:trPr>
          <w:trHeight w:val="318"/>
        </w:trPr>
        <w:tc>
          <w:tcPr>
            <w:tcW w:w="10141" w:type="dxa"/>
            <w:gridSpan w:val="9"/>
            <w:tcBorders>
              <w:top w:val="single" w:sz="12" w:space="0" w:color="000000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635A92B7" w14:textId="77777777" w:rsidR="002A6808" w:rsidRDefault="00E50CE8">
            <w:pPr>
              <w:pStyle w:val="TableParagraph"/>
              <w:kinsoku w:val="0"/>
              <w:overflowPunct w:val="0"/>
              <w:spacing w:before="60"/>
              <w:ind w:left="69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Classement / régime des Installations Classées pour la Protection de l’Environnement (ICPE) :</w:t>
            </w:r>
          </w:p>
        </w:tc>
      </w:tr>
      <w:tr w:rsidR="002A6808" w14:paraId="2B806A86" w14:textId="77777777">
        <w:trPr>
          <w:trHeight w:val="470"/>
        </w:trPr>
        <w:tc>
          <w:tcPr>
            <w:tcW w:w="1141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none" w:sz="6" w:space="0" w:color="auto"/>
            </w:tcBorders>
          </w:tcPr>
          <w:p w14:paraId="41C0030E" w14:textId="77777777" w:rsidR="002A6808" w:rsidRDefault="00E50CE8">
            <w:pPr>
              <w:pStyle w:val="TableParagraph"/>
              <w:numPr>
                <w:ilvl w:val="0"/>
                <w:numId w:val="218"/>
              </w:numPr>
              <w:tabs>
                <w:tab w:val="left" w:pos="260"/>
              </w:tabs>
              <w:kinsoku w:val="0"/>
              <w:overflowPunct w:val="0"/>
              <w:spacing w:before="5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Non</w:t>
            </w:r>
            <w:r>
              <w:rPr>
                <w:rFonts w:ascii="Calibri" w:hAnsi="Calibri" w:cs="Calibri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classé</w:t>
            </w:r>
          </w:p>
        </w:tc>
        <w:tc>
          <w:tcPr>
            <w:tcW w:w="13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E420A25" w14:textId="77777777" w:rsidR="002A6808" w:rsidRDefault="00E50CE8">
            <w:pPr>
              <w:pStyle w:val="TableParagraph"/>
              <w:numPr>
                <w:ilvl w:val="0"/>
                <w:numId w:val="217"/>
              </w:numPr>
              <w:tabs>
                <w:tab w:val="left" w:pos="393"/>
              </w:tabs>
              <w:kinsoku w:val="0"/>
              <w:overflowPunct w:val="0"/>
              <w:spacing w:before="3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Déclaration</w:t>
            </w:r>
          </w:p>
        </w:tc>
        <w:tc>
          <w:tcPr>
            <w:tcW w:w="15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68C3A62" w14:textId="77777777" w:rsidR="002A6808" w:rsidRDefault="00E50CE8">
            <w:pPr>
              <w:pStyle w:val="TableParagraph"/>
              <w:numPr>
                <w:ilvl w:val="0"/>
                <w:numId w:val="216"/>
              </w:numPr>
              <w:tabs>
                <w:tab w:val="left" w:pos="466"/>
              </w:tabs>
              <w:kinsoku w:val="0"/>
              <w:overflowPunct w:val="0"/>
              <w:spacing w:before="3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Enregistrement</w:t>
            </w:r>
          </w:p>
        </w:tc>
        <w:tc>
          <w:tcPr>
            <w:tcW w:w="157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CA88EB5" w14:textId="77777777" w:rsidR="002A6808" w:rsidRDefault="00E50CE8">
            <w:pPr>
              <w:pStyle w:val="TableParagraph"/>
              <w:numPr>
                <w:ilvl w:val="0"/>
                <w:numId w:val="215"/>
              </w:numPr>
              <w:tabs>
                <w:tab w:val="left" w:pos="336"/>
              </w:tabs>
              <w:kinsoku w:val="0"/>
              <w:overflowPunct w:val="0"/>
              <w:spacing w:before="39"/>
              <w:ind w:hanging="191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Autorisation</w:t>
            </w: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97765B5" w14:textId="77777777" w:rsidR="002A6808" w:rsidRDefault="00E50CE8">
            <w:pPr>
              <w:pStyle w:val="TableParagraph"/>
              <w:numPr>
                <w:ilvl w:val="0"/>
                <w:numId w:val="214"/>
              </w:numPr>
              <w:tabs>
                <w:tab w:val="left" w:pos="649"/>
              </w:tabs>
              <w:kinsoku w:val="0"/>
              <w:overflowPunct w:val="0"/>
              <w:spacing w:before="3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IED</w:t>
            </w:r>
          </w:p>
        </w:tc>
        <w:tc>
          <w:tcPr>
            <w:tcW w:w="80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485B42F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85E4A57" w14:textId="77777777" w:rsidR="002A6808" w:rsidRDefault="00E50CE8">
            <w:pPr>
              <w:pStyle w:val="TableParagraph"/>
              <w:numPr>
                <w:ilvl w:val="0"/>
                <w:numId w:val="213"/>
              </w:numPr>
              <w:tabs>
                <w:tab w:val="left" w:pos="479"/>
              </w:tabs>
              <w:kinsoku w:val="0"/>
              <w:overflowPunct w:val="0"/>
              <w:spacing w:before="39"/>
              <w:ind w:hanging="192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Seveso</w:t>
            </w:r>
          </w:p>
        </w:tc>
        <w:tc>
          <w:tcPr>
            <w:tcW w:w="128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2456A839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64D3F7BF" w14:textId="77777777">
        <w:trPr>
          <w:trHeight w:val="275"/>
        </w:trPr>
        <w:tc>
          <w:tcPr>
            <w:tcW w:w="10141" w:type="dxa"/>
            <w:gridSpan w:val="9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78836C05" w14:textId="77777777" w:rsidR="002A6808" w:rsidRDefault="00E50CE8">
            <w:pPr>
              <w:pStyle w:val="TableParagraph"/>
              <w:kinsoku w:val="0"/>
              <w:overflowPunct w:val="0"/>
              <w:spacing w:before="39"/>
              <w:ind w:left="6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Merci de transmettre récépissé de déclaration ou arrêté d’autorisation / enregistrement en vigueur et arrêtés complémentaires</w:t>
            </w:r>
          </w:p>
        </w:tc>
      </w:tr>
      <w:tr w:rsidR="002A6808" w14:paraId="551171BE" w14:textId="77777777">
        <w:trPr>
          <w:trHeight w:val="273"/>
        </w:trPr>
        <w:tc>
          <w:tcPr>
            <w:tcW w:w="3676" w:type="dxa"/>
            <w:gridSpan w:val="3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none" w:sz="6" w:space="0" w:color="auto"/>
            </w:tcBorders>
            <w:shd w:val="clear" w:color="auto" w:fill="EDEBE0"/>
          </w:tcPr>
          <w:p w14:paraId="32D44503" w14:textId="77777777" w:rsidR="002A6808" w:rsidRDefault="00E50CE8">
            <w:pPr>
              <w:pStyle w:val="TableParagraph"/>
              <w:kinsoku w:val="0"/>
              <w:overflowPunct w:val="0"/>
              <w:spacing w:before="39"/>
              <w:ind w:left="69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Classement au titre de la Loi sur l’Eau :</w:t>
            </w:r>
          </w:p>
        </w:tc>
        <w:tc>
          <w:tcPr>
            <w:tcW w:w="44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46849C7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FE307EB" w14:textId="77777777" w:rsidR="002A6808" w:rsidRDefault="00E50CE8">
            <w:pPr>
              <w:pStyle w:val="TableParagraph"/>
              <w:numPr>
                <w:ilvl w:val="0"/>
                <w:numId w:val="212"/>
              </w:numPr>
              <w:tabs>
                <w:tab w:val="left" w:pos="336"/>
              </w:tabs>
              <w:kinsoku w:val="0"/>
              <w:overflowPunct w:val="0"/>
              <w:spacing w:before="39"/>
              <w:ind w:hanging="191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Déclaration</w:t>
            </w:r>
          </w:p>
        </w:tc>
        <w:tc>
          <w:tcPr>
            <w:tcW w:w="2168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3B3BE27" w14:textId="77777777" w:rsidR="002A6808" w:rsidRDefault="00E50CE8">
            <w:pPr>
              <w:pStyle w:val="TableParagraph"/>
              <w:numPr>
                <w:ilvl w:val="0"/>
                <w:numId w:val="211"/>
              </w:numPr>
              <w:tabs>
                <w:tab w:val="left" w:pos="685"/>
              </w:tabs>
              <w:kinsoku w:val="0"/>
              <w:overflowPunct w:val="0"/>
              <w:spacing w:before="3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Autorisation</w:t>
            </w:r>
          </w:p>
        </w:tc>
        <w:tc>
          <w:tcPr>
            <w:tcW w:w="228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6192BAB4" w14:textId="77777777" w:rsidR="002A6808" w:rsidRDefault="00E50CE8">
            <w:pPr>
              <w:pStyle w:val="TableParagraph"/>
              <w:numPr>
                <w:ilvl w:val="0"/>
                <w:numId w:val="210"/>
              </w:numPr>
              <w:tabs>
                <w:tab w:val="left" w:pos="479"/>
              </w:tabs>
              <w:kinsoku w:val="0"/>
              <w:overflowPunct w:val="0"/>
              <w:spacing w:before="39"/>
              <w:ind w:hanging="192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Non</w:t>
            </w:r>
            <w:r>
              <w:rPr>
                <w:rFonts w:ascii="Calibri" w:hAnsi="Calibri" w:cs="Calibri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classé</w:t>
            </w:r>
          </w:p>
        </w:tc>
      </w:tr>
      <w:tr w:rsidR="002A6808" w14:paraId="689DA626" w14:textId="77777777">
        <w:trPr>
          <w:trHeight w:val="277"/>
        </w:trPr>
        <w:tc>
          <w:tcPr>
            <w:tcW w:w="7052" w:type="dxa"/>
            <w:gridSpan w:val="6"/>
            <w:tcBorders>
              <w:top w:val="none" w:sz="6" w:space="0" w:color="auto"/>
              <w:left w:val="single" w:sz="12" w:space="0" w:color="000000"/>
              <w:bottom w:val="single" w:sz="12" w:space="0" w:color="000000"/>
              <w:right w:val="none" w:sz="6" w:space="0" w:color="auto"/>
            </w:tcBorders>
            <w:shd w:val="clear" w:color="auto" w:fill="EDEBE0"/>
          </w:tcPr>
          <w:p w14:paraId="19456483" w14:textId="77777777" w:rsidR="002A6808" w:rsidRDefault="00E50CE8">
            <w:pPr>
              <w:pStyle w:val="TableParagraph"/>
              <w:kinsoku w:val="0"/>
              <w:overflowPunct w:val="0"/>
              <w:spacing w:before="39"/>
              <w:ind w:left="6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Assignation / poursuite pour non-respect de la réglementation ou arrêté de mise en demeure ?</w:t>
            </w:r>
          </w:p>
        </w:tc>
        <w:tc>
          <w:tcPr>
            <w:tcW w:w="807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162DAAF1" w14:textId="77777777" w:rsidR="002A6808" w:rsidRDefault="00E50CE8">
            <w:pPr>
              <w:pStyle w:val="TableParagraph"/>
              <w:numPr>
                <w:ilvl w:val="0"/>
                <w:numId w:val="209"/>
              </w:numPr>
              <w:tabs>
                <w:tab w:val="left" w:pos="272"/>
              </w:tabs>
              <w:kinsoku w:val="0"/>
              <w:overflowPunct w:val="0"/>
              <w:spacing w:before="3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Non</w:t>
            </w:r>
          </w:p>
        </w:tc>
        <w:tc>
          <w:tcPr>
            <w:tcW w:w="994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71039F9D" w14:textId="77777777" w:rsidR="002A6808" w:rsidRDefault="00E50CE8">
            <w:pPr>
              <w:pStyle w:val="TableParagraph"/>
              <w:numPr>
                <w:ilvl w:val="0"/>
                <w:numId w:val="208"/>
              </w:numPr>
              <w:tabs>
                <w:tab w:val="left" w:pos="443"/>
              </w:tabs>
              <w:kinsoku w:val="0"/>
              <w:overflowPunct w:val="0"/>
              <w:spacing w:before="39"/>
              <w:ind w:hanging="156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Clos</w:t>
            </w:r>
          </w:p>
        </w:tc>
        <w:tc>
          <w:tcPr>
            <w:tcW w:w="1288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single" w:sz="12" w:space="0" w:color="000000"/>
            </w:tcBorders>
          </w:tcPr>
          <w:p w14:paraId="330F2F7D" w14:textId="77777777" w:rsidR="002A6808" w:rsidRDefault="00E50CE8">
            <w:pPr>
              <w:pStyle w:val="TableParagraph"/>
              <w:numPr>
                <w:ilvl w:val="0"/>
                <w:numId w:val="207"/>
              </w:numPr>
              <w:tabs>
                <w:tab w:val="left" w:pos="495"/>
              </w:tabs>
              <w:kinsoku w:val="0"/>
              <w:overflowPunct w:val="0"/>
              <w:spacing w:before="3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En</w:t>
            </w:r>
            <w:r>
              <w:rPr>
                <w:rFonts w:ascii="Calibri" w:hAnsi="Calibri" w:cs="Calibri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cours</w:t>
            </w:r>
          </w:p>
        </w:tc>
      </w:tr>
    </w:tbl>
    <w:p w14:paraId="02FBF48C" w14:textId="77777777" w:rsidR="002A6808" w:rsidRDefault="002A6808">
      <w:pPr>
        <w:pStyle w:val="Corpsdetexte"/>
        <w:kinsoku w:val="0"/>
        <w:overflowPunct w:val="0"/>
        <w:spacing w:before="9"/>
        <w:rPr>
          <w:rFonts w:ascii="Calibri" w:hAnsi="Calibri" w:cs="Calibri"/>
          <w:sz w:val="35"/>
          <w:szCs w:val="35"/>
        </w:rPr>
      </w:pPr>
    </w:p>
    <w:p w14:paraId="16E15230" w14:textId="77777777" w:rsidR="002A6808" w:rsidRDefault="00E50CE8">
      <w:pPr>
        <w:pStyle w:val="Corpsdetexte"/>
        <w:kinsoku w:val="0"/>
        <w:overflowPunct w:val="0"/>
        <w:ind w:left="433" w:right="1129"/>
        <w:jc w:val="center"/>
        <w:rPr>
          <w:rFonts w:ascii="Calibri" w:hAnsi="Calibri" w:cs="Calibri"/>
          <w:color w:val="008080"/>
        </w:rPr>
      </w:pPr>
      <w:r>
        <w:rPr>
          <w:rFonts w:ascii="Calibri" w:hAnsi="Calibri" w:cs="Calibri"/>
          <w:color w:val="008080"/>
          <w:sz w:val="26"/>
          <w:szCs w:val="26"/>
        </w:rPr>
        <w:t>S</w:t>
      </w:r>
      <w:r>
        <w:rPr>
          <w:rFonts w:ascii="Calibri" w:hAnsi="Calibri" w:cs="Calibri"/>
          <w:color w:val="008080"/>
        </w:rPr>
        <w:t xml:space="preserve">ITUATION ADMINISTRATIVE SI SITE HORS DE </w:t>
      </w:r>
      <w:r>
        <w:rPr>
          <w:rFonts w:ascii="Calibri" w:hAnsi="Calibri" w:cs="Calibri"/>
          <w:color w:val="008080"/>
          <w:sz w:val="26"/>
          <w:szCs w:val="26"/>
        </w:rPr>
        <w:t>F</w:t>
      </w:r>
      <w:r>
        <w:rPr>
          <w:rFonts w:ascii="Calibri" w:hAnsi="Calibri" w:cs="Calibri"/>
          <w:color w:val="008080"/>
        </w:rPr>
        <w:t>RANCE</w:t>
      </w:r>
    </w:p>
    <w:p w14:paraId="5D1ABF2C" w14:textId="77777777" w:rsidR="002A6808" w:rsidRDefault="002A6808">
      <w:pPr>
        <w:pStyle w:val="Corpsdetexte"/>
        <w:kinsoku w:val="0"/>
        <w:overflowPunct w:val="0"/>
        <w:spacing w:before="11"/>
        <w:rPr>
          <w:rFonts w:ascii="Calibri" w:hAnsi="Calibri" w:cs="Calibri"/>
          <w:sz w:val="4"/>
          <w:szCs w:val="4"/>
        </w:rPr>
      </w:pP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59"/>
        <w:gridCol w:w="806"/>
        <w:gridCol w:w="993"/>
        <w:gridCol w:w="1379"/>
      </w:tblGrid>
      <w:tr w:rsidR="002A6808" w14:paraId="32A2DF2C" w14:textId="77777777">
        <w:trPr>
          <w:trHeight w:val="317"/>
        </w:trPr>
        <w:tc>
          <w:tcPr>
            <w:tcW w:w="1013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6624F39E" w14:textId="77777777" w:rsidR="002A6808" w:rsidRDefault="00E50CE8">
            <w:pPr>
              <w:pStyle w:val="TableParagraph"/>
              <w:kinsoku w:val="0"/>
              <w:overflowPunct w:val="0"/>
              <w:spacing w:before="63"/>
              <w:ind w:left="69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Type de Classement en fonction de la réglementation locale</w:t>
            </w:r>
          </w:p>
        </w:tc>
      </w:tr>
      <w:tr w:rsidR="002A6808" w14:paraId="3497FF0F" w14:textId="77777777">
        <w:trPr>
          <w:trHeight w:val="274"/>
        </w:trPr>
        <w:tc>
          <w:tcPr>
            <w:tcW w:w="1013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D586E9B" w14:textId="77777777" w:rsidR="002A6808" w:rsidRDefault="00E50CE8">
            <w:pPr>
              <w:pStyle w:val="TableParagraph"/>
              <w:numPr>
                <w:ilvl w:val="0"/>
                <w:numId w:val="206"/>
              </w:numPr>
              <w:tabs>
                <w:tab w:val="left" w:pos="260"/>
                <w:tab w:val="left" w:pos="6091"/>
              </w:tabs>
              <w:kinsoku w:val="0"/>
              <w:overflowPunct w:val="0"/>
              <w:spacing w:before="41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Classé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–</w:t>
            </w:r>
            <w:r>
              <w:rPr>
                <w:rFonts w:ascii="Calibri" w:hAnsi="Calibri" w:cs="Calibri"/>
                <w:sz w:val="16"/>
                <w:szCs w:val="16"/>
              </w:rPr>
              <w:tab/>
            </w:r>
            <w:r>
              <w:rPr>
                <w:rFonts w:ascii="Wingdings" w:hAnsi="Wingdings" w:cs="Wingdings"/>
                <w:sz w:val="16"/>
                <w:szCs w:val="16"/>
              </w:rPr>
              <w:t>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Non</w:t>
            </w:r>
            <w:r>
              <w:rPr>
                <w:rFonts w:ascii="Calibri" w:hAnsi="Calibri" w:cs="Calibri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classé</w:t>
            </w:r>
          </w:p>
        </w:tc>
      </w:tr>
      <w:tr w:rsidR="002A6808" w14:paraId="66469407" w14:textId="77777777">
        <w:trPr>
          <w:trHeight w:val="277"/>
        </w:trPr>
        <w:tc>
          <w:tcPr>
            <w:tcW w:w="69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4620B89E" w14:textId="77777777" w:rsidR="002A6808" w:rsidRDefault="00E50CE8">
            <w:pPr>
              <w:pStyle w:val="TableParagraph"/>
              <w:kinsoku w:val="0"/>
              <w:overflowPunct w:val="0"/>
              <w:spacing w:before="41"/>
              <w:ind w:left="6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Assignation / poursuite pour non-respect de la réglementation ou arrêté de mise en demeure ?</w:t>
            </w:r>
          </w:p>
        </w:tc>
        <w:tc>
          <w:tcPr>
            <w:tcW w:w="8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one" w:sz="6" w:space="0" w:color="auto"/>
            </w:tcBorders>
          </w:tcPr>
          <w:p w14:paraId="70575AE4" w14:textId="77777777" w:rsidR="002A6808" w:rsidRDefault="00E50CE8">
            <w:pPr>
              <w:pStyle w:val="TableParagraph"/>
              <w:numPr>
                <w:ilvl w:val="0"/>
                <w:numId w:val="205"/>
              </w:numPr>
              <w:tabs>
                <w:tab w:val="left" w:pos="259"/>
              </w:tabs>
              <w:kinsoku w:val="0"/>
              <w:overflowPunct w:val="0"/>
              <w:spacing w:before="41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Non</w:t>
            </w:r>
          </w:p>
        </w:tc>
        <w:tc>
          <w:tcPr>
            <w:tcW w:w="993" w:type="dxa"/>
            <w:tcBorders>
              <w:top w:val="single" w:sz="12" w:space="0" w:color="000000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6246C055" w14:textId="77777777" w:rsidR="002A6808" w:rsidRDefault="00E50CE8">
            <w:pPr>
              <w:pStyle w:val="TableParagraph"/>
              <w:numPr>
                <w:ilvl w:val="0"/>
                <w:numId w:val="204"/>
              </w:numPr>
              <w:tabs>
                <w:tab w:val="left" w:pos="445"/>
              </w:tabs>
              <w:kinsoku w:val="0"/>
              <w:overflowPunct w:val="0"/>
              <w:spacing w:before="41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Clos</w:t>
            </w:r>
          </w:p>
        </w:tc>
        <w:tc>
          <w:tcPr>
            <w:tcW w:w="1379" w:type="dxa"/>
            <w:tcBorders>
              <w:top w:val="single" w:sz="12" w:space="0" w:color="000000"/>
              <w:left w:val="none" w:sz="6" w:space="0" w:color="auto"/>
              <w:bottom w:val="single" w:sz="12" w:space="0" w:color="000000"/>
              <w:right w:val="single" w:sz="12" w:space="0" w:color="000000"/>
            </w:tcBorders>
          </w:tcPr>
          <w:p w14:paraId="4F4D5F1C" w14:textId="77777777" w:rsidR="002A6808" w:rsidRDefault="00E50CE8">
            <w:pPr>
              <w:pStyle w:val="TableParagraph"/>
              <w:numPr>
                <w:ilvl w:val="0"/>
                <w:numId w:val="203"/>
              </w:numPr>
              <w:tabs>
                <w:tab w:val="left" w:pos="499"/>
              </w:tabs>
              <w:kinsoku w:val="0"/>
              <w:overflowPunct w:val="0"/>
              <w:spacing w:before="41"/>
              <w:ind w:hanging="191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En</w:t>
            </w:r>
            <w:r>
              <w:rPr>
                <w:rFonts w:ascii="Calibri" w:hAnsi="Calibri" w:cs="Calibri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cours</w:t>
            </w:r>
          </w:p>
        </w:tc>
      </w:tr>
    </w:tbl>
    <w:p w14:paraId="3CA9CF19" w14:textId="77777777" w:rsidR="002A6808" w:rsidRDefault="002A6808">
      <w:pPr>
        <w:pStyle w:val="Corpsdetexte"/>
        <w:kinsoku w:val="0"/>
        <w:overflowPunct w:val="0"/>
        <w:spacing w:before="9"/>
        <w:rPr>
          <w:rFonts w:ascii="Calibri" w:hAnsi="Calibri" w:cs="Calibri"/>
          <w:sz w:val="35"/>
          <w:szCs w:val="35"/>
        </w:rPr>
      </w:pPr>
    </w:p>
    <w:p w14:paraId="597AC3E7" w14:textId="77777777" w:rsidR="002A6808" w:rsidRDefault="00E50CE8">
      <w:pPr>
        <w:pStyle w:val="Corpsdetexte"/>
        <w:kinsoku w:val="0"/>
        <w:overflowPunct w:val="0"/>
        <w:ind w:left="433" w:right="1132"/>
        <w:jc w:val="center"/>
        <w:rPr>
          <w:rFonts w:ascii="Calibri" w:hAnsi="Calibri" w:cs="Calibri"/>
          <w:color w:val="008080"/>
        </w:rPr>
      </w:pPr>
      <w:r>
        <w:rPr>
          <w:rFonts w:ascii="Calibri" w:hAnsi="Calibri" w:cs="Calibri"/>
          <w:color w:val="008080"/>
          <w:sz w:val="26"/>
          <w:szCs w:val="26"/>
        </w:rPr>
        <w:t>H</w:t>
      </w:r>
      <w:r>
        <w:rPr>
          <w:rFonts w:ascii="Calibri" w:hAnsi="Calibri" w:cs="Calibri"/>
          <w:color w:val="008080"/>
        </w:rPr>
        <w:t>ISTORIQUE DU</w:t>
      </w:r>
      <w:r>
        <w:rPr>
          <w:rFonts w:ascii="Calibri" w:hAnsi="Calibri" w:cs="Calibri"/>
          <w:color w:val="008080"/>
          <w:spacing w:val="-8"/>
        </w:rPr>
        <w:t xml:space="preserve"> </w:t>
      </w:r>
      <w:r>
        <w:rPr>
          <w:rFonts w:ascii="Calibri" w:hAnsi="Calibri" w:cs="Calibri"/>
          <w:color w:val="008080"/>
        </w:rPr>
        <w:t>SITE</w:t>
      </w:r>
    </w:p>
    <w:p w14:paraId="55BA5C3E" w14:textId="77777777" w:rsidR="002A6808" w:rsidRDefault="002A6808">
      <w:pPr>
        <w:pStyle w:val="Corpsdetexte"/>
        <w:kinsoku w:val="0"/>
        <w:overflowPunct w:val="0"/>
        <w:spacing w:before="1"/>
        <w:rPr>
          <w:rFonts w:ascii="Calibri" w:hAnsi="Calibri" w:cs="Calibri"/>
          <w:sz w:val="5"/>
          <w:szCs w:val="5"/>
        </w:rPr>
      </w:pP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48"/>
        <w:gridCol w:w="962"/>
        <w:gridCol w:w="1251"/>
        <w:gridCol w:w="1439"/>
        <w:gridCol w:w="1736"/>
      </w:tblGrid>
      <w:tr w:rsidR="002A6808" w14:paraId="63E6B9E3" w14:textId="77777777">
        <w:trPr>
          <w:trHeight w:val="274"/>
        </w:trPr>
        <w:tc>
          <w:tcPr>
            <w:tcW w:w="47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6971A2DE" w14:textId="77777777" w:rsidR="002A6808" w:rsidRDefault="00E50CE8">
            <w:pPr>
              <w:pStyle w:val="TableParagraph"/>
              <w:kinsoku w:val="0"/>
              <w:overflowPunct w:val="0"/>
              <w:spacing w:before="39"/>
              <w:ind w:left="6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Date de démarrage de vos activités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actuelles </w:t>
            </w:r>
            <w:r>
              <w:rPr>
                <w:rFonts w:ascii="Calibri" w:hAnsi="Calibri" w:cs="Calibri"/>
                <w:sz w:val="16"/>
                <w:szCs w:val="16"/>
              </w:rPr>
              <w:t>sur le site :</w:t>
            </w:r>
          </w:p>
        </w:tc>
        <w:tc>
          <w:tcPr>
            <w:tcW w:w="538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7821183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053BBEFB" w14:textId="77777777">
        <w:trPr>
          <w:trHeight w:val="289"/>
        </w:trPr>
        <w:tc>
          <w:tcPr>
            <w:tcW w:w="4748" w:type="dxa"/>
            <w:tcBorders>
              <w:top w:val="single" w:sz="12" w:space="0" w:color="000000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25761780" w14:textId="77777777" w:rsidR="002A6808" w:rsidRDefault="00E50CE8">
            <w:pPr>
              <w:pStyle w:val="TableParagraph"/>
              <w:kinsoku w:val="0"/>
              <w:overflowPunct w:val="0"/>
              <w:spacing w:before="39"/>
              <w:ind w:left="6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Audit de type diagnostic de sol / environnemental / cession, … ?</w:t>
            </w:r>
          </w:p>
        </w:tc>
        <w:tc>
          <w:tcPr>
            <w:tcW w:w="962" w:type="dxa"/>
            <w:tcBorders>
              <w:top w:val="single" w:sz="12" w:space="0" w:color="000000"/>
              <w:left w:val="single" w:sz="12" w:space="0" w:color="000000"/>
              <w:bottom w:val="none" w:sz="6" w:space="0" w:color="auto"/>
              <w:right w:val="none" w:sz="6" w:space="0" w:color="auto"/>
            </w:tcBorders>
          </w:tcPr>
          <w:p w14:paraId="3E7061C4" w14:textId="77777777" w:rsidR="002A6808" w:rsidRDefault="00E50CE8">
            <w:pPr>
              <w:pStyle w:val="TableParagraph"/>
              <w:numPr>
                <w:ilvl w:val="0"/>
                <w:numId w:val="202"/>
              </w:numPr>
              <w:tabs>
                <w:tab w:val="left" w:pos="262"/>
              </w:tabs>
              <w:kinsoku w:val="0"/>
              <w:overflowPunct w:val="0"/>
              <w:spacing w:before="39"/>
              <w:ind w:hanging="191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Réalisé</w:t>
            </w:r>
          </w:p>
        </w:tc>
        <w:tc>
          <w:tcPr>
            <w:tcW w:w="1251" w:type="dxa"/>
            <w:tcBorders>
              <w:top w:val="single" w:sz="12" w:space="0" w:color="000000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86374FD" w14:textId="77777777" w:rsidR="002A6808" w:rsidRDefault="00E50CE8">
            <w:pPr>
              <w:pStyle w:val="TableParagraph"/>
              <w:numPr>
                <w:ilvl w:val="0"/>
                <w:numId w:val="201"/>
              </w:numPr>
              <w:tabs>
                <w:tab w:val="left" w:pos="448"/>
              </w:tabs>
              <w:kinsoku w:val="0"/>
              <w:overflowPunct w:val="0"/>
              <w:spacing w:before="39"/>
              <w:ind w:hanging="191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En</w:t>
            </w:r>
            <w:r>
              <w:rPr>
                <w:rFonts w:ascii="Calibri" w:hAnsi="Calibri" w:cs="Calibri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cours</w:t>
            </w:r>
          </w:p>
        </w:tc>
        <w:tc>
          <w:tcPr>
            <w:tcW w:w="1439" w:type="dxa"/>
            <w:tcBorders>
              <w:top w:val="single" w:sz="12" w:space="0" w:color="000000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A8C177B" w14:textId="77777777" w:rsidR="002A6808" w:rsidRDefault="00E50CE8">
            <w:pPr>
              <w:pStyle w:val="TableParagraph"/>
              <w:numPr>
                <w:ilvl w:val="0"/>
                <w:numId w:val="200"/>
              </w:numPr>
              <w:tabs>
                <w:tab w:val="left" w:pos="471"/>
              </w:tabs>
              <w:kinsoku w:val="0"/>
              <w:overflowPunct w:val="0"/>
              <w:spacing w:before="3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Non</w:t>
            </w:r>
          </w:p>
        </w:tc>
        <w:tc>
          <w:tcPr>
            <w:tcW w:w="1736" w:type="dxa"/>
            <w:tcBorders>
              <w:top w:val="single" w:sz="12" w:space="0" w:color="000000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0B6D900B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0ABFBB49" w14:textId="77777777">
        <w:trPr>
          <w:trHeight w:val="275"/>
        </w:trPr>
        <w:tc>
          <w:tcPr>
            <w:tcW w:w="4748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601A5383" w14:textId="77777777" w:rsidR="002A6808" w:rsidRDefault="00E50CE8">
            <w:pPr>
              <w:pStyle w:val="TableParagraph"/>
              <w:kinsoku w:val="0"/>
              <w:overflowPunct w:val="0"/>
              <w:spacing w:before="26"/>
              <w:ind w:left="1158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Merci de nous transmettre le rapport</w:t>
            </w:r>
          </w:p>
        </w:tc>
        <w:tc>
          <w:tcPr>
            <w:tcW w:w="962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none" w:sz="6" w:space="0" w:color="auto"/>
            </w:tcBorders>
          </w:tcPr>
          <w:p w14:paraId="6D02A87F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A06FD29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92ACC76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19F2980C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1767FD37" w14:textId="77777777">
        <w:trPr>
          <w:trHeight w:val="274"/>
        </w:trPr>
        <w:tc>
          <w:tcPr>
            <w:tcW w:w="4748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78809876" w14:textId="77777777" w:rsidR="002A6808" w:rsidRDefault="00E50CE8">
            <w:pPr>
              <w:pStyle w:val="TableParagraph"/>
              <w:kinsoku w:val="0"/>
              <w:overflowPunct w:val="0"/>
              <w:spacing w:before="26"/>
              <w:ind w:left="6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Avez-vous connaissance d’une pollution sur votre site ?</w:t>
            </w:r>
          </w:p>
        </w:tc>
        <w:tc>
          <w:tcPr>
            <w:tcW w:w="962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none" w:sz="6" w:space="0" w:color="auto"/>
            </w:tcBorders>
          </w:tcPr>
          <w:p w14:paraId="7865E8DD" w14:textId="77777777" w:rsidR="002A6808" w:rsidRDefault="00E50CE8">
            <w:pPr>
              <w:pStyle w:val="TableParagraph"/>
              <w:numPr>
                <w:ilvl w:val="0"/>
                <w:numId w:val="199"/>
              </w:numPr>
              <w:tabs>
                <w:tab w:val="left" w:pos="262"/>
              </w:tabs>
              <w:kinsoku w:val="0"/>
              <w:overflowPunct w:val="0"/>
              <w:spacing w:before="26"/>
              <w:ind w:hanging="191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Oui</w:t>
            </w:r>
          </w:p>
        </w:tc>
        <w:tc>
          <w:tcPr>
            <w:tcW w:w="125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8A36C2E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07A1154" w14:textId="77777777" w:rsidR="002A6808" w:rsidRDefault="00E50CE8">
            <w:pPr>
              <w:pStyle w:val="TableParagraph"/>
              <w:numPr>
                <w:ilvl w:val="0"/>
                <w:numId w:val="198"/>
              </w:numPr>
              <w:tabs>
                <w:tab w:val="left" w:pos="471"/>
              </w:tabs>
              <w:kinsoku w:val="0"/>
              <w:overflowPunct w:val="0"/>
              <w:spacing w:before="26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Non</w:t>
            </w:r>
          </w:p>
        </w:tc>
        <w:tc>
          <w:tcPr>
            <w:tcW w:w="17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55F79DA7" w14:textId="77777777" w:rsidR="002A6808" w:rsidRDefault="00E50CE8">
            <w:pPr>
              <w:pStyle w:val="TableParagraph"/>
              <w:numPr>
                <w:ilvl w:val="0"/>
                <w:numId w:val="197"/>
              </w:numPr>
              <w:tabs>
                <w:tab w:val="left" w:pos="595"/>
              </w:tabs>
              <w:kinsoku w:val="0"/>
              <w:overflowPunct w:val="0"/>
              <w:spacing w:before="26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Ne sais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pas</w:t>
            </w:r>
          </w:p>
        </w:tc>
      </w:tr>
      <w:tr w:rsidR="002A6808" w14:paraId="7B9A81F3" w14:textId="77777777">
        <w:trPr>
          <w:trHeight w:val="262"/>
        </w:trPr>
        <w:tc>
          <w:tcPr>
            <w:tcW w:w="4748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0B69EFE4" w14:textId="77777777" w:rsidR="002A6808" w:rsidRDefault="00E50CE8">
            <w:pPr>
              <w:pStyle w:val="TableParagraph"/>
              <w:kinsoku w:val="0"/>
              <w:overflowPunct w:val="0"/>
              <w:spacing w:before="24"/>
              <w:ind w:left="1595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Si oui, merci de préciser</w:t>
            </w:r>
          </w:p>
        </w:tc>
        <w:tc>
          <w:tcPr>
            <w:tcW w:w="3652" w:type="dxa"/>
            <w:gridSpan w:val="3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none" w:sz="6" w:space="0" w:color="auto"/>
            </w:tcBorders>
          </w:tcPr>
          <w:p w14:paraId="7A24A72F" w14:textId="77777777" w:rsidR="002A6808" w:rsidRDefault="00E50CE8">
            <w:pPr>
              <w:pStyle w:val="TableParagraph"/>
              <w:kinsoku w:val="0"/>
              <w:overflowPunct w:val="0"/>
              <w:spacing w:before="24"/>
              <w:ind w:left="71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……………………………………………………………………………………</w:t>
            </w:r>
          </w:p>
        </w:tc>
        <w:tc>
          <w:tcPr>
            <w:tcW w:w="17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6B2EC077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3F46D225" w14:textId="77777777">
        <w:trPr>
          <w:trHeight w:val="273"/>
        </w:trPr>
        <w:tc>
          <w:tcPr>
            <w:tcW w:w="4748" w:type="dxa"/>
            <w:tcBorders>
              <w:top w:val="none" w:sz="6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717836B1" w14:textId="77777777" w:rsidR="002A6808" w:rsidRDefault="00E50CE8">
            <w:pPr>
              <w:pStyle w:val="TableParagraph"/>
              <w:kinsoku w:val="0"/>
              <w:overflowPunct w:val="0"/>
              <w:spacing w:before="38"/>
              <w:ind w:left="6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Opérations / travaux de dépollution ?</w:t>
            </w:r>
          </w:p>
        </w:tc>
        <w:tc>
          <w:tcPr>
            <w:tcW w:w="962" w:type="dxa"/>
            <w:tcBorders>
              <w:top w:val="none" w:sz="6" w:space="0" w:color="auto"/>
              <w:left w:val="single" w:sz="12" w:space="0" w:color="000000"/>
              <w:bottom w:val="single" w:sz="12" w:space="0" w:color="000000"/>
              <w:right w:val="none" w:sz="6" w:space="0" w:color="auto"/>
            </w:tcBorders>
          </w:tcPr>
          <w:p w14:paraId="2BD72867" w14:textId="77777777" w:rsidR="002A6808" w:rsidRDefault="00E50CE8">
            <w:pPr>
              <w:pStyle w:val="TableParagraph"/>
              <w:numPr>
                <w:ilvl w:val="0"/>
                <w:numId w:val="196"/>
              </w:numPr>
              <w:tabs>
                <w:tab w:val="left" w:pos="262"/>
              </w:tabs>
              <w:kinsoku w:val="0"/>
              <w:overflowPunct w:val="0"/>
              <w:spacing w:before="38"/>
              <w:ind w:hanging="191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Réalisé</w:t>
            </w:r>
          </w:p>
        </w:tc>
        <w:tc>
          <w:tcPr>
            <w:tcW w:w="1251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7835B3E2" w14:textId="77777777" w:rsidR="002A6808" w:rsidRDefault="00E50CE8">
            <w:pPr>
              <w:pStyle w:val="TableParagraph"/>
              <w:numPr>
                <w:ilvl w:val="0"/>
                <w:numId w:val="195"/>
              </w:numPr>
              <w:tabs>
                <w:tab w:val="left" w:pos="412"/>
              </w:tabs>
              <w:kinsoku w:val="0"/>
              <w:overflowPunct w:val="0"/>
              <w:spacing w:before="38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En</w:t>
            </w:r>
            <w:r>
              <w:rPr>
                <w:rFonts w:ascii="Calibri" w:hAnsi="Calibri" w:cs="Calibri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cours</w:t>
            </w:r>
          </w:p>
        </w:tc>
        <w:tc>
          <w:tcPr>
            <w:tcW w:w="1439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3F42D558" w14:textId="77777777" w:rsidR="002A6808" w:rsidRDefault="00E50CE8">
            <w:pPr>
              <w:pStyle w:val="TableParagraph"/>
              <w:numPr>
                <w:ilvl w:val="0"/>
                <w:numId w:val="194"/>
              </w:numPr>
              <w:tabs>
                <w:tab w:val="left" w:pos="471"/>
              </w:tabs>
              <w:kinsoku w:val="0"/>
              <w:overflowPunct w:val="0"/>
              <w:spacing w:before="38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En</w:t>
            </w:r>
            <w:r>
              <w:rPr>
                <w:rFonts w:ascii="Calibri" w:hAnsi="Calibri" w:cs="Calibri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projet</w:t>
            </w:r>
          </w:p>
        </w:tc>
        <w:tc>
          <w:tcPr>
            <w:tcW w:w="1736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single" w:sz="12" w:space="0" w:color="000000"/>
            </w:tcBorders>
          </w:tcPr>
          <w:p w14:paraId="01FF6EB5" w14:textId="77777777" w:rsidR="002A6808" w:rsidRDefault="00E50CE8">
            <w:pPr>
              <w:pStyle w:val="TableParagraph"/>
              <w:numPr>
                <w:ilvl w:val="0"/>
                <w:numId w:val="193"/>
              </w:numPr>
              <w:tabs>
                <w:tab w:val="left" w:pos="595"/>
              </w:tabs>
              <w:kinsoku w:val="0"/>
              <w:overflowPunct w:val="0"/>
              <w:spacing w:before="38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Non</w:t>
            </w:r>
          </w:p>
        </w:tc>
      </w:tr>
    </w:tbl>
    <w:p w14:paraId="1AF8BEB8" w14:textId="77777777" w:rsidR="002A6808" w:rsidRDefault="002A6808">
      <w:pPr>
        <w:pStyle w:val="Corpsdetexte"/>
        <w:kinsoku w:val="0"/>
        <w:overflowPunct w:val="0"/>
        <w:rPr>
          <w:rFonts w:ascii="Calibri" w:hAnsi="Calibri" w:cs="Calibri"/>
          <w:sz w:val="36"/>
          <w:szCs w:val="36"/>
        </w:rPr>
      </w:pPr>
    </w:p>
    <w:p w14:paraId="53B96B30" w14:textId="77777777" w:rsidR="002A6808" w:rsidRDefault="00E50CE8">
      <w:pPr>
        <w:pStyle w:val="Corpsdetexte"/>
        <w:kinsoku w:val="0"/>
        <w:overflowPunct w:val="0"/>
        <w:ind w:left="433" w:right="1132"/>
        <w:jc w:val="center"/>
        <w:rPr>
          <w:rFonts w:ascii="Calibri" w:hAnsi="Calibri" w:cs="Calibri"/>
          <w:color w:val="008080"/>
        </w:rPr>
      </w:pPr>
      <w:r>
        <w:rPr>
          <w:rFonts w:ascii="Calibri" w:hAnsi="Calibri" w:cs="Calibri"/>
          <w:color w:val="008080"/>
          <w:sz w:val="26"/>
          <w:szCs w:val="26"/>
        </w:rPr>
        <w:t>D</w:t>
      </w:r>
      <w:r>
        <w:rPr>
          <w:rFonts w:ascii="Calibri" w:hAnsi="Calibri" w:cs="Calibri"/>
          <w:color w:val="008080"/>
        </w:rPr>
        <w:t>ETAIL DE</w:t>
      </w:r>
      <w:r>
        <w:rPr>
          <w:rFonts w:ascii="Calibri" w:hAnsi="Calibri" w:cs="Calibri"/>
          <w:color w:val="008080"/>
          <w:spacing w:val="-9"/>
        </w:rPr>
        <w:t xml:space="preserve"> </w:t>
      </w:r>
      <w:r>
        <w:rPr>
          <w:rFonts w:ascii="Calibri" w:hAnsi="Calibri" w:cs="Calibri"/>
          <w:color w:val="008080"/>
        </w:rPr>
        <w:t>L</w:t>
      </w:r>
      <w:r>
        <w:rPr>
          <w:rFonts w:ascii="Calibri" w:hAnsi="Calibri" w:cs="Calibri"/>
          <w:color w:val="008080"/>
          <w:sz w:val="26"/>
          <w:szCs w:val="26"/>
        </w:rPr>
        <w:t>’</w:t>
      </w:r>
      <w:r>
        <w:rPr>
          <w:rFonts w:ascii="Calibri" w:hAnsi="Calibri" w:cs="Calibri"/>
          <w:color w:val="008080"/>
        </w:rPr>
        <w:t>ACTIVITE</w:t>
      </w:r>
    </w:p>
    <w:p w14:paraId="0B52022F" w14:textId="77777777" w:rsidR="002A6808" w:rsidRDefault="002A6808">
      <w:pPr>
        <w:pStyle w:val="Corpsdetexte"/>
        <w:kinsoku w:val="0"/>
        <w:overflowPunct w:val="0"/>
        <w:spacing w:before="1"/>
        <w:rPr>
          <w:rFonts w:ascii="Calibri" w:hAnsi="Calibri" w:cs="Calibri"/>
          <w:sz w:val="17"/>
          <w:szCs w:val="17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5"/>
        <w:gridCol w:w="1049"/>
        <w:gridCol w:w="226"/>
        <w:gridCol w:w="1619"/>
        <w:gridCol w:w="142"/>
        <w:gridCol w:w="772"/>
        <w:gridCol w:w="2148"/>
        <w:gridCol w:w="145"/>
        <w:gridCol w:w="354"/>
        <w:gridCol w:w="2339"/>
      </w:tblGrid>
      <w:tr w:rsidR="002A6808" w14:paraId="4AD2DCBE" w14:textId="77777777">
        <w:trPr>
          <w:trHeight w:val="314"/>
        </w:trPr>
        <w:tc>
          <w:tcPr>
            <w:tcW w:w="9999" w:type="dxa"/>
            <w:gridSpan w:val="10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EDEBE0"/>
          </w:tcPr>
          <w:p w14:paraId="642A6E35" w14:textId="77777777" w:rsidR="002A6808" w:rsidRDefault="00E50CE8">
            <w:pPr>
              <w:pStyle w:val="TableParagraph"/>
              <w:kinsoku w:val="0"/>
              <w:overflowPunct w:val="0"/>
              <w:spacing w:before="59"/>
              <w:ind w:left="59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Station-Service</w:t>
            </w:r>
          </w:p>
        </w:tc>
      </w:tr>
      <w:tr w:rsidR="002A6808" w14:paraId="7EEB0A73" w14:textId="77777777">
        <w:trPr>
          <w:trHeight w:val="316"/>
        </w:trPr>
        <w:tc>
          <w:tcPr>
            <w:tcW w:w="4099" w:type="dxa"/>
            <w:gridSpan w:val="4"/>
            <w:tcBorders>
              <w:top w:val="single" w:sz="4" w:space="0" w:color="000000"/>
              <w:left w:val="single" w:sz="4" w:space="0" w:color="008080"/>
              <w:bottom w:val="single" w:sz="4" w:space="0" w:color="000000"/>
              <w:right w:val="single" w:sz="4" w:space="0" w:color="008080"/>
            </w:tcBorders>
          </w:tcPr>
          <w:p w14:paraId="166B37AC" w14:textId="77777777" w:rsidR="002A6808" w:rsidRDefault="00E50CE8">
            <w:pPr>
              <w:pStyle w:val="TableParagraph"/>
              <w:tabs>
                <w:tab w:val="left" w:leader="dot" w:pos="1682"/>
              </w:tabs>
              <w:kinsoku w:val="0"/>
              <w:overflowPunct w:val="0"/>
              <w:spacing w:before="61"/>
              <w:ind w:left="69"/>
              <w:rPr>
                <w:rFonts w:ascii="Calibri" w:hAnsi="Calibri" w:cs="Calibri"/>
                <w:position w:val="5"/>
                <w:sz w:val="10"/>
                <w:szCs w:val="1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Capacité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totale</w:t>
            </w:r>
            <w:r>
              <w:rPr>
                <w:rFonts w:ascii="Calibri" w:hAnsi="Calibri" w:cs="Calibri"/>
                <w:sz w:val="16"/>
                <w:szCs w:val="16"/>
              </w:rPr>
              <w:tab/>
              <w:t>m</w:t>
            </w:r>
            <w:r>
              <w:rPr>
                <w:rFonts w:ascii="Calibri" w:hAnsi="Calibri" w:cs="Calibri"/>
                <w:position w:val="5"/>
                <w:sz w:val="10"/>
                <w:szCs w:val="10"/>
              </w:rPr>
              <w:t>3</w:t>
            </w:r>
          </w:p>
        </w:tc>
        <w:tc>
          <w:tcPr>
            <w:tcW w:w="3561" w:type="dxa"/>
            <w:gridSpan w:val="5"/>
            <w:tcBorders>
              <w:top w:val="single" w:sz="4" w:space="0" w:color="000000"/>
              <w:left w:val="single" w:sz="4" w:space="0" w:color="008080"/>
              <w:bottom w:val="single" w:sz="4" w:space="0" w:color="000000"/>
              <w:right w:val="double" w:sz="2" w:space="0" w:color="000000"/>
            </w:tcBorders>
          </w:tcPr>
          <w:p w14:paraId="2A438260" w14:textId="77777777" w:rsidR="002A6808" w:rsidRDefault="00E50CE8">
            <w:pPr>
              <w:pStyle w:val="TableParagraph"/>
              <w:tabs>
                <w:tab w:val="left" w:leader="dot" w:pos="2341"/>
              </w:tabs>
              <w:kinsoku w:val="0"/>
              <w:overflowPunct w:val="0"/>
              <w:spacing w:before="61"/>
              <w:ind w:left="68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Volume</w:t>
            </w:r>
            <w:r>
              <w:rPr>
                <w:rFonts w:ascii="Calibri" w:hAnsi="Calibri" w:cs="Calibri"/>
                <w:b/>
                <w:bCs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annuel</w:t>
            </w:r>
            <w:r>
              <w:rPr>
                <w:rFonts w:ascii="Calibri" w:hAnsi="Calibri" w:cs="Calibri"/>
                <w:b/>
                <w:bCs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distribué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ab/>
            </w:r>
            <w:r>
              <w:rPr>
                <w:rFonts w:ascii="Calibri" w:hAnsi="Calibri" w:cs="Calibri"/>
                <w:sz w:val="16"/>
                <w:szCs w:val="16"/>
              </w:rPr>
              <w:t>m</w:t>
            </w:r>
            <w:r>
              <w:rPr>
                <w:rFonts w:ascii="Calibri" w:hAnsi="Calibri" w:cs="Calibri"/>
                <w:position w:val="5"/>
                <w:sz w:val="10"/>
                <w:szCs w:val="10"/>
              </w:rPr>
              <w:t>3</w:t>
            </w:r>
            <w:r>
              <w:rPr>
                <w:rFonts w:ascii="Calibri" w:hAnsi="Calibri" w:cs="Calibri"/>
                <w:sz w:val="16"/>
                <w:szCs w:val="16"/>
              </w:rPr>
              <w:t>/an</w:t>
            </w:r>
          </w:p>
        </w:tc>
        <w:tc>
          <w:tcPr>
            <w:tcW w:w="233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one" w:sz="6" w:space="0" w:color="auto"/>
            </w:tcBorders>
          </w:tcPr>
          <w:p w14:paraId="7AED5BE3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02D2E907" w14:textId="77777777">
        <w:trPr>
          <w:trHeight w:val="323"/>
        </w:trPr>
        <w:tc>
          <w:tcPr>
            <w:tcW w:w="2254" w:type="dxa"/>
            <w:gridSpan w:val="2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single" w:sz="4" w:space="0" w:color="008080"/>
            </w:tcBorders>
          </w:tcPr>
          <w:p w14:paraId="19FCC8B4" w14:textId="77777777" w:rsidR="002A6808" w:rsidRDefault="00E50CE8">
            <w:pPr>
              <w:pStyle w:val="TableParagraph"/>
              <w:kinsoku w:val="0"/>
              <w:overflowPunct w:val="0"/>
              <w:spacing w:before="59"/>
              <w:ind w:left="383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Symbol" w:hAnsi="Symbol" w:cs="Symbol"/>
                <w:b/>
                <w:bCs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Activités connexes</w:t>
            </w:r>
          </w:p>
        </w:tc>
        <w:tc>
          <w:tcPr>
            <w:tcW w:w="1987" w:type="dxa"/>
            <w:gridSpan w:val="3"/>
            <w:tcBorders>
              <w:top w:val="single" w:sz="4" w:space="0" w:color="000000"/>
              <w:left w:val="single" w:sz="4" w:space="0" w:color="008080"/>
              <w:bottom w:val="single" w:sz="4" w:space="0" w:color="000000"/>
              <w:right w:val="single" w:sz="4" w:space="0" w:color="008080"/>
            </w:tcBorders>
          </w:tcPr>
          <w:p w14:paraId="11AC5CA9" w14:textId="77777777" w:rsidR="002A6808" w:rsidRDefault="00E50CE8">
            <w:pPr>
              <w:pStyle w:val="TableParagraph"/>
              <w:kinsoku w:val="0"/>
              <w:overflowPunct w:val="0"/>
              <w:spacing w:before="59"/>
              <w:ind w:left="6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Supérette (&lt; 1000 m²)</w:t>
            </w:r>
          </w:p>
        </w:tc>
        <w:tc>
          <w:tcPr>
            <w:tcW w:w="2920" w:type="dxa"/>
            <w:gridSpan w:val="2"/>
            <w:tcBorders>
              <w:top w:val="single" w:sz="4" w:space="0" w:color="000000"/>
              <w:left w:val="single" w:sz="4" w:space="0" w:color="008080"/>
              <w:bottom w:val="single" w:sz="4" w:space="0" w:color="000000"/>
              <w:right w:val="single" w:sz="4" w:space="0" w:color="008080"/>
            </w:tcBorders>
          </w:tcPr>
          <w:p w14:paraId="1C6B8CDF" w14:textId="77777777" w:rsidR="002A6808" w:rsidRDefault="00E50CE8">
            <w:pPr>
              <w:pStyle w:val="TableParagraph"/>
              <w:kinsoku w:val="0"/>
              <w:overflowPunct w:val="0"/>
              <w:spacing w:before="59"/>
              <w:ind w:left="67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Supermarché (1000&lt; S&lt; 2999m²)</w:t>
            </w:r>
          </w:p>
        </w:tc>
        <w:tc>
          <w:tcPr>
            <w:tcW w:w="2838" w:type="dxa"/>
            <w:gridSpan w:val="3"/>
            <w:tcBorders>
              <w:top w:val="single" w:sz="4" w:space="0" w:color="000000"/>
              <w:left w:val="single" w:sz="4" w:space="0" w:color="008080"/>
              <w:bottom w:val="single" w:sz="4" w:space="0" w:color="000000"/>
              <w:right w:val="double" w:sz="2" w:space="0" w:color="000000"/>
            </w:tcBorders>
          </w:tcPr>
          <w:p w14:paraId="650819CE" w14:textId="77777777" w:rsidR="002A6808" w:rsidRDefault="00E50CE8">
            <w:pPr>
              <w:pStyle w:val="TableParagraph"/>
              <w:kinsoku w:val="0"/>
              <w:overflowPunct w:val="0"/>
              <w:spacing w:before="59"/>
              <w:ind w:left="68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Hypermarché (&gt; 3 000 m²)</w:t>
            </w:r>
          </w:p>
        </w:tc>
      </w:tr>
      <w:tr w:rsidR="002A6808" w14:paraId="68AA3556" w14:textId="77777777">
        <w:trPr>
          <w:trHeight w:val="323"/>
        </w:trPr>
        <w:tc>
          <w:tcPr>
            <w:tcW w:w="2254" w:type="dxa"/>
            <w:gridSpan w:val="2"/>
            <w:vMerge w:val="restart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single" w:sz="4" w:space="0" w:color="008080"/>
            </w:tcBorders>
          </w:tcPr>
          <w:p w14:paraId="70426850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7" w:type="dxa"/>
            <w:gridSpan w:val="3"/>
            <w:tcBorders>
              <w:top w:val="single" w:sz="4" w:space="0" w:color="000000"/>
              <w:left w:val="single" w:sz="4" w:space="0" w:color="008080"/>
              <w:bottom w:val="single" w:sz="4" w:space="0" w:color="000000"/>
              <w:right w:val="single" w:sz="4" w:space="0" w:color="008080"/>
            </w:tcBorders>
          </w:tcPr>
          <w:p w14:paraId="3EA8BCCD" w14:textId="77777777" w:rsidR="002A6808" w:rsidRDefault="00E50CE8">
            <w:pPr>
              <w:pStyle w:val="TableParagraph"/>
              <w:kinsoku w:val="0"/>
              <w:overflowPunct w:val="0"/>
              <w:spacing w:before="59"/>
              <w:ind w:left="6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Centre auto</w:t>
            </w:r>
          </w:p>
        </w:tc>
        <w:tc>
          <w:tcPr>
            <w:tcW w:w="2920" w:type="dxa"/>
            <w:gridSpan w:val="2"/>
            <w:tcBorders>
              <w:top w:val="single" w:sz="4" w:space="0" w:color="000000"/>
              <w:left w:val="single" w:sz="4" w:space="0" w:color="008080"/>
              <w:bottom w:val="single" w:sz="4" w:space="0" w:color="000000"/>
              <w:right w:val="single" w:sz="4" w:space="0" w:color="008080"/>
            </w:tcBorders>
          </w:tcPr>
          <w:p w14:paraId="6A5FD910" w14:textId="77777777" w:rsidR="002A6808" w:rsidRDefault="00E50CE8">
            <w:pPr>
              <w:pStyle w:val="TableParagraph"/>
              <w:kinsoku w:val="0"/>
              <w:overflowPunct w:val="0"/>
              <w:spacing w:before="59"/>
              <w:ind w:left="67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Lavage de véhicules</w:t>
            </w:r>
          </w:p>
        </w:tc>
        <w:tc>
          <w:tcPr>
            <w:tcW w:w="2838" w:type="dxa"/>
            <w:gridSpan w:val="3"/>
            <w:tcBorders>
              <w:top w:val="single" w:sz="4" w:space="0" w:color="000000"/>
              <w:left w:val="single" w:sz="4" w:space="0" w:color="008080"/>
              <w:bottom w:val="single" w:sz="4" w:space="0" w:color="000000"/>
              <w:right w:val="double" w:sz="2" w:space="0" w:color="000000"/>
            </w:tcBorders>
          </w:tcPr>
          <w:p w14:paraId="7A173DC9" w14:textId="77777777" w:rsidR="002A6808" w:rsidRDefault="00E50CE8">
            <w:pPr>
              <w:pStyle w:val="TableParagraph"/>
              <w:kinsoku w:val="0"/>
              <w:overflowPunct w:val="0"/>
              <w:spacing w:before="59"/>
              <w:ind w:left="68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Jardinerie</w:t>
            </w:r>
          </w:p>
        </w:tc>
      </w:tr>
      <w:tr w:rsidR="002A6808" w14:paraId="21BFA8B9" w14:textId="77777777">
        <w:trPr>
          <w:trHeight w:val="323"/>
        </w:trPr>
        <w:tc>
          <w:tcPr>
            <w:tcW w:w="2254" w:type="dxa"/>
            <w:gridSpan w:val="2"/>
            <w:vMerge/>
            <w:tcBorders>
              <w:top w:val="nil"/>
              <w:left w:val="double" w:sz="2" w:space="0" w:color="000000"/>
              <w:bottom w:val="single" w:sz="4" w:space="0" w:color="000000"/>
              <w:right w:val="single" w:sz="4" w:space="0" w:color="008080"/>
            </w:tcBorders>
          </w:tcPr>
          <w:p w14:paraId="64CD250B" w14:textId="77777777" w:rsidR="002A6808" w:rsidRDefault="002A6808">
            <w:pPr>
              <w:pStyle w:val="Corpsdetexte"/>
              <w:kinsoku w:val="0"/>
              <w:overflowPunct w:val="0"/>
              <w:spacing w:before="1"/>
              <w:rPr>
                <w:rFonts w:ascii="Calibri" w:hAnsi="Calibri" w:cs="Calibri"/>
                <w:sz w:val="2"/>
                <w:szCs w:val="2"/>
              </w:rPr>
            </w:pPr>
          </w:p>
        </w:tc>
        <w:tc>
          <w:tcPr>
            <w:tcW w:w="1987" w:type="dxa"/>
            <w:gridSpan w:val="3"/>
            <w:tcBorders>
              <w:top w:val="single" w:sz="4" w:space="0" w:color="000000"/>
              <w:left w:val="single" w:sz="4" w:space="0" w:color="008080"/>
              <w:bottom w:val="single" w:sz="4" w:space="0" w:color="000000"/>
              <w:right w:val="single" w:sz="4" w:space="0" w:color="008080"/>
            </w:tcBorders>
          </w:tcPr>
          <w:p w14:paraId="2D12FA0E" w14:textId="77777777" w:rsidR="002A6808" w:rsidRDefault="00E50CE8">
            <w:pPr>
              <w:pStyle w:val="TableParagraph"/>
              <w:kinsoku w:val="0"/>
              <w:overflowPunct w:val="0"/>
              <w:spacing w:before="59"/>
              <w:ind w:left="6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Cafétéria</w:t>
            </w:r>
          </w:p>
        </w:tc>
        <w:tc>
          <w:tcPr>
            <w:tcW w:w="2920" w:type="dxa"/>
            <w:gridSpan w:val="2"/>
            <w:tcBorders>
              <w:top w:val="single" w:sz="4" w:space="0" w:color="000000"/>
              <w:left w:val="single" w:sz="4" w:space="0" w:color="008080"/>
              <w:bottom w:val="single" w:sz="4" w:space="0" w:color="000000"/>
              <w:right w:val="single" w:sz="4" w:space="0" w:color="008080"/>
            </w:tcBorders>
          </w:tcPr>
          <w:p w14:paraId="4C0FA382" w14:textId="77777777" w:rsidR="002A6808" w:rsidRDefault="00E50CE8">
            <w:pPr>
              <w:pStyle w:val="TableParagraph"/>
              <w:kinsoku w:val="0"/>
              <w:overflowPunct w:val="0"/>
              <w:spacing w:before="59"/>
              <w:ind w:left="67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Stockage de bouteilles de gaz</w:t>
            </w:r>
          </w:p>
        </w:tc>
        <w:tc>
          <w:tcPr>
            <w:tcW w:w="2838" w:type="dxa"/>
            <w:gridSpan w:val="3"/>
            <w:tcBorders>
              <w:top w:val="single" w:sz="4" w:space="0" w:color="000000"/>
              <w:left w:val="single" w:sz="4" w:space="0" w:color="008080"/>
              <w:bottom w:val="single" w:sz="4" w:space="0" w:color="000000"/>
              <w:right w:val="double" w:sz="2" w:space="0" w:color="000000"/>
            </w:tcBorders>
          </w:tcPr>
          <w:p w14:paraId="0F008374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5158389D" w14:textId="77777777">
        <w:trPr>
          <w:trHeight w:val="316"/>
        </w:trPr>
        <w:tc>
          <w:tcPr>
            <w:tcW w:w="9999" w:type="dxa"/>
            <w:gridSpan w:val="10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EDEBE0"/>
          </w:tcPr>
          <w:p w14:paraId="50B881CB" w14:textId="77777777" w:rsidR="002A6808" w:rsidRDefault="00E50CE8">
            <w:pPr>
              <w:pStyle w:val="TableParagraph"/>
              <w:kinsoku w:val="0"/>
              <w:overflowPunct w:val="0"/>
              <w:spacing w:before="58"/>
              <w:ind w:left="59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Dépôts d’hydrocarbures</w:t>
            </w:r>
          </w:p>
        </w:tc>
      </w:tr>
      <w:tr w:rsidR="002A6808" w14:paraId="1B313425" w14:textId="77777777">
        <w:trPr>
          <w:trHeight w:val="313"/>
        </w:trPr>
        <w:tc>
          <w:tcPr>
            <w:tcW w:w="5013" w:type="dxa"/>
            <w:gridSpan w:val="6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double" w:sz="2" w:space="0" w:color="008080"/>
            </w:tcBorders>
          </w:tcPr>
          <w:p w14:paraId="4080C024" w14:textId="77777777" w:rsidR="002A6808" w:rsidRDefault="00E50CE8">
            <w:pPr>
              <w:pStyle w:val="TableParagraph"/>
              <w:kinsoku w:val="0"/>
              <w:overflowPunct w:val="0"/>
              <w:spacing w:before="58"/>
              <w:ind w:left="5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Capacité globale (m3 ou T) : ………………</w:t>
            </w:r>
          </w:p>
        </w:tc>
        <w:tc>
          <w:tcPr>
            <w:tcW w:w="4986" w:type="dxa"/>
            <w:gridSpan w:val="4"/>
            <w:tcBorders>
              <w:top w:val="single" w:sz="4" w:space="0" w:color="000000"/>
              <w:left w:val="double" w:sz="2" w:space="0" w:color="008080"/>
              <w:bottom w:val="single" w:sz="4" w:space="0" w:color="000000"/>
              <w:right w:val="double" w:sz="2" w:space="0" w:color="000000"/>
            </w:tcBorders>
          </w:tcPr>
          <w:p w14:paraId="26580E81" w14:textId="77777777" w:rsidR="002A6808" w:rsidRDefault="00E50CE8">
            <w:pPr>
              <w:pStyle w:val="TableParagraph"/>
              <w:kinsoku w:val="0"/>
              <w:overflowPunct w:val="0"/>
              <w:spacing w:before="58"/>
              <w:ind w:left="44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Flux annuel (en m3 ou t/an) : …………………………………</w:t>
            </w:r>
            <w:proofErr w:type="gramStart"/>
            <w:r>
              <w:rPr>
                <w:rFonts w:ascii="Calibri" w:hAnsi="Calibri" w:cs="Calibri"/>
                <w:sz w:val="16"/>
                <w:szCs w:val="16"/>
              </w:rPr>
              <w:t>…….</w:t>
            </w:r>
            <w:proofErr w:type="gramEnd"/>
          </w:p>
        </w:tc>
      </w:tr>
      <w:tr w:rsidR="002A6808" w14:paraId="3C0F1BB0" w14:textId="77777777">
        <w:trPr>
          <w:trHeight w:val="326"/>
        </w:trPr>
        <w:tc>
          <w:tcPr>
            <w:tcW w:w="1205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single" w:sz="4" w:space="0" w:color="008080"/>
            </w:tcBorders>
          </w:tcPr>
          <w:p w14:paraId="49AA3BA5" w14:textId="77777777" w:rsidR="002A6808" w:rsidRDefault="00E50CE8">
            <w:pPr>
              <w:pStyle w:val="TableParagraph"/>
              <w:kinsoku w:val="0"/>
              <w:overflowPunct w:val="0"/>
              <w:spacing w:before="58"/>
              <w:ind w:left="5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Etes-vous ?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8080"/>
              <w:bottom w:val="single" w:sz="4" w:space="0" w:color="000000"/>
              <w:right w:val="single" w:sz="4" w:space="0" w:color="008080"/>
            </w:tcBorders>
          </w:tcPr>
          <w:p w14:paraId="22BEF85E" w14:textId="77777777" w:rsidR="002A6808" w:rsidRDefault="00E50CE8">
            <w:pPr>
              <w:pStyle w:val="TableParagraph"/>
              <w:kinsoku w:val="0"/>
              <w:overflowPunct w:val="0"/>
              <w:spacing w:before="59"/>
              <w:ind w:left="6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Exploitant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8080"/>
              <w:bottom w:val="single" w:sz="4" w:space="0" w:color="000000"/>
              <w:right w:val="single" w:sz="4" w:space="0" w:color="008080"/>
            </w:tcBorders>
          </w:tcPr>
          <w:p w14:paraId="134AF64F" w14:textId="77777777" w:rsidR="002A6808" w:rsidRDefault="00E50CE8">
            <w:pPr>
              <w:pStyle w:val="TableParagraph"/>
              <w:kinsoku w:val="0"/>
              <w:overflowPunct w:val="0"/>
              <w:spacing w:before="59"/>
              <w:ind w:left="71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Sous contrat (concession, …)</w:t>
            </w:r>
          </w:p>
        </w:tc>
        <w:tc>
          <w:tcPr>
            <w:tcW w:w="2293" w:type="dxa"/>
            <w:gridSpan w:val="2"/>
            <w:tcBorders>
              <w:top w:val="single" w:sz="4" w:space="0" w:color="000000"/>
              <w:left w:val="single" w:sz="4" w:space="0" w:color="008080"/>
              <w:bottom w:val="single" w:sz="4" w:space="0" w:color="000000"/>
              <w:right w:val="single" w:sz="4" w:space="0" w:color="008080"/>
            </w:tcBorders>
          </w:tcPr>
          <w:p w14:paraId="3DD7E51A" w14:textId="77777777" w:rsidR="002A6808" w:rsidRDefault="00E50CE8">
            <w:pPr>
              <w:pStyle w:val="TableParagraph"/>
              <w:kinsoku w:val="0"/>
              <w:overflowPunct w:val="0"/>
              <w:spacing w:before="59"/>
              <w:ind w:left="90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Propriétaire non exploitant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8080"/>
              <w:bottom w:val="single" w:sz="4" w:space="0" w:color="000000"/>
              <w:right w:val="double" w:sz="2" w:space="0" w:color="000000"/>
            </w:tcBorders>
          </w:tcPr>
          <w:p w14:paraId="1E7CFD53" w14:textId="77777777" w:rsidR="002A6808" w:rsidRDefault="00E50CE8">
            <w:pPr>
              <w:pStyle w:val="TableParagraph"/>
              <w:kinsoku w:val="0"/>
              <w:overflowPunct w:val="0"/>
              <w:spacing w:before="59"/>
              <w:ind w:left="65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Autre : …………………………</w:t>
            </w:r>
          </w:p>
        </w:tc>
      </w:tr>
    </w:tbl>
    <w:p w14:paraId="2AA6142B" w14:textId="77777777" w:rsidR="002A6808" w:rsidRDefault="002A6808">
      <w:pPr>
        <w:rPr>
          <w:rFonts w:ascii="Calibri" w:hAnsi="Calibri" w:cs="Calibri"/>
          <w:b/>
          <w:bCs/>
          <w:sz w:val="17"/>
          <w:szCs w:val="17"/>
        </w:rPr>
        <w:sectPr w:rsidR="002A6808">
          <w:pgSz w:w="11910" w:h="16840"/>
          <w:pgMar w:top="880" w:right="240" w:bottom="840" w:left="940" w:header="220" w:footer="568" w:gutter="0"/>
          <w:cols w:space="720"/>
          <w:noEndnote/>
        </w:sectPr>
      </w:pPr>
    </w:p>
    <w:p w14:paraId="4060784F" w14:textId="77777777" w:rsidR="002A6808" w:rsidRDefault="002A6808">
      <w:pPr>
        <w:pStyle w:val="Corpsdetexte"/>
        <w:kinsoku w:val="0"/>
        <w:overflowPunct w:val="0"/>
        <w:rPr>
          <w:rFonts w:ascii="Calibri" w:hAnsi="Calibri" w:cs="Calibri"/>
          <w:sz w:val="20"/>
          <w:szCs w:val="20"/>
        </w:rPr>
      </w:pPr>
    </w:p>
    <w:p w14:paraId="4FF43B80" w14:textId="77777777" w:rsidR="002A6808" w:rsidRDefault="002A6808">
      <w:pPr>
        <w:pStyle w:val="Corpsdetexte"/>
        <w:kinsoku w:val="0"/>
        <w:overflowPunct w:val="0"/>
        <w:rPr>
          <w:rFonts w:ascii="Calibri" w:hAnsi="Calibri" w:cs="Calibri"/>
          <w:sz w:val="20"/>
          <w:szCs w:val="20"/>
        </w:rPr>
      </w:pPr>
    </w:p>
    <w:p w14:paraId="679B7E4E" w14:textId="77777777" w:rsidR="002A6808" w:rsidRDefault="002A6808">
      <w:pPr>
        <w:pStyle w:val="Corpsdetexte"/>
        <w:kinsoku w:val="0"/>
        <w:overflowPunct w:val="0"/>
        <w:spacing w:before="2"/>
        <w:rPr>
          <w:rFonts w:ascii="Calibri" w:hAnsi="Calibri" w:cs="Calibri"/>
          <w:sz w:val="23"/>
          <w:szCs w:val="23"/>
        </w:rPr>
      </w:pPr>
    </w:p>
    <w:tbl>
      <w:tblPr>
        <w:tblW w:w="0" w:type="auto"/>
        <w:tblInd w:w="18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3"/>
        <w:gridCol w:w="1620"/>
        <w:gridCol w:w="2268"/>
        <w:gridCol w:w="3545"/>
      </w:tblGrid>
      <w:tr w:rsidR="002A6808" w14:paraId="427DF304" w14:textId="77777777">
        <w:trPr>
          <w:trHeight w:val="316"/>
        </w:trPr>
        <w:tc>
          <w:tcPr>
            <w:tcW w:w="9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53496A40" w14:textId="77777777" w:rsidR="002A6808" w:rsidRDefault="00E50CE8">
            <w:pPr>
              <w:pStyle w:val="TableParagraph"/>
              <w:kinsoku w:val="0"/>
              <w:overflowPunct w:val="0"/>
              <w:spacing w:before="61"/>
              <w:ind w:left="69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STOCKAGES AERIENS</w:t>
            </w:r>
          </w:p>
        </w:tc>
      </w:tr>
      <w:tr w:rsidR="002A6808" w14:paraId="32B6A28B" w14:textId="77777777">
        <w:trPr>
          <w:trHeight w:val="470"/>
        </w:trPr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14:paraId="74E0AB27" w14:textId="77777777" w:rsidR="002A6808" w:rsidRDefault="00E50CE8">
            <w:pPr>
              <w:pStyle w:val="TableParagraph"/>
              <w:kinsoku w:val="0"/>
              <w:overflowPunct w:val="0"/>
              <w:spacing w:before="138"/>
              <w:ind w:left="384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Produits stockés / cuves</w:t>
            </w:r>
          </w:p>
        </w:tc>
        <w:tc>
          <w:tcPr>
            <w:tcW w:w="3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14:paraId="6A12FB0A" w14:textId="77777777" w:rsidR="002A6808" w:rsidRDefault="00E50CE8">
            <w:pPr>
              <w:pStyle w:val="TableParagraph"/>
              <w:kinsoku w:val="0"/>
              <w:overflowPunct w:val="0"/>
              <w:spacing w:before="39" w:line="195" w:lineRule="exact"/>
              <w:ind w:left="1349" w:right="1335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Capacité par cuve</w:t>
            </w:r>
          </w:p>
          <w:p w14:paraId="7535A2D8" w14:textId="77777777" w:rsidR="002A6808" w:rsidRDefault="00E50CE8">
            <w:pPr>
              <w:pStyle w:val="TableParagraph"/>
              <w:kinsoku w:val="0"/>
              <w:overflowPunct w:val="0"/>
              <w:spacing w:line="195" w:lineRule="exact"/>
              <w:ind w:left="1349" w:right="1333"/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>(</w:t>
            </w:r>
            <w:proofErr w:type="gramStart"/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>m</w:t>
            </w:r>
            <w:proofErr w:type="gramEnd"/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>3 ou T)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14:paraId="25B52E1C" w14:textId="77777777" w:rsidR="002A6808" w:rsidRDefault="00E50CE8">
            <w:pPr>
              <w:pStyle w:val="TableParagraph"/>
              <w:kinsoku w:val="0"/>
              <w:overflowPunct w:val="0"/>
              <w:spacing w:before="138"/>
              <w:ind w:left="1184" w:right="1172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Nombre de cuves</w:t>
            </w:r>
          </w:p>
        </w:tc>
      </w:tr>
      <w:tr w:rsidR="002A6808" w14:paraId="3996912B" w14:textId="77777777">
        <w:trPr>
          <w:trHeight w:val="275"/>
        </w:trPr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67515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65E26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6C87F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5E4F4D39" w14:textId="77777777">
        <w:trPr>
          <w:trHeight w:val="275"/>
        </w:trPr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C0113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229AA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550F3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0AE2A73F" w14:textId="77777777">
        <w:trPr>
          <w:trHeight w:val="275"/>
        </w:trPr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26078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BB07D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E7D88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4BF365E4" w14:textId="77777777">
        <w:trPr>
          <w:trHeight w:val="275"/>
        </w:trPr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6D163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B90F7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530F0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0DE0702A" w14:textId="77777777">
        <w:trPr>
          <w:trHeight w:val="275"/>
        </w:trPr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8BBA9" w14:textId="77777777" w:rsidR="002A6808" w:rsidRDefault="00E50CE8">
            <w:pPr>
              <w:pStyle w:val="TableParagraph"/>
              <w:kinsoku w:val="0"/>
              <w:overflowPunct w:val="0"/>
              <w:spacing w:before="39"/>
              <w:ind w:left="6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Derniers contrôles réalisés :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42873" w14:textId="77777777" w:rsidR="002A6808" w:rsidRDefault="00E50CE8">
            <w:pPr>
              <w:pStyle w:val="TableParagraph"/>
              <w:kinsoku w:val="0"/>
              <w:overflowPunct w:val="0"/>
              <w:spacing w:before="39"/>
              <w:ind w:left="72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>Dates : ………</w:t>
            </w:r>
          </w:p>
        </w:tc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08664" w14:textId="77777777" w:rsidR="002A6808" w:rsidRDefault="00E50CE8">
            <w:pPr>
              <w:pStyle w:val="TableParagraph"/>
              <w:kinsoku w:val="0"/>
              <w:overflowPunct w:val="0"/>
              <w:spacing w:before="39"/>
              <w:ind w:left="72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>Nature et non conformités détectées : ……………</w:t>
            </w:r>
            <w:proofErr w:type="gramStart"/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>…….</w:t>
            </w:r>
            <w:proofErr w:type="gramEnd"/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>……</w:t>
            </w:r>
            <w:proofErr w:type="gramStart"/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>…….</w:t>
            </w:r>
            <w:proofErr w:type="gramEnd"/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>…………</w:t>
            </w:r>
          </w:p>
        </w:tc>
      </w:tr>
    </w:tbl>
    <w:p w14:paraId="763BB9D2" w14:textId="77777777" w:rsidR="002A6808" w:rsidRDefault="002A6808">
      <w:pPr>
        <w:pStyle w:val="Corpsdetexte"/>
        <w:kinsoku w:val="0"/>
        <w:overflowPunct w:val="0"/>
        <w:rPr>
          <w:rFonts w:ascii="Calibri" w:hAnsi="Calibri" w:cs="Calibri"/>
          <w:sz w:val="20"/>
          <w:szCs w:val="20"/>
        </w:rPr>
      </w:pPr>
    </w:p>
    <w:p w14:paraId="6C54A0D3" w14:textId="77777777" w:rsidR="002A6808" w:rsidRDefault="002A6808">
      <w:pPr>
        <w:pStyle w:val="Corpsdetexte"/>
        <w:kinsoku w:val="0"/>
        <w:overflowPunct w:val="0"/>
        <w:spacing w:before="10"/>
        <w:rPr>
          <w:rFonts w:ascii="Calibri" w:hAnsi="Calibri" w:cs="Calibri"/>
          <w:sz w:val="12"/>
          <w:szCs w:val="12"/>
        </w:rPr>
      </w:pPr>
    </w:p>
    <w:tbl>
      <w:tblPr>
        <w:tblW w:w="0" w:type="auto"/>
        <w:tblInd w:w="18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3"/>
        <w:gridCol w:w="1620"/>
        <w:gridCol w:w="369"/>
        <w:gridCol w:w="1898"/>
        <w:gridCol w:w="3554"/>
      </w:tblGrid>
      <w:tr w:rsidR="002A6808" w14:paraId="02F2A31A" w14:textId="77777777">
        <w:trPr>
          <w:trHeight w:val="313"/>
        </w:trPr>
        <w:tc>
          <w:tcPr>
            <w:tcW w:w="97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05AAC275" w14:textId="77777777" w:rsidR="002A6808" w:rsidRDefault="00E50CE8">
            <w:pPr>
              <w:pStyle w:val="TableParagraph"/>
              <w:kinsoku w:val="0"/>
              <w:overflowPunct w:val="0"/>
              <w:spacing w:before="58"/>
              <w:ind w:left="69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STOCKAGES ENTERRES</w:t>
            </w:r>
          </w:p>
        </w:tc>
      </w:tr>
      <w:tr w:rsidR="002A6808" w14:paraId="4147AD9A" w14:textId="77777777">
        <w:trPr>
          <w:trHeight w:val="470"/>
        </w:trPr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14:paraId="3167D072" w14:textId="77777777" w:rsidR="002A6808" w:rsidRDefault="00E50CE8">
            <w:pPr>
              <w:pStyle w:val="TableParagraph"/>
              <w:kinsoku w:val="0"/>
              <w:overflowPunct w:val="0"/>
              <w:spacing w:before="138"/>
              <w:ind w:left="633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Produits stockés</w:t>
            </w: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14:paraId="76B48180" w14:textId="77777777" w:rsidR="002A6808" w:rsidRDefault="00E50CE8">
            <w:pPr>
              <w:pStyle w:val="TableParagraph"/>
              <w:kinsoku w:val="0"/>
              <w:overflowPunct w:val="0"/>
              <w:spacing w:before="39" w:line="195" w:lineRule="exact"/>
              <w:ind w:left="476" w:right="464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Capacité / cuve</w:t>
            </w:r>
          </w:p>
          <w:p w14:paraId="05D9056A" w14:textId="77777777" w:rsidR="002A6808" w:rsidRDefault="00E50CE8">
            <w:pPr>
              <w:pStyle w:val="TableParagraph"/>
              <w:kinsoku w:val="0"/>
              <w:overflowPunct w:val="0"/>
              <w:spacing w:line="195" w:lineRule="exact"/>
              <w:ind w:left="476" w:right="464"/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>(</w:t>
            </w:r>
            <w:proofErr w:type="gramStart"/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>m</w:t>
            </w:r>
            <w:r>
              <w:rPr>
                <w:rFonts w:ascii="Calibri" w:hAnsi="Calibri" w:cs="Calibri"/>
                <w:i/>
                <w:iCs/>
                <w:position w:val="5"/>
                <w:sz w:val="10"/>
                <w:szCs w:val="10"/>
              </w:rPr>
              <w:t xml:space="preserve">3  </w:t>
            </w: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>ou</w:t>
            </w:r>
            <w:proofErr w:type="gramEnd"/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 T)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14:paraId="71B15500" w14:textId="77777777" w:rsidR="002A6808" w:rsidRDefault="00E50CE8">
            <w:pPr>
              <w:pStyle w:val="TableParagraph"/>
              <w:kinsoku w:val="0"/>
              <w:overflowPunct w:val="0"/>
              <w:spacing w:before="138"/>
              <w:ind w:left="392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>Nombre de cuves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14:paraId="3B16C242" w14:textId="77777777" w:rsidR="002A6808" w:rsidRDefault="00E50CE8">
            <w:pPr>
              <w:pStyle w:val="TableParagraph"/>
              <w:kinsoku w:val="0"/>
              <w:overflowPunct w:val="0"/>
              <w:spacing w:before="51"/>
              <w:ind w:left="460" w:right="446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Type de cuve</w:t>
            </w:r>
          </w:p>
          <w:p w14:paraId="73272F1F" w14:textId="77777777" w:rsidR="002A6808" w:rsidRDefault="00E50CE8">
            <w:pPr>
              <w:pStyle w:val="TableParagraph"/>
              <w:kinsoku w:val="0"/>
              <w:overflowPunct w:val="0"/>
              <w:spacing w:before="1"/>
              <w:ind w:left="460" w:right="448"/>
              <w:jc w:val="center"/>
              <w:rPr>
                <w:rFonts w:ascii="Calibri" w:hAnsi="Calibri" w:cs="Calibri"/>
                <w:i/>
                <w:iCs/>
                <w:sz w:val="14"/>
                <w:szCs w:val="14"/>
              </w:rPr>
            </w:pPr>
            <w:r>
              <w:rPr>
                <w:rFonts w:ascii="Calibri" w:hAnsi="Calibri" w:cs="Calibri"/>
                <w:i/>
                <w:iCs/>
                <w:sz w:val="14"/>
                <w:szCs w:val="14"/>
              </w:rPr>
              <w:t>(Simple Paroi, Double Paroi, Fosse Maçonnée)</w:t>
            </w:r>
          </w:p>
        </w:tc>
      </w:tr>
      <w:tr w:rsidR="002A6808" w14:paraId="77FDBC41" w14:textId="77777777">
        <w:trPr>
          <w:trHeight w:val="275"/>
        </w:trPr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BB1CD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102E8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93474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E2C7D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027D9921" w14:textId="77777777">
        <w:trPr>
          <w:trHeight w:val="276"/>
        </w:trPr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C0BC3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C2550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03000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E43D9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224EDE65" w14:textId="77777777">
        <w:trPr>
          <w:trHeight w:val="275"/>
        </w:trPr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82A6E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09494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0E1B5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FC4D5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7C8C3D57" w14:textId="77777777">
        <w:trPr>
          <w:trHeight w:val="275"/>
        </w:trPr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69950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47CFC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BB11B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61F51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185582E3" w14:textId="77777777">
        <w:trPr>
          <w:trHeight w:val="275"/>
        </w:trPr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A276C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7149B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E44E3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5BCB7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39E273A1" w14:textId="77777777">
        <w:trPr>
          <w:trHeight w:val="275"/>
        </w:trPr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B001B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FC3C8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69D6E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245E5FD9" w14:textId="77777777">
        <w:trPr>
          <w:trHeight w:val="275"/>
        </w:trPr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ACC44" w14:textId="77777777" w:rsidR="002A6808" w:rsidRDefault="00E50CE8">
            <w:pPr>
              <w:pStyle w:val="TableParagraph"/>
              <w:kinsoku w:val="0"/>
              <w:overflowPunct w:val="0"/>
              <w:spacing w:before="39"/>
              <w:ind w:left="6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Derniers contrôles réalisés :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B324E" w14:textId="77777777" w:rsidR="002A6808" w:rsidRDefault="00E50CE8">
            <w:pPr>
              <w:pStyle w:val="TableParagraph"/>
              <w:kinsoku w:val="0"/>
              <w:overflowPunct w:val="0"/>
              <w:spacing w:before="39"/>
              <w:ind w:left="72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>Dates : ………</w:t>
            </w:r>
          </w:p>
        </w:tc>
        <w:tc>
          <w:tcPr>
            <w:tcW w:w="5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5BFDE" w14:textId="77777777" w:rsidR="002A6808" w:rsidRDefault="00E50CE8">
            <w:pPr>
              <w:pStyle w:val="TableParagraph"/>
              <w:kinsoku w:val="0"/>
              <w:overflowPunct w:val="0"/>
              <w:spacing w:before="39"/>
              <w:ind w:left="72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>Nature et non conformités détectées : ……………</w:t>
            </w:r>
            <w:proofErr w:type="gramStart"/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>…….</w:t>
            </w:r>
            <w:proofErr w:type="gramEnd"/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>……</w:t>
            </w:r>
            <w:proofErr w:type="gramStart"/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>…….</w:t>
            </w:r>
            <w:proofErr w:type="gramEnd"/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>…………</w:t>
            </w:r>
          </w:p>
        </w:tc>
      </w:tr>
    </w:tbl>
    <w:p w14:paraId="538FC426" w14:textId="77777777" w:rsidR="002A6808" w:rsidRDefault="002A6808">
      <w:pPr>
        <w:pStyle w:val="Corpsdetexte"/>
        <w:kinsoku w:val="0"/>
        <w:overflowPunct w:val="0"/>
        <w:spacing w:before="12"/>
        <w:rPr>
          <w:rFonts w:ascii="Calibri" w:hAnsi="Calibri" w:cs="Calibri"/>
          <w:sz w:val="23"/>
          <w:szCs w:val="23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2"/>
        <w:gridCol w:w="1275"/>
        <w:gridCol w:w="1282"/>
        <w:gridCol w:w="992"/>
        <w:gridCol w:w="1985"/>
        <w:gridCol w:w="1914"/>
      </w:tblGrid>
      <w:tr w:rsidR="002A6808" w14:paraId="2E5DC000" w14:textId="77777777">
        <w:trPr>
          <w:trHeight w:val="337"/>
        </w:trPr>
        <w:tc>
          <w:tcPr>
            <w:tcW w:w="98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4D64C81C" w14:textId="77777777" w:rsidR="002A6808" w:rsidRDefault="00E50CE8">
            <w:pPr>
              <w:pStyle w:val="TableParagraph"/>
              <w:kinsoku w:val="0"/>
              <w:overflowPunct w:val="0"/>
              <w:spacing w:before="61"/>
              <w:ind w:left="71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Canalisations de transfert de substances dangereuses</w:t>
            </w:r>
          </w:p>
        </w:tc>
      </w:tr>
      <w:tr w:rsidR="002A6808" w14:paraId="52F901D5" w14:textId="77777777">
        <w:trPr>
          <w:trHeight w:val="642"/>
        </w:trPr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14:paraId="5D9B9411" w14:textId="77777777" w:rsidR="002A6808" w:rsidRDefault="00E50CE8">
            <w:pPr>
              <w:pStyle w:val="TableParagraph"/>
              <w:kinsoku w:val="0"/>
              <w:overflowPunct w:val="0"/>
              <w:spacing w:before="126"/>
              <w:ind w:left="806" w:right="410" w:hanging="363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Nature des substances transférées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14:paraId="348C48BD" w14:textId="77777777" w:rsidR="002A6808" w:rsidRDefault="00E50CE8">
            <w:pPr>
              <w:pStyle w:val="TableParagraph"/>
              <w:kinsoku w:val="0"/>
              <w:overflowPunct w:val="0"/>
              <w:spacing w:before="42"/>
              <w:ind w:left="170" w:right="141" w:firstLine="309"/>
              <w:rPr>
                <w:rFonts w:ascii="Calibri" w:hAnsi="Calibri" w:cs="Calibri"/>
                <w:i/>
                <w:iCs/>
                <w:sz w:val="14"/>
                <w:szCs w:val="14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Type (</w:t>
            </w:r>
            <w:r>
              <w:rPr>
                <w:rFonts w:ascii="Calibri" w:hAnsi="Calibri" w:cs="Calibri"/>
                <w:i/>
                <w:iCs/>
                <w:sz w:val="14"/>
                <w:szCs w:val="14"/>
              </w:rPr>
              <w:t>Aérien, Enterré,</w:t>
            </w:r>
          </w:p>
          <w:p w14:paraId="04CF381B" w14:textId="77777777" w:rsidR="002A6808" w:rsidRDefault="00E50CE8">
            <w:pPr>
              <w:pStyle w:val="TableParagraph"/>
              <w:kinsoku w:val="0"/>
              <w:overflowPunct w:val="0"/>
              <w:ind w:left="355"/>
              <w:rPr>
                <w:rFonts w:ascii="Calibri" w:hAnsi="Calibri" w:cs="Calibri"/>
                <w:i/>
                <w:iCs/>
                <w:sz w:val="14"/>
                <w:szCs w:val="14"/>
              </w:rPr>
            </w:pPr>
            <w:r>
              <w:rPr>
                <w:rFonts w:ascii="Calibri" w:hAnsi="Calibri" w:cs="Calibri"/>
                <w:i/>
                <w:iCs/>
                <w:sz w:val="14"/>
                <w:szCs w:val="14"/>
              </w:rPr>
              <w:t>Caniveau)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14:paraId="1CA81530" w14:textId="77777777" w:rsidR="002A6808" w:rsidRDefault="00E50CE8">
            <w:pPr>
              <w:pStyle w:val="TableParagraph"/>
              <w:kinsoku w:val="0"/>
              <w:overflowPunct w:val="0"/>
              <w:spacing w:before="126"/>
              <w:ind w:left="221" w:right="143" w:hanging="44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Matériaux des canalisations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14:paraId="7741A0CF" w14:textId="77777777" w:rsidR="002A6808" w:rsidRDefault="00E50CE8">
            <w:pPr>
              <w:pStyle w:val="TableParagraph"/>
              <w:kinsoku w:val="0"/>
              <w:overflowPunct w:val="0"/>
              <w:spacing w:before="126"/>
              <w:ind w:left="191" w:right="140" w:hanging="24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Longueur, Diamètre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14:paraId="2BC32541" w14:textId="77777777" w:rsidR="002A6808" w:rsidRDefault="00E50CE8">
            <w:pPr>
              <w:pStyle w:val="TableParagraph"/>
              <w:kinsoku w:val="0"/>
              <w:overflowPunct w:val="0"/>
              <w:spacing w:before="126"/>
              <w:ind w:left="493" w:right="465" w:firstLine="244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Date de mise en service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14:paraId="7878F26C" w14:textId="77777777" w:rsidR="002A6808" w:rsidRDefault="00E50CE8">
            <w:pPr>
              <w:pStyle w:val="TableParagraph"/>
              <w:kinsoku w:val="0"/>
              <w:overflowPunct w:val="0"/>
              <w:spacing w:before="126"/>
              <w:ind w:left="258" w:right="82" w:hanging="152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Dispositifs de détection et de maîtrise des fuites</w:t>
            </w:r>
          </w:p>
        </w:tc>
      </w:tr>
      <w:tr w:rsidR="002A6808" w14:paraId="52EF0CD1" w14:textId="77777777">
        <w:trPr>
          <w:trHeight w:val="275"/>
        </w:trPr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83819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CEA40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38AEB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521E7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26E2A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91388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4E1C3D91" w14:textId="77777777">
        <w:trPr>
          <w:trHeight w:val="275"/>
        </w:trPr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B818C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5A69D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584D7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60199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82E17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CE43A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2B5DFA64" w14:textId="77777777">
        <w:trPr>
          <w:trHeight w:val="275"/>
        </w:trPr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2BBDE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E0578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4B3EB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72AB7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EA17F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65815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4B66DA40" w14:textId="77777777">
        <w:trPr>
          <w:trHeight w:val="276"/>
        </w:trPr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BA339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193D5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108DA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D6F0F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A6073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2F8FD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43CFA902" w14:textId="77777777" w:rsidR="002A6808" w:rsidRDefault="002A6808">
      <w:pPr>
        <w:rPr>
          <w:rFonts w:ascii="Calibri" w:hAnsi="Calibri" w:cs="Calibri"/>
          <w:b/>
          <w:bCs/>
          <w:sz w:val="23"/>
          <w:szCs w:val="23"/>
        </w:rPr>
        <w:sectPr w:rsidR="002A6808">
          <w:pgSz w:w="11910" w:h="16840"/>
          <w:pgMar w:top="880" w:right="240" w:bottom="760" w:left="940" w:header="220" w:footer="568" w:gutter="0"/>
          <w:cols w:space="720"/>
          <w:noEndnote/>
        </w:sectPr>
      </w:pPr>
    </w:p>
    <w:p w14:paraId="109390D0" w14:textId="77777777" w:rsidR="002A6808" w:rsidRDefault="002A6808">
      <w:pPr>
        <w:pStyle w:val="Corpsdetexte"/>
        <w:kinsoku w:val="0"/>
        <w:overflowPunct w:val="0"/>
        <w:rPr>
          <w:rFonts w:ascii="Calibri" w:hAnsi="Calibri" w:cs="Calibri"/>
          <w:sz w:val="20"/>
          <w:szCs w:val="20"/>
        </w:rPr>
      </w:pPr>
    </w:p>
    <w:p w14:paraId="0827424C" w14:textId="77777777" w:rsidR="002A6808" w:rsidRDefault="002A6808">
      <w:pPr>
        <w:pStyle w:val="Corpsdetexte"/>
        <w:kinsoku w:val="0"/>
        <w:overflowPunct w:val="0"/>
        <w:rPr>
          <w:rFonts w:ascii="Calibri" w:hAnsi="Calibri" w:cs="Calibri"/>
          <w:sz w:val="20"/>
          <w:szCs w:val="20"/>
        </w:rPr>
      </w:pPr>
    </w:p>
    <w:p w14:paraId="65272311" w14:textId="77777777" w:rsidR="002A6808" w:rsidRDefault="002A6808">
      <w:pPr>
        <w:pStyle w:val="Corpsdetexte"/>
        <w:kinsoku w:val="0"/>
        <w:overflowPunct w:val="0"/>
        <w:rPr>
          <w:rFonts w:ascii="Calibri" w:hAnsi="Calibri" w:cs="Calibri"/>
          <w:sz w:val="20"/>
          <w:szCs w:val="20"/>
        </w:rPr>
      </w:pPr>
    </w:p>
    <w:p w14:paraId="29792BA1" w14:textId="77777777" w:rsidR="002A6808" w:rsidRDefault="002A6808">
      <w:pPr>
        <w:pStyle w:val="Corpsdetexte"/>
        <w:kinsoku w:val="0"/>
        <w:overflowPunct w:val="0"/>
        <w:spacing w:before="5"/>
        <w:rPr>
          <w:rFonts w:ascii="Calibri" w:hAnsi="Calibri" w:cs="Calibri"/>
          <w:sz w:val="25"/>
          <w:szCs w:val="25"/>
        </w:rPr>
      </w:pPr>
    </w:p>
    <w:p w14:paraId="288B7AE8" w14:textId="77777777" w:rsidR="002A6808" w:rsidRDefault="006B6FF7">
      <w:pPr>
        <w:pStyle w:val="Corpsdetexte"/>
        <w:kinsoku w:val="0"/>
        <w:overflowPunct w:val="0"/>
        <w:ind w:left="98"/>
        <w:rPr>
          <w:rFonts w:ascii="Calibri" w:hAnsi="Calibri" w:cs="Calibri"/>
          <w:b w:val="0"/>
          <w:bCs w:val="0"/>
          <w:position w:val="-2"/>
          <w:sz w:val="20"/>
          <w:szCs w:val="20"/>
        </w:rPr>
      </w:pPr>
      <w:r>
        <w:rPr>
          <w:rFonts w:ascii="Calibri" w:hAnsi="Calibri" w:cs="Calibri"/>
          <w:b w:val="0"/>
          <w:bCs w:val="0"/>
          <w:noProof/>
          <w:position w:val="-2"/>
          <w:sz w:val="20"/>
          <w:szCs w:val="20"/>
        </w:rPr>
        <mc:AlternateContent>
          <mc:Choice Requires="wps">
            <w:drawing>
              <wp:inline distT="0" distB="0" distL="0" distR="0" wp14:anchorId="696AADEF" wp14:editId="3C9FA741">
                <wp:extent cx="6213475" cy="300355"/>
                <wp:effectExtent l="22860" t="22860" r="21590" b="19685"/>
                <wp:docPr id="8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3475" cy="300355"/>
                        </a:xfrm>
                        <a:prstGeom prst="rect">
                          <a:avLst/>
                        </a:prstGeom>
                        <a:solidFill>
                          <a:srgbClr val="286CB5"/>
                        </a:solidFill>
                        <a:ln w="27431" cmpd="sng">
                          <a:solidFill>
                            <a:srgbClr val="13924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246E69" w14:textId="77777777" w:rsidR="002A6808" w:rsidRDefault="00E50CE8">
                            <w:pPr>
                              <w:pStyle w:val="Corpsdetexte"/>
                              <w:kinsoku w:val="0"/>
                              <w:overflowPunct w:val="0"/>
                              <w:spacing w:before="19"/>
                              <w:ind w:left="780"/>
                              <w:rPr>
                                <w:rFonts w:ascii="Calibri" w:hAnsi="Calibri" w:cs="Calibri"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FFFFFF"/>
                                <w:sz w:val="32"/>
                                <w:szCs w:val="32"/>
                              </w:rPr>
                              <w:t>Questionnaire PRESTATIONS DE SERVICE (ETUDES / TRAVAUX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8" o:spid="_x0000_s1040" type="#_x0000_t202" style="width:489.2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" fillcolor="#286cb5" strokecolor="#139247" strokeweight=".76197mm">
                <v:textbox inset="0,0,0,0">
                  <w:txbxContent>
                    <w:p w:rsidR="00000000" w:rsidRDefault="00E50CE8">
                      <w:pPr>
                        <w:pStyle w:val="Corpsdetexte"/>
                        <w:kinsoku w:val="0"/>
                        <w:overflowPunct w:val="0"/>
                        <w:spacing w:before="19"/>
                        <w:ind w:left="780"/>
                        <w:rPr>
                          <w:rFonts w:ascii="Calibri" w:hAnsi="Calibri" w:cs="Calibri"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 w:cs="Calibri"/>
                          <w:color w:val="FFFFFF"/>
                          <w:sz w:val="32"/>
                          <w:szCs w:val="32"/>
                        </w:rPr>
                        <w:t>Questionnaire PRESTATIONS DE SERVICE (ETUDES / TRAVAUX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9F6F1B3" w14:textId="77777777" w:rsidR="002A6808" w:rsidRDefault="003A66D1">
      <w:pPr>
        <w:pStyle w:val="Corpsdetexte"/>
        <w:kinsoku w:val="0"/>
        <w:overflowPunct w:val="0"/>
        <w:spacing w:before="7"/>
        <w:rPr>
          <w:rFonts w:ascii="Calibri" w:hAnsi="Calibri" w:cs="Calibri"/>
          <w:sz w:val="19"/>
          <w:szCs w:val="19"/>
        </w:rPr>
      </w:pPr>
      <w:r w:rsidRPr="003A66D1">
        <w:rPr>
          <w:rFonts w:ascii="Calibri" w:hAnsi="Calibri" w:cs="Calibr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3E04500" wp14:editId="5DC3E96A">
                <wp:simplePos x="0" y="0"/>
                <wp:positionH relativeFrom="column">
                  <wp:posOffset>986790</wp:posOffset>
                </wp:positionH>
                <wp:positionV relativeFrom="paragraph">
                  <wp:posOffset>211455</wp:posOffset>
                </wp:positionV>
                <wp:extent cx="5518150" cy="1339215"/>
                <wp:effectExtent l="0" t="0" r="25400" b="1333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8150" cy="1339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1276CF" w14:textId="77777777" w:rsidR="003A66D1" w:rsidRPr="003A66D1" w:rsidRDefault="003A66D1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77.7pt;margin-top:16.65pt;width:434.5pt;height:105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">
                <v:textbox>
                  <w:txbxContent>
                    <w:p w:rsidR="003A66D1" w:rsidRPr="003A66D1" w:rsidRDefault="003A66D1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6B6FF7">
        <w:rPr>
          <w:noProof/>
        </w:rPr>
        <mc:AlternateContent>
          <mc:Choice Requires="wpg">
            <w:drawing>
              <wp:anchor distT="0" distB="0" distL="0" distR="0" simplePos="0" relativeHeight="251650560" behindDoc="0" locked="0" layoutInCell="0" allowOverlap="1" wp14:anchorId="3FDE6E3C" wp14:editId="5337CEC2">
                <wp:simplePos x="0" y="0"/>
                <wp:positionH relativeFrom="page">
                  <wp:posOffset>755650</wp:posOffset>
                </wp:positionH>
                <wp:positionV relativeFrom="paragraph">
                  <wp:posOffset>186055</wp:posOffset>
                </wp:positionV>
                <wp:extent cx="6402070" cy="1405255"/>
                <wp:effectExtent l="0" t="0" r="0" b="0"/>
                <wp:wrapTopAndBottom/>
                <wp:docPr id="68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6990" cy="1408430"/>
                          <a:chOff x="1204" y="293"/>
                          <a:chExt cx="10074" cy="2218"/>
                        </a:xfrm>
                      </wpg:grpSpPr>
                      <wps:wsp>
                        <wps:cNvPr id="69" name="Freeform 30"/>
                        <wps:cNvSpPr>
                          <a:spLocks/>
                        </wps:cNvSpPr>
                        <wps:spPr bwMode="auto">
                          <a:xfrm>
                            <a:off x="1221" y="321"/>
                            <a:ext cx="1227" cy="2153"/>
                          </a:xfrm>
                          <a:custGeom>
                            <a:avLst/>
                            <a:gdLst>
                              <a:gd name="T0" fmla="*/ 0 w 1227"/>
                              <a:gd name="T1" fmla="*/ 2152 h 2153"/>
                              <a:gd name="T2" fmla="*/ 1226 w 1227"/>
                              <a:gd name="T3" fmla="*/ 2152 h 2153"/>
                              <a:gd name="T4" fmla="*/ 1226 w 1227"/>
                              <a:gd name="T5" fmla="*/ 0 h 2153"/>
                              <a:gd name="T6" fmla="*/ 0 w 1227"/>
                              <a:gd name="T7" fmla="*/ 0 h 2153"/>
                              <a:gd name="T8" fmla="*/ 0 w 1227"/>
                              <a:gd name="T9" fmla="*/ 2152 h 21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27" h="2153">
                                <a:moveTo>
                                  <a:pt x="0" y="2152"/>
                                </a:moveTo>
                                <a:lnTo>
                                  <a:pt x="1226" y="2152"/>
                                </a:lnTo>
                                <a:lnTo>
                                  <a:pt x="122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BE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31"/>
                        <wps:cNvSpPr>
                          <a:spLocks/>
                        </wps:cNvSpPr>
                        <wps:spPr bwMode="auto">
                          <a:xfrm>
                            <a:off x="1277" y="1128"/>
                            <a:ext cx="1100" cy="272"/>
                          </a:xfrm>
                          <a:custGeom>
                            <a:avLst/>
                            <a:gdLst>
                              <a:gd name="T0" fmla="*/ 0 w 1100"/>
                              <a:gd name="T1" fmla="*/ 271 h 272"/>
                              <a:gd name="T2" fmla="*/ 1099 w 1100"/>
                              <a:gd name="T3" fmla="*/ 271 h 272"/>
                              <a:gd name="T4" fmla="*/ 1099 w 1100"/>
                              <a:gd name="T5" fmla="*/ 0 h 272"/>
                              <a:gd name="T6" fmla="*/ 0 w 1100"/>
                              <a:gd name="T7" fmla="*/ 0 h 272"/>
                              <a:gd name="T8" fmla="*/ 0 w 1100"/>
                              <a:gd name="T9" fmla="*/ 271 h 2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00" h="272">
                                <a:moveTo>
                                  <a:pt x="0" y="271"/>
                                </a:moveTo>
                                <a:lnTo>
                                  <a:pt x="1099" y="271"/>
                                </a:lnTo>
                                <a:lnTo>
                                  <a:pt x="109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BE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32"/>
                        <wps:cNvSpPr>
                          <a:spLocks/>
                        </wps:cNvSpPr>
                        <wps:spPr bwMode="auto">
                          <a:xfrm>
                            <a:off x="1277" y="1399"/>
                            <a:ext cx="1100" cy="269"/>
                          </a:xfrm>
                          <a:custGeom>
                            <a:avLst/>
                            <a:gdLst>
                              <a:gd name="T0" fmla="*/ 0 w 1100"/>
                              <a:gd name="T1" fmla="*/ 268 h 269"/>
                              <a:gd name="T2" fmla="*/ 1099 w 1100"/>
                              <a:gd name="T3" fmla="*/ 268 h 269"/>
                              <a:gd name="T4" fmla="*/ 1099 w 1100"/>
                              <a:gd name="T5" fmla="*/ 0 h 269"/>
                              <a:gd name="T6" fmla="*/ 0 w 1100"/>
                              <a:gd name="T7" fmla="*/ 0 h 269"/>
                              <a:gd name="T8" fmla="*/ 0 w 1100"/>
                              <a:gd name="T9" fmla="*/ 268 h 2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00" h="269">
                                <a:moveTo>
                                  <a:pt x="0" y="268"/>
                                </a:moveTo>
                                <a:lnTo>
                                  <a:pt x="1099" y="268"/>
                                </a:lnTo>
                                <a:lnTo>
                                  <a:pt x="109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BE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33"/>
                        <wps:cNvSpPr>
                          <a:spLocks/>
                        </wps:cNvSpPr>
                        <wps:spPr bwMode="auto">
                          <a:xfrm>
                            <a:off x="1219" y="293"/>
                            <a:ext cx="1227" cy="29"/>
                          </a:xfrm>
                          <a:custGeom>
                            <a:avLst/>
                            <a:gdLst>
                              <a:gd name="T0" fmla="*/ 0 w 1227"/>
                              <a:gd name="T1" fmla="*/ 28 h 29"/>
                              <a:gd name="T2" fmla="*/ 1226 w 1227"/>
                              <a:gd name="T3" fmla="*/ 28 h 29"/>
                              <a:gd name="T4" fmla="*/ 1226 w 1227"/>
                              <a:gd name="T5" fmla="*/ 0 h 29"/>
                              <a:gd name="T6" fmla="*/ 0 w 1227"/>
                              <a:gd name="T7" fmla="*/ 0 h 29"/>
                              <a:gd name="T8" fmla="*/ 0 w 1227"/>
                              <a:gd name="T9" fmla="*/ 28 h 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27" h="29">
                                <a:moveTo>
                                  <a:pt x="0" y="28"/>
                                </a:moveTo>
                                <a:lnTo>
                                  <a:pt x="1226" y="28"/>
                                </a:lnTo>
                                <a:lnTo>
                                  <a:pt x="122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34"/>
                        <wps:cNvSpPr>
                          <a:spLocks/>
                        </wps:cNvSpPr>
                        <wps:spPr bwMode="auto">
                          <a:xfrm>
                            <a:off x="1219" y="323"/>
                            <a:ext cx="1227" cy="20"/>
                          </a:xfrm>
                          <a:custGeom>
                            <a:avLst/>
                            <a:gdLst>
                              <a:gd name="T0" fmla="*/ 0 w 1227"/>
                              <a:gd name="T1" fmla="*/ 0 h 20"/>
                              <a:gd name="T2" fmla="*/ 1226 w 122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227" h="20">
                                <a:moveTo>
                                  <a:pt x="0" y="0"/>
                                </a:moveTo>
                                <a:lnTo>
                                  <a:pt x="1226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EDEBE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35"/>
                        <wps:cNvSpPr>
                          <a:spLocks/>
                        </wps:cNvSpPr>
                        <wps:spPr bwMode="auto">
                          <a:xfrm>
                            <a:off x="2445" y="293"/>
                            <a:ext cx="29" cy="29"/>
                          </a:xfrm>
                          <a:custGeom>
                            <a:avLst/>
                            <a:gdLst>
                              <a:gd name="T0" fmla="*/ 0 w 29"/>
                              <a:gd name="T1" fmla="*/ 28 h 29"/>
                              <a:gd name="T2" fmla="*/ 28 w 29"/>
                              <a:gd name="T3" fmla="*/ 28 h 29"/>
                              <a:gd name="T4" fmla="*/ 28 w 29"/>
                              <a:gd name="T5" fmla="*/ 0 h 29"/>
                              <a:gd name="T6" fmla="*/ 0 w 29"/>
                              <a:gd name="T7" fmla="*/ 0 h 29"/>
                              <a:gd name="T8" fmla="*/ 0 w 29"/>
                              <a:gd name="T9" fmla="*/ 28 h 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" h="29">
                                <a:moveTo>
                                  <a:pt x="0" y="28"/>
                                </a:moveTo>
                                <a:lnTo>
                                  <a:pt x="28" y="28"/>
                                </a:lnTo>
                                <a:lnTo>
                                  <a:pt x="2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36"/>
                        <wps:cNvSpPr>
                          <a:spLocks/>
                        </wps:cNvSpPr>
                        <wps:spPr bwMode="auto">
                          <a:xfrm>
                            <a:off x="2474" y="307"/>
                            <a:ext cx="8769" cy="20"/>
                          </a:xfrm>
                          <a:custGeom>
                            <a:avLst/>
                            <a:gdLst>
                              <a:gd name="T0" fmla="*/ 0 w 8769"/>
                              <a:gd name="T1" fmla="*/ 0 h 20"/>
                              <a:gd name="T2" fmla="*/ 8768 w 876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769" h="20">
                                <a:moveTo>
                                  <a:pt x="0" y="0"/>
                                </a:moveTo>
                                <a:lnTo>
                                  <a:pt x="8768" y="0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37"/>
                        <wps:cNvSpPr>
                          <a:spLocks/>
                        </wps:cNvSpPr>
                        <wps:spPr bwMode="auto">
                          <a:xfrm>
                            <a:off x="1204" y="293"/>
                            <a:ext cx="20" cy="221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213"/>
                              <a:gd name="T2" fmla="*/ 0 w 20"/>
                              <a:gd name="T3" fmla="*/ 2212 h 22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213">
                                <a:moveTo>
                                  <a:pt x="0" y="0"/>
                                </a:moveTo>
                                <a:lnTo>
                                  <a:pt x="0" y="2212"/>
                                </a:lnTo>
                              </a:path>
                            </a:pathLst>
                          </a:custGeom>
                          <a:noFill/>
                          <a:ln w="1828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38"/>
                        <wps:cNvSpPr>
                          <a:spLocks/>
                        </wps:cNvSpPr>
                        <wps:spPr bwMode="auto">
                          <a:xfrm>
                            <a:off x="1219" y="2477"/>
                            <a:ext cx="1227" cy="29"/>
                          </a:xfrm>
                          <a:custGeom>
                            <a:avLst/>
                            <a:gdLst>
                              <a:gd name="T0" fmla="*/ 0 w 1227"/>
                              <a:gd name="T1" fmla="*/ 28 h 29"/>
                              <a:gd name="T2" fmla="*/ 1226 w 1227"/>
                              <a:gd name="T3" fmla="*/ 28 h 29"/>
                              <a:gd name="T4" fmla="*/ 1226 w 1227"/>
                              <a:gd name="T5" fmla="*/ 0 h 29"/>
                              <a:gd name="T6" fmla="*/ 0 w 1227"/>
                              <a:gd name="T7" fmla="*/ 0 h 29"/>
                              <a:gd name="T8" fmla="*/ 0 w 1227"/>
                              <a:gd name="T9" fmla="*/ 28 h 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27" h="29">
                                <a:moveTo>
                                  <a:pt x="0" y="28"/>
                                </a:moveTo>
                                <a:lnTo>
                                  <a:pt x="1226" y="28"/>
                                </a:lnTo>
                                <a:lnTo>
                                  <a:pt x="122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39"/>
                        <wps:cNvSpPr>
                          <a:spLocks/>
                        </wps:cNvSpPr>
                        <wps:spPr bwMode="auto">
                          <a:xfrm>
                            <a:off x="2431" y="2477"/>
                            <a:ext cx="29" cy="29"/>
                          </a:xfrm>
                          <a:custGeom>
                            <a:avLst/>
                            <a:gdLst>
                              <a:gd name="T0" fmla="*/ 0 w 29"/>
                              <a:gd name="T1" fmla="*/ 28 h 29"/>
                              <a:gd name="T2" fmla="*/ 28 w 29"/>
                              <a:gd name="T3" fmla="*/ 28 h 29"/>
                              <a:gd name="T4" fmla="*/ 28 w 29"/>
                              <a:gd name="T5" fmla="*/ 0 h 29"/>
                              <a:gd name="T6" fmla="*/ 0 w 29"/>
                              <a:gd name="T7" fmla="*/ 0 h 29"/>
                              <a:gd name="T8" fmla="*/ 0 w 29"/>
                              <a:gd name="T9" fmla="*/ 28 h 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" h="29">
                                <a:moveTo>
                                  <a:pt x="0" y="28"/>
                                </a:moveTo>
                                <a:lnTo>
                                  <a:pt x="28" y="28"/>
                                </a:lnTo>
                                <a:lnTo>
                                  <a:pt x="2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40"/>
                        <wps:cNvSpPr>
                          <a:spLocks/>
                        </wps:cNvSpPr>
                        <wps:spPr bwMode="auto">
                          <a:xfrm>
                            <a:off x="2460" y="2491"/>
                            <a:ext cx="8783" cy="20"/>
                          </a:xfrm>
                          <a:custGeom>
                            <a:avLst/>
                            <a:gdLst>
                              <a:gd name="T0" fmla="*/ 0 w 8783"/>
                              <a:gd name="T1" fmla="*/ 0 h 20"/>
                              <a:gd name="T2" fmla="*/ 8783 w 878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783" h="20">
                                <a:moveTo>
                                  <a:pt x="0" y="0"/>
                                </a:moveTo>
                                <a:lnTo>
                                  <a:pt x="8783" y="0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41"/>
                        <wps:cNvSpPr>
                          <a:spLocks/>
                        </wps:cNvSpPr>
                        <wps:spPr bwMode="auto">
                          <a:xfrm>
                            <a:off x="11258" y="293"/>
                            <a:ext cx="20" cy="221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213"/>
                              <a:gd name="T2" fmla="*/ 0 w 20"/>
                              <a:gd name="T3" fmla="*/ 2212 h 22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213">
                                <a:moveTo>
                                  <a:pt x="0" y="0"/>
                                </a:moveTo>
                                <a:lnTo>
                                  <a:pt x="0" y="2212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322"/>
                            <a:ext cx="1230" cy="2156"/>
                          </a:xfrm>
                          <a:prstGeom prst="rect">
                            <a:avLst/>
                          </a:prstGeom>
                          <a:solidFill>
                            <a:srgbClr val="EDEBE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DAAFA4" w14:textId="77777777" w:rsidR="002A6808" w:rsidRDefault="002A6808">
                              <w:pPr>
                                <w:pStyle w:val="Corpsdetexte"/>
                                <w:kinsoku w:val="0"/>
                                <w:overflowPunct w:val="0"/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</w:pPr>
                            </w:p>
                            <w:p w14:paraId="28911BC5" w14:textId="77777777" w:rsidR="002A6808" w:rsidRDefault="002A6808">
                              <w:pPr>
                                <w:pStyle w:val="Corpsdetexte"/>
                                <w:kinsoku w:val="0"/>
                                <w:overflowPunct w:val="0"/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</w:pPr>
                            </w:p>
                            <w:p w14:paraId="61E30B56" w14:textId="77777777" w:rsidR="002A6808" w:rsidRDefault="002A6808">
                              <w:pPr>
                                <w:pStyle w:val="Corpsdetexte"/>
                                <w:kinsoku w:val="0"/>
                                <w:overflowPunct w:val="0"/>
                                <w:spacing w:before="2"/>
                                <w:rPr>
                                  <w:rFonts w:ascii="Calibri" w:hAnsi="Calibri" w:cs="Calibri"/>
                                  <w:sz w:val="25"/>
                                  <w:szCs w:val="25"/>
                                </w:rPr>
                              </w:pPr>
                            </w:p>
                            <w:p w14:paraId="5E36D9FA" w14:textId="77777777" w:rsidR="002A6808" w:rsidRDefault="00E50CE8">
                              <w:pPr>
                                <w:pStyle w:val="Corpsdetexte"/>
                                <w:kinsoku w:val="0"/>
                                <w:overflowPunct w:val="0"/>
                                <w:spacing w:line="242" w:lineRule="auto"/>
                                <w:ind w:left="58" w:right="62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w w:val="95"/>
                                  <w:sz w:val="20"/>
                                  <w:szCs w:val="20"/>
                                </w:rPr>
                                <w:t xml:space="preserve">Description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de l’activité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" o:spid="_x0000_s1042" style="position:absolute;margin-left:59.5pt;margin-top:14.65pt;width:504.1pt;height:110.65pt;z-index:251650560;mso-wrap-distance-left:0;mso-wrap-distance-right:0;mso-position-horizontal-relative:page;mso-position-vertical-relative:text" coordorigin="1204,293" coordsize="10074,2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" o:allowincell="f">
                <v:shape id="Freeform 30" o:spid="_x0000_s1043" style="position:absolute;left:1221;top:321;width:1227;height:2153;visibility:visible;mso-wrap-style:square;v-text-anchor:top" coordsize="1227,2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" path="m,2152r1226,l1226,,,,,2152xe" fillcolor="#edebe0" stroked="f">
                  <v:path arrowok="t" o:connecttype="custom" o:connectlocs="0,2152;1226,2152;1226,0;0,0;0,2152" o:connectangles="0,0,0,0,0"/>
                </v:shape>
                <v:shape id="Freeform 31" o:spid="_x0000_s1044" style="position:absolute;left:1277;top:1128;width:1100;height:272;visibility:visible;mso-wrap-style:square;v-text-anchor:top" coordsize="1100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" path="m,271r1099,l1099,,,,,271xe" fillcolor="#edebe0" stroked="f">
                  <v:path arrowok="t" o:connecttype="custom" o:connectlocs="0,271;1099,271;1099,0;0,0;0,271" o:connectangles="0,0,0,0,0"/>
                </v:shape>
                <v:shape id="Freeform 32" o:spid="_x0000_s1045" style="position:absolute;left:1277;top:1399;width:1100;height:269;visibility:visible;mso-wrap-style:square;v-text-anchor:top" coordsize="1100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" path="m,268r1099,l1099,,,,,268xe" fillcolor="#edebe0" stroked="f">
                  <v:path arrowok="t" o:connecttype="custom" o:connectlocs="0,268;1099,268;1099,0;0,0;0,268" o:connectangles="0,0,0,0,0"/>
                </v:shape>
                <v:shape id="Freeform 33" o:spid="_x0000_s1046" style="position:absolute;left:1219;top:293;width:1227;height:29;visibility:visible;mso-wrap-style:square;v-text-anchor:top" coordsize="1227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" path="m,28r1226,l1226,,,,,28xe" fillcolor="black" stroked="f">
                  <v:path arrowok="t" o:connecttype="custom" o:connectlocs="0,28;1226,28;1226,0;0,0;0,28" o:connectangles="0,0,0,0,0"/>
                </v:shape>
                <v:shape id="Freeform 34" o:spid="_x0000_s1047" style="position:absolute;left:1219;top:323;width:1227;height:20;visibility:visible;mso-wrap-style:square;v-text-anchor:top" coordsize="122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" path="m,l1226,e" filled="f" strokecolor="#edebe0" strokeweight=".12pt">
                  <v:path arrowok="t" o:connecttype="custom" o:connectlocs="0,0;1226,0" o:connectangles="0,0"/>
                </v:shape>
                <v:shape id="Freeform 35" o:spid="_x0000_s1048" style="position:absolute;left:2445;top:293;width:29;height:29;visibility:visible;mso-wrap-style:square;v-text-anchor:top" coordsize="29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" path="m,28r28,l28,,,,,28xe" fillcolor="black" stroked="f">
                  <v:path arrowok="t" o:connecttype="custom" o:connectlocs="0,28;28,28;28,0;0,0;0,28" o:connectangles="0,0,0,0,0"/>
                </v:shape>
                <v:shape id="Freeform 36" o:spid="_x0000_s1049" style="position:absolute;left:2474;top:307;width:8769;height:20;visibility:visible;mso-wrap-style:square;v-text-anchor:top" coordsize="876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" path="m,l8768,e" filled="f" strokeweight="1.44pt">
                  <v:path arrowok="t" o:connecttype="custom" o:connectlocs="0,0;8768,0" o:connectangles="0,0"/>
                </v:shape>
                <v:shape id="Freeform 37" o:spid="_x0000_s1050" style="position:absolute;left:1204;top:293;width:20;height:2213;visibility:visible;mso-wrap-style:square;v-text-anchor:top" coordsize="20,2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" path="m,l,2212e" filled="f" strokeweight=".50797mm">
                  <v:path arrowok="t" o:connecttype="custom" o:connectlocs="0,0;0,2212" o:connectangles="0,0"/>
                </v:shape>
                <v:shape id="Freeform 38" o:spid="_x0000_s1051" style="position:absolute;left:1219;top:2477;width:1227;height:29;visibility:visible;mso-wrap-style:square;v-text-anchor:top" coordsize="1227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" path="m,28r1226,l1226,,,,,28xe" fillcolor="black" stroked="f">
                  <v:path arrowok="t" o:connecttype="custom" o:connectlocs="0,28;1226,28;1226,0;0,0;0,28" o:connectangles="0,0,0,0,0"/>
                </v:shape>
                <v:shape id="Freeform 39" o:spid="_x0000_s1052" style="position:absolute;left:2431;top:2477;width:29;height:29;visibility:visible;mso-wrap-style:square;v-text-anchor:top" coordsize="29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" path="m,28r28,l28,,,,,28xe" fillcolor="black" stroked="f">
                  <v:path arrowok="t" o:connecttype="custom" o:connectlocs="0,28;28,28;28,0;0,0;0,28" o:connectangles="0,0,0,0,0"/>
                </v:shape>
                <v:shape id="Freeform 40" o:spid="_x0000_s1053" style="position:absolute;left:2460;top:2491;width:8783;height:20;visibility:visible;mso-wrap-style:square;v-text-anchor:top" coordsize="878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" path="m,l8783,e" filled="f" strokeweight="1.44pt">
                  <v:path arrowok="t" o:connecttype="custom" o:connectlocs="0,0;8783,0" o:connectangles="0,0"/>
                </v:shape>
                <v:shape id="Freeform 41" o:spid="_x0000_s1054" style="position:absolute;left:11258;top:293;width:20;height:2213;visibility:visible;mso-wrap-style:square;v-text-anchor:top" coordsize="20,2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" path="m,l,2212e" filled="f" strokeweight="1.44pt">
                  <v:path arrowok="t" o:connecttype="custom" o:connectlocs="0,0;0,2212" o:connectangles="0,0"/>
                </v:shape>
                <v:shape id="Text Box 42" o:spid="_x0000_s1055" type="#_x0000_t202" style="position:absolute;left:1219;top:322;width:1230;height:2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" fillcolor="#edebe0" stroked="f">
                  <v:textbox inset="0,0,0,0">
                    <w:txbxContent>
                      <w:p w:rsidR="00000000" w:rsidRDefault="00E50CE8">
                        <w:pPr>
                          <w:pStyle w:val="Corpsdetexte"/>
                          <w:kinsoku w:val="0"/>
                          <w:overflowPunct w:val="0"/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pPr>
                      </w:p>
                      <w:p w:rsidR="00000000" w:rsidRDefault="00E50CE8">
                        <w:pPr>
                          <w:pStyle w:val="Corpsdetexte"/>
                          <w:kinsoku w:val="0"/>
                          <w:overflowPunct w:val="0"/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pPr>
                      </w:p>
                      <w:p w:rsidR="00000000" w:rsidRDefault="00E50CE8">
                        <w:pPr>
                          <w:pStyle w:val="Corpsdetexte"/>
                          <w:kinsoku w:val="0"/>
                          <w:overflowPunct w:val="0"/>
                          <w:spacing w:before="2"/>
                          <w:rPr>
                            <w:rFonts w:ascii="Calibri" w:hAnsi="Calibri" w:cs="Calibri"/>
                            <w:sz w:val="25"/>
                            <w:szCs w:val="25"/>
                          </w:rPr>
                        </w:pPr>
                      </w:p>
                      <w:p w:rsidR="00000000" w:rsidRDefault="00E50CE8">
                        <w:pPr>
                          <w:pStyle w:val="Corpsdetexte"/>
                          <w:kinsoku w:val="0"/>
                          <w:overflowPunct w:val="0"/>
                          <w:spacing w:line="242" w:lineRule="auto"/>
                          <w:ind w:left="58" w:right="62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w w:val="95"/>
                            <w:sz w:val="20"/>
                            <w:szCs w:val="20"/>
                          </w:rPr>
                          <w:t xml:space="preserve">Description </w:t>
                        </w:r>
                        <w:r>
                          <w:rPr>
                            <w:sz w:val="20"/>
                            <w:szCs w:val="20"/>
                          </w:rPr>
                          <w:t>de l’activité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1A30437" w14:textId="77777777" w:rsidR="002A6808" w:rsidRDefault="002A6808">
      <w:pPr>
        <w:pStyle w:val="Corpsdetexte"/>
        <w:kinsoku w:val="0"/>
        <w:overflowPunct w:val="0"/>
        <w:spacing w:before="4"/>
        <w:rPr>
          <w:rFonts w:ascii="Calibri" w:hAnsi="Calibri" w:cs="Calibri"/>
          <w:sz w:val="11"/>
          <w:szCs w:val="11"/>
        </w:rPr>
      </w:pPr>
    </w:p>
    <w:tbl>
      <w:tblPr>
        <w:tblW w:w="0" w:type="auto"/>
        <w:tblInd w:w="2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81"/>
        <w:gridCol w:w="624"/>
        <w:gridCol w:w="1154"/>
        <w:gridCol w:w="1347"/>
        <w:gridCol w:w="830"/>
      </w:tblGrid>
      <w:tr w:rsidR="002A6808" w14:paraId="54D86E84" w14:textId="77777777">
        <w:trPr>
          <w:trHeight w:val="390"/>
        </w:trPr>
        <w:tc>
          <w:tcPr>
            <w:tcW w:w="6405" w:type="dxa"/>
            <w:gridSpan w:val="2"/>
            <w:tcBorders>
              <w:top w:val="none" w:sz="6" w:space="0" w:color="auto"/>
              <w:left w:val="none" w:sz="6" w:space="0" w:color="auto"/>
              <w:bottom w:val="single" w:sz="18" w:space="0" w:color="000000"/>
              <w:right w:val="single" w:sz="12" w:space="0" w:color="000000"/>
            </w:tcBorders>
          </w:tcPr>
          <w:p w14:paraId="45E5A7EB" w14:textId="77777777" w:rsidR="002A6808" w:rsidRDefault="00E50CE8">
            <w:pPr>
              <w:pStyle w:val="TableParagraph"/>
              <w:kinsoku w:val="0"/>
              <w:overflowPunct w:val="0"/>
              <w:spacing w:before="62"/>
              <w:ind w:left="874"/>
              <w:rPr>
                <w:b/>
                <w:bCs/>
                <w:color w:val="008080"/>
                <w:sz w:val="20"/>
                <w:szCs w:val="20"/>
              </w:rPr>
            </w:pPr>
            <w:r>
              <w:rPr>
                <w:b/>
                <w:bCs/>
                <w:color w:val="008080"/>
              </w:rPr>
              <w:t>M</w:t>
            </w:r>
            <w:r>
              <w:rPr>
                <w:b/>
                <w:bCs/>
                <w:color w:val="008080"/>
                <w:sz w:val="19"/>
                <w:szCs w:val="19"/>
              </w:rPr>
              <w:t xml:space="preserve">ISSIONS ET PRESTATIONS </w:t>
            </w:r>
            <w:r>
              <w:rPr>
                <w:b/>
                <w:bCs/>
                <w:color w:val="008080"/>
                <w:sz w:val="20"/>
                <w:szCs w:val="20"/>
              </w:rPr>
              <w:t>SPECIFIQUES</w:t>
            </w:r>
          </w:p>
        </w:tc>
        <w:tc>
          <w:tcPr>
            <w:tcW w:w="1154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  <w:shd w:val="clear" w:color="auto" w:fill="EDEBE0"/>
          </w:tcPr>
          <w:p w14:paraId="1667B877" w14:textId="77777777" w:rsidR="002A6808" w:rsidRDefault="00E50CE8">
            <w:pPr>
              <w:pStyle w:val="TableParagraph"/>
              <w:kinsoku w:val="0"/>
              <w:overflowPunct w:val="0"/>
              <w:spacing w:before="108"/>
              <w:ind w:left="366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% CA</w:t>
            </w:r>
          </w:p>
        </w:tc>
        <w:tc>
          <w:tcPr>
            <w:tcW w:w="1347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  <w:shd w:val="clear" w:color="auto" w:fill="EDEBE0"/>
          </w:tcPr>
          <w:p w14:paraId="241C7BC2" w14:textId="77777777" w:rsidR="002A6808" w:rsidRDefault="00E50CE8">
            <w:pPr>
              <w:pStyle w:val="TableParagraph"/>
              <w:kinsoku w:val="0"/>
              <w:overflowPunct w:val="0"/>
              <w:spacing w:before="108"/>
              <w:ind w:left="25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CA (en M€)</w:t>
            </w:r>
          </w:p>
        </w:tc>
        <w:tc>
          <w:tcPr>
            <w:tcW w:w="830" w:type="dxa"/>
            <w:tcBorders>
              <w:top w:val="none" w:sz="6" w:space="0" w:color="auto"/>
              <w:left w:val="single" w:sz="12" w:space="0" w:color="000000"/>
              <w:bottom w:val="single" w:sz="12" w:space="0" w:color="000000"/>
              <w:right w:val="none" w:sz="6" w:space="0" w:color="auto"/>
            </w:tcBorders>
          </w:tcPr>
          <w:p w14:paraId="73C482BC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0DBCA3A5" w14:textId="77777777">
        <w:trPr>
          <w:trHeight w:val="656"/>
        </w:trPr>
        <w:tc>
          <w:tcPr>
            <w:tcW w:w="578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DEBE0"/>
          </w:tcPr>
          <w:p w14:paraId="0E14A07D" w14:textId="77777777" w:rsidR="002A6808" w:rsidRDefault="002A6808">
            <w:pPr>
              <w:pStyle w:val="TableParagraph"/>
              <w:kinsoku w:val="0"/>
              <w:overflowPunct w:val="0"/>
              <w:spacing w:before="9"/>
              <w:rPr>
                <w:rFonts w:ascii="Calibri" w:hAnsi="Calibri" w:cs="Calibri"/>
                <w:b/>
                <w:bCs/>
                <w:sz w:val="14"/>
                <w:szCs w:val="14"/>
              </w:rPr>
            </w:pPr>
          </w:p>
          <w:p w14:paraId="485D896A" w14:textId="77777777" w:rsidR="002A6808" w:rsidRDefault="00E50CE8">
            <w:pPr>
              <w:pStyle w:val="TableParagraph"/>
              <w:kinsoku w:val="0"/>
              <w:overflowPunct w:val="0"/>
              <w:ind w:left="6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Etudes conseils Ingénierie de l’environnement</w:t>
            </w:r>
          </w:p>
          <w:p w14:paraId="476D9594" w14:textId="77777777" w:rsidR="002A6808" w:rsidRDefault="00E50CE8">
            <w:pPr>
              <w:pStyle w:val="TableParagraph"/>
              <w:kinsoku w:val="0"/>
              <w:overflowPunct w:val="0"/>
              <w:ind w:left="69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sz w:val="16"/>
                <w:szCs w:val="16"/>
              </w:rPr>
              <w:t>Etudes, conseils, contrôles, analyses, essais, mesures,)</w:t>
            </w:r>
          </w:p>
        </w:tc>
        <w:tc>
          <w:tcPr>
            <w:tcW w:w="624" w:type="dxa"/>
            <w:tcBorders>
              <w:top w:val="single" w:sz="18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2102216" w14:textId="77777777" w:rsidR="002A6808" w:rsidRDefault="002A6808">
            <w:pPr>
              <w:pStyle w:val="TableParagraph"/>
              <w:kinsoku w:val="0"/>
              <w:overflowPunct w:val="0"/>
              <w:spacing w:before="10"/>
              <w:rPr>
                <w:rFonts w:ascii="Calibri" w:hAnsi="Calibri" w:cs="Calibri"/>
                <w:b/>
                <w:bCs/>
                <w:sz w:val="19"/>
                <w:szCs w:val="19"/>
              </w:rPr>
            </w:pPr>
          </w:p>
          <w:p w14:paraId="4FF87F3B" w14:textId="77777777" w:rsidR="002A6808" w:rsidRDefault="00E50CE8">
            <w:pPr>
              <w:pStyle w:val="TableParagraph"/>
              <w:numPr>
                <w:ilvl w:val="0"/>
                <w:numId w:val="192"/>
              </w:numPr>
              <w:tabs>
                <w:tab w:val="left" w:pos="285"/>
              </w:tabs>
              <w:kinsoku w:val="0"/>
              <w:overflowPunct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Oui</w:t>
            </w:r>
          </w:p>
        </w:tc>
        <w:tc>
          <w:tcPr>
            <w:tcW w:w="1154" w:type="dxa"/>
            <w:tcBorders>
              <w:top w:val="single" w:sz="18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B35E117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18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D08DCFD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812A123" w14:textId="77777777" w:rsidR="002A6808" w:rsidRDefault="00E50CE8">
            <w:pPr>
              <w:pStyle w:val="TableParagraph"/>
              <w:numPr>
                <w:ilvl w:val="0"/>
                <w:numId w:val="191"/>
              </w:numPr>
              <w:tabs>
                <w:tab w:val="left" w:pos="269"/>
              </w:tabs>
              <w:kinsoku w:val="0"/>
              <w:overflowPunct w:val="0"/>
              <w:spacing w:before="67"/>
              <w:ind w:hanging="2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</w:tr>
      <w:tr w:rsidR="002A6808" w14:paraId="511241AC" w14:textId="77777777">
        <w:trPr>
          <w:trHeight w:val="469"/>
        </w:trPr>
        <w:tc>
          <w:tcPr>
            <w:tcW w:w="578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DEBE0"/>
          </w:tcPr>
          <w:p w14:paraId="18DEA1F2" w14:textId="77777777" w:rsidR="002A6808" w:rsidRDefault="00E50CE8">
            <w:pPr>
              <w:pStyle w:val="TableParagraph"/>
              <w:kinsoku w:val="0"/>
              <w:overflowPunct w:val="0"/>
              <w:spacing w:before="39"/>
              <w:ind w:left="6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Etudes diagnostics généralistes / spécialisés</w:t>
            </w:r>
          </w:p>
          <w:p w14:paraId="2FF792D0" w14:textId="77777777" w:rsidR="002A6808" w:rsidRDefault="00E50CE8">
            <w:pPr>
              <w:pStyle w:val="TableParagraph"/>
              <w:kinsoku w:val="0"/>
              <w:overflowPunct w:val="0"/>
              <w:spacing w:line="203" w:lineRule="exact"/>
              <w:ind w:left="69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sz w:val="16"/>
                <w:szCs w:val="16"/>
              </w:rPr>
              <w:t>Audit de site, éco audit, diagnostic de sol, audit cession / acquisition,)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47C7FD7E" w14:textId="77777777" w:rsidR="002A6808" w:rsidRDefault="00E50CE8">
            <w:pPr>
              <w:pStyle w:val="TableParagraph"/>
              <w:numPr>
                <w:ilvl w:val="0"/>
                <w:numId w:val="190"/>
              </w:numPr>
              <w:tabs>
                <w:tab w:val="left" w:pos="285"/>
              </w:tabs>
              <w:kinsoku w:val="0"/>
              <w:overflowPunct w:val="0"/>
              <w:spacing w:before="14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Oui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5E54B2FF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7263D3E0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12" w:space="0" w:color="000000"/>
              <w:bottom w:val="none" w:sz="6" w:space="0" w:color="auto"/>
              <w:right w:val="single" w:sz="12" w:space="0" w:color="000000"/>
            </w:tcBorders>
          </w:tcPr>
          <w:p w14:paraId="7AC42026" w14:textId="77777777" w:rsidR="002A6808" w:rsidRDefault="00E50CE8">
            <w:pPr>
              <w:pStyle w:val="TableParagraph"/>
              <w:numPr>
                <w:ilvl w:val="0"/>
                <w:numId w:val="189"/>
              </w:numPr>
              <w:tabs>
                <w:tab w:val="left" w:pos="269"/>
              </w:tabs>
              <w:kinsoku w:val="0"/>
              <w:overflowPunct w:val="0"/>
              <w:spacing w:before="61"/>
              <w:ind w:hanging="2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</w:tr>
      <w:tr w:rsidR="002A6808" w14:paraId="0A7DE470" w14:textId="77777777">
        <w:trPr>
          <w:trHeight w:val="467"/>
        </w:trPr>
        <w:tc>
          <w:tcPr>
            <w:tcW w:w="578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DEBE0"/>
          </w:tcPr>
          <w:p w14:paraId="446E44AB" w14:textId="77777777" w:rsidR="002A6808" w:rsidRDefault="00E50CE8">
            <w:pPr>
              <w:pStyle w:val="TableParagraph"/>
              <w:kinsoku w:val="0"/>
              <w:overflowPunct w:val="0"/>
              <w:spacing w:before="42"/>
              <w:ind w:left="6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Etudes techniques / BET ingénierie</w:t>
            </w:r>
          </w:p>
          <w:p w14:paraId="554D1E26" w14:textId="77777777" w:rsidR="002A6808" w:rsidRDefault="00E50CE8">
            <w:pPr>
              <w:pStyle w:val="TableParagraph"/>
              <w:kinsoku w:val="0"/>
              <w:overflowPunct w:val="0"/>
              <w:spacing w:before="1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(Conception, réalisation, surveillance technique, maintenance d’ouvrage,)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0A8A8355" w14:textId="77777777" w:rsidR="002A6808" w:rsidRDefault="00E50CE8">
            <w:pPr>
              <w:pStyle w:val="TableParagraph"/>
              <w:numPr>
                <w:ilvl w:val="0"/>
                <w:numId w:val="188"/>
              </w:numPr>
              <w:tabs>
                <w:tab w:val="left" w:pos="285"/>
              </w:tabs>
              <w:kinsoku w:val="0"/>
              <w:overflowPunct w:val="0"/>
              <w:spacing w:before="14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Oui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7EDCFA17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7E73369E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12" w:space="0" w:color="000000"/>
            </w:tcBorders>
          </w:tcPr>
          <w:p w14:paraId="25034BC1" w14:textId="77777777" w:rsidR="002A6808" w:rsidRDefault="00E50CE8">
            <w:pPr>
              <w:pStyle w:val="TableParagraph"/>
              <w:numPr>
                <w:ilvl w:val="0"/>
                <w:numId w:val="187"/>
              </w:numPr>
              <w:tabs>
                <w:tab w:val="left" w:pos="269"/>
              </w:tabs>
              <w:kinsoku w:val="0"/>
              <w:overflowPunct w:val="0"/>
              <w:spacing w:before="63"/>
              <w:ind w:hanging="2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</w:tr>
      <w:tr w:rsidR="002A6808" w14:paraId="558122AF" w14:textId="77777777">
        <w:trPr>
          <w:trHeight w:val="467"/>
        </w:trPr>
        <w:tc>
          <w:tcPr>
            <w:tcW w:w="578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DEBE0"/>
          </w:tcPr>
          <w:p w14:paraId="1AB14E71" w14:textId="77777777" w:rsidR="002A6808" w:rsidRDefault="00E50CE8">
            <w:pPr>
              <w:pStyle w:val="TableParagraph"/>
              <w:kinsoku w:val="0"/>
              <w:overflowPunct w:val="0"/>
              <w:spacing w:before="42"/>
              <w:ind w:left="6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Diagnostics techniques</w:t>
            </w:r>
          </w:p>
          <w:p w14:paraId="1F1B0FE8" w14:textId="77777777" w:rsidR="002A6808" w:rsidRDefault="00E50CE8">
            <w:pPr>
              <w:pStyle w:val="TableParagraph"/>
              <w:kinsoku w:val="0"/>
              <w:overflowPunct w:val="0"/>
              <w:spacing w:line="198" w:lineRule="exact"/>
              <w:ind w:left="69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16"/>
                <w:szCs w:val="16"/>
              </w:rPr>
              <w:t>amiante</w:t>
            </w:r>
            <w:proofErr w:type="gramEnd"/>
            <w:r>
              <w:rPr>
                <w:sz w:val="16"/>
                <w:szCs w:val="16"/>
              </w:rPr>
              <w:t>, plomb, …)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6C3DFC5D" w14:textId="77777777" w:rsidR="002A6808" w:rsidRDefault="00E50CE8">
            <w:pPr>
              <w:pStyle w:val="TableParagraph"/>
              <w:numPr>
                <w:ilvl w:val="0"/>
                <w:numId w:val="186"/>
              </w:numPr>
              <w:tabs>
                <w:tab w:val="left" w:pos="285"/>
              </w:tabs>
              <w:kinsoku w:val="0"/>
              <w:overflowPunct w:val="0"/>
              <w:spacing w:before="14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Oui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210767C2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34244D93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12" w:space="0" w:color="000000"/>
            </w:tcBorders>
          </w:tcPr>
          <w:p w14:paraId="6FC0E0E8" w14:textId="77777777" w:rsidR="002A6808" w:rsidRDefault="00E50CE8">
            <w:pPr>
              <w:pStyle w:val="TableParagraph"/>
              <w:numPr>
                <w:ilvl w:val="0"/>
                <w:numId w:val="185"/>
              </w:numPr>
              <w:tabs>
                <w:tab w:val="left" w:pos="269"/>
              </w:tabs>
              <w:kinsoku w:val="0"/>
              <w:overflowPunct w:val="0"/>
              <w:spacing w:before="63"/>
              <w:ind w:hanging="2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</w:tr>
      <w:tr w:rsidR="002A6808" w14:paraId="61EF5F7B" w14:textId="77777777">
        <w:trPr>
          <w:trHeight w:val="621"/>
        </w:trPr>
        <w:tc>
          <w:tcPr>
            <w:tcW w:w="578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DEBE0"/>
          </w:tcPr>
          <w:p w14:paraId="561C7DE5" w14:textId="77777777" w:rsidR="002A6808" w:rsidRDefault="002A6808">
            <w:pPr>
              <w:pStyle w:val="TableParagraph"/>
              <w:kinsoku w:val="0"/>
              <w:overflowPunct w:val="0"/>
              <w:spacing w:before="10"/>
              <w:rPr>
                <w:rFonts w:ascii="Calibri" w:hAnsi="Calibri" w:cs="Calibri"/>
                <w:b/>
                <w:bCs/>
                <w:sz w:val="15"/>
                <w:szCs w:val="15"/>
              </w:rPr>
            </w:pPr>
          </w:p>
          <w:p w14:paraId="1E16B0BB" w14:textId="77777777" w:rsidR="002A6808" w:rsidRDefault="00E50CE8">
            <w:pPr>
              <w:pStyle w:val="TableParagraph"/>
              <w:kinsoku w:val="0"/>
              <w:overflowPunct w:val="0"/>
              <w:ind w:left="6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Travaux liés à l’amiante</w:t>
            </w:r>
          </w:p>
          <w:p w14:paraId="6786B70B" w14:textId="77777777" w:rsidR="002A6808" w:rsidRDefault="00E50CE8">
            <w:pPr>
              <w:pStyle w:val="TableParagraph"/>
              <w:kinsoku w:val="0"/>
              <w:overflowPunct w:val="0"/>
              <w:spacing w:before="1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(Travaux d’enlèvement ou de maintien de l’amiante en place)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36291B48" w14:textId="77777777" w:rsidR="002A6808" w:rsidRDefault="002A6808">
            <w:pPr>
              <w:pStyle w:val="TableParagraph"/>
              <w:kinsoku w:val="0"/>
              <w:overflowPunct w:val="0"/>
              <w:spacing w:before="4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62085D6A" w14:textId="77777777" w:rsidR="002A6808" w:rsidRDefault="00E50CE8">
            <w:pPr>
              <w:pStyle w:val="TableParagraph"/>
              <w:numPr>
                <w:ilvl w:val="0"/>
                <w:numId w:val="184"/>
              </w:numPr>
              <w:tabs>
                <w:tab w:val="left" w:pos="285"/>
              </w:tabs>
              <w:kinsoku w:val="0"/>
              <w:overflowPunct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Oui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75F4978D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4366F994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12" w:space="0" w:color="000000"/>
            </w:tcBorders>
          </w:tcPr>
          <w:p w14:paraId="60817842" w14:textId="77777777" w:rsidR="002A6808" w:rsidRDefault="00E50CE8">
            <w:pPr>
              <w:pStyle w:val="TableParagraph"/>
              <w:numPr>
                <w:ilvl w:val="0"/>
                <w:numId w:val="183"/>
              </w:numPr>
              <w:tabs>
                <w:tab w:val="left" w:pos="269"/>
              </w:tabs>
              <w:kinsoku w:val="0"/>
              <w:overflowPunct w:val="0"/>
              <w:spacing w:before="63"/>
              <w:ind w:hanging="2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</w:tr>
      <w:tr w:rsidR="002A6808" w14:paraId="45B8AD55" w14:textId="77777777">
        <w:trPr>
          <w:trHeight w:val="832"/>
        </w:trPr>
        <w:tc>
          <w:tcPr>
            <w:tcW w:w="578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DEBE0"/>
          </w:tcPr>
          <w:p w14:paraId="372ED3EA" w14:textId="77777777" w:rsidR="002A6808" w:rsidRDefault="002A6808">
            <w:pPr>
              <w:pStyle w:val="TableParagraph"/>
              <w:kinsoku w:val="0"/>
              <w:overflowPunct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A8496DF" w14:textId="77777777" w:rsidR="002A6808" w:rsidRDefault="00E50CE8">
            <w:pPr>
              <w:pStyle w:val="TableParagraph"/>
              <w:kinsoku w:val="0"/>
              <w:overflowPunct w:val="0"/>
              <w:spacing w:before="160"/>
              <w:ind w:left="6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Travaux de dépollution</w:t>
            </w:r>
          </w:p>
          <w:p w14:paraId="6B9C9AD6" w14:textId="77777777" w:rsidR="002A6808" w:rsidRDefault="00E50CE8">
            <w:pPr>
              <w:pStyle w:val="TableParagraph"/>
              <w:kinsoku w:val="0"/>
              <w:overflowPunct w:val="0"/>
              <w:spacing w:before="1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(Intervention en urgence, dépollution sol / sous-sol, dépollution des eaux</w:t>
            </w:r>
            <w:proofErr w:type="gramStart"/>
            <w:r>
              <w:rPr>
                <w:sz w:val="16"/>
                <w:szCs w:val="16"/>
              </w:rPr>
              <w:t xml:space="preserve"> ;…</w:t>
            </w:r>
            <w:proofErr w:type="gramEnd"/>
            <w:r>
              <w:rPr>
                <w:sz w:val="16"/>
                <w:szCs w:val="16"/>
              </w:rPr>
              <w:t>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71ECFBED" w14:textId="77777777" w:rsidR="002A6808" w:rsidRDefault="002A6808">
            <w:pPr>
              <w:pStyle w:val="TableParagraph"/>
              <w:kinsoku w:val="0"/>
              <w:overflowPunct w:val="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2B899A6D" w14:textId="77777777" w:rsidR="002A6808" w:rsidRDefault="00E50CE8">
            <w:pPr>
              <w:pStyle w:val="TableParagraph"/>
              <w:numPr>
                <w:ilvl w:val="0"/>
                <w:numId w:val="182"/>
              </w:numPr>
              <w:tabs>
                <w:tab w:val="left" w:pos="285"/>
              </w:tabs>
              <w:kinsoku w:val="0"/>
              <w:overflowPunct w:val="0"/>
              <w:spacing w:before="1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Oui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58F60DA8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7276B980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12" w:space="0" w:color="000000"/>
            </w:tcBorders>
          </w:tcPr>
          <w:p w14:paraId="4FB74AAD" w14:textId="77777777" w:rsidR="002A6808" w:rsidRDefault="00E50CE8">
            <w:pPr>
              <w:pStyle w:val="TableParagraph"/>
              <w:numPr>
                <w:ilvl w:val="0"/>
                <w:numId w:val="181"/>
              </w:numPr>
              <w:tabs>
                <w:tab w:val="left" w:pos="269"/>
              </w:tabs>
              <w:kinsoku w:val="0"/>
              <w:overflowPunct w:val="0"/>
              <w:spacing w:before="63"/>
              <w:ind w:hanging="2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</w:tr>
      <w:tr w:rsidR="002A6808" w14:paraId="36610B03" w14:textId="77777777">
        <w:trPr>
          <w:trHeight w:val="297"/>
        </w:trPr>
        <w:tc>
          <w:tcPr>
            <w:tcW w:w="578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DEBE0"/>
          </w:tcPr>
          <w:p w14:paraId="58DE7197" w14:textId="77777777" w:rsidR="002A6808" w:rsidRDefault="00E50CE8">
            <w:pPr>
              <w:pStyle w:val="TableParagraph"/>
              <w:kinsoku w:val="0"/>
              <w:overflowPunct w:val="0"/>
              <w:spacing w:before="43"/>
              <w:ind w:left="69"/>
              <w:rPr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 xml:space="preserve">Autres travaux </w:t>
            </w:r>
            <w:r>
              <w:rPr>
                <w:i/>
                <w:iCs/>
                <w:sz w:val="18"/>
                <w:szCs w:val="18"/>
              </w:rPr>
              <w:t>(précisez</w:t>
            </w:r>
            <w:proofErr w:type="gramStart"/>
            <w:r>
              <w:rPr>
                <w:i/>
                <w:iCs/>
                <w:sz w:val="18"/>
                <w:szCs w:val="18"/>
              </w:rPr>
              <w:t>)</w:t>
            </w:r>
            <w:r>
              <w:rPr>
                <w:sz w:val="20"/>
                <w:szCs w:val="20"/>
              </w:rPr>
              <w:t>:</w:t>
            </w:r>
            <w:proofErr w:type="gramEnd"/>
          </w:p>
        </w:tc>
        <w:tc>
          <w:tcPr>
            <w:tcW w:w="6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68B89448" w14:textId="77777777" w:rsidR="002A6808" w:rsidRDefault="00E50CE8">
            <w:pPr>
              <w:pStyle w:val="TableParagraph"/>
              <w:numPr>
                <w:ilvl w:val="0"/>
                <w:numId w:val="180"/>
              </w:numPr>
              <w:tabs>
                <w:tab w:val="left" w:pos="285"/>
              </w:tabs>
              <w:kinsoku w:val="0"/>
              <w:overflowPunct w:val="0"/>
              <w:spacing w:before="6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Oui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0C1D739D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60E8FF43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12" w:space="0" w:color="000000"/>
            </w:tcBorders>
          </w:tcPr>
          <w:p w14:paraId="65959424" w14:textId="77777777" w:rsidR="002A6808" w:rsidRDefault="00E50CE8">
            <w:pPr>
              <w:pStyle w:val="TableParagraph"/>
              <w:numPr>
                <w:ilvl w:val="0"/>
                <w:numId w:val="179"/>
              </w:numPr>
              <w:tabs>
                <w:tab w:val="left" w:pos="269"/>
              </w:tabs>
              <w:kinsoku w:val="0"/>
              <w:overflowPunct w:val="0"/>
              <w:spacing w:before="63"/>
              <w:ind w:hanging="2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</w:tr>
      <w:tr w:rsidR="002A6808" w14:paraId="02836044" w14:textId="77777777">
        <w:trPr>
          <w:trHeight w:val="296"/>
        </w:trPr>
        <w:tc>
          <w:tcPr>
            <w:tcW w:w="578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DEBE0"/>
          </w:tcPr>
          <w:p w14:paraId="43F03513" w14:textId="77777777" w:rsidR="002A6808" w:rsidRDefault="00E50CE8">
            <w:pPr>
              <w:pStyle w:val="TableParagraph"/>
              <w:kinsoku w:val="0"/>
              <w:overflowPunct w:val="0"/>
              <w:spacing w:before="54"/>
              <w:ind w:left="6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Maîtrise d’œuvre et AMO liés à l’amiante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71310293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003CB818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346F1968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12" w:space="0" w:color="000000"/>
            </w:tcBorders>
          </w:tcPr>
          <w:p w14:paraId="252E7676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0510CA8D" w14:textId="77777777" w:rsidR="002A6808" w:rsidRDefault="002A6808">
      <w:pPr>
        <w:pStyle w:val="Corpsdetexte"/>
        <w:kinsoku w:val="0"/>
        <w:overflowPunct w:val="0"/>
        <w:spacing w:before="11"/>
        <w:rPr>
          <w:rFonts w:ascii="Calibri" w:hAnsi="Calibri" w:cs="Calibri"/>
          <w:sz w:val="10"/>
          <w:szCs w:val="10"/>
        </w:rPr>
      </w:pPr>
    </w:p>
    <w:p w14:paraId="70373F64" w14:textId="77777777" w:rsidR="002A6808" w:rsidRDefault="00E50CE8">
      <w:pPr>
        <w:pStyle w:val="Corpsdetexte"/>
        <w:kinsoku w:val="0"/>
        <w:overflowPunct w:val="0"/>
        <w:spacing w:before="91" w:after="39"/>
        <w:ind w:left="433" w:right="575"/>
        <w:jc w:val="center"/>
        <w:rPr>
          <w:color w:val="008080"/>
        </w:rPr>
      </w:pPr>
      <w:r>
        <w:rPr>
          <w:color w:val="008080"/>
          <w:sz w:val="26"/>
          <w:szCs w:val="26"/>
        </w:rPr>
        <w:t>C</w:t>
      </w:r>
      <w:r>
        <w:rPr>
          <w:color w:val="008080"/>
        </w:rPr>
        <w:t>ERTIFICATION</w:t>
      </w:r>
      <w:r>
        <w:rPr>
          <w:color w:val="008080"/>
          <w:sz w:val="26"/>
          <w:szCs w:val="26"/>
        </w:rPr>
        <w:t xml:space="preserve">, </w:t>
      </w:r>
      <w:r>
        <w:rPr>
          <w:color w:val="008080"/>
        </w:rPr>
        <w:t>QUALIFICATION</w:t>
      </w:r>
      <w:r>
        <w:rPr>
          <w:color w:val="008080"/>
          <w:sz w:val="26"/>
          <w:szCs w:val="26"/>
        </w:rPr>
        <w:t xml:space="preserve">, </w:t>
      </w:r>
      <w:r>
        <w:rPr>
          <w:color w:val="008080"/>
        </w:rPr>
        <w:t>AGREMENTS</w:t>
      </w:r>
    </w:p>
    <w:tbl>
      <w:tblPr>
        <w:tblW w:w="0" w:type="auto"/>
        <w:tblInd w:w="2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89"/>
        <w:gridCol w:w="631"/>
        <w:gridCol w:w="710"/>
        <w:gridCol w:w="1467"/>
        <w:gridCol w:w="2156"/>
      </w:tblGrid>
      <w:tr w:rsidR="002A6808" w14:paraId="5FC8DC29" w14:textId="77777777">
        <w:trPr>
          <w:trHeight w:val="270"/>
        </w:trPr>
        <w:tc>
          <w:tcPr>
            <w:tcW w:w="5089" w:type="dxa"/>
            <w:tcBorders>
              <w:top w:val="single" w:sz="12" w:space="0" w:color="000000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1287CAB2" w14:textId="77777777" w:rsidR="002A6808" w:rsidRDefault="00E50CE8">
            <w:pPr>
              <w:pStyle w:val="TableParagraph"/>
              <w:kinsoku w:val="0"/>
              <w:overflowPunct w:val="0"/>
              <w:spacing w:before="43"/>
              <w:ind w:left="71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Composition du bureau d’études</w:t>
            </w: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bottom w:val="none" w:sz="6" w:space="0" w:color="auto"/>
              <w:right w:val="none" w:sz="6" w:space="0" w:color="auto"/>
            </w:tcBorders>
          </w:tcPr>
          <w:p w14:paraId="7E77BE17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12" w:space="0" w:color="000000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2C477BC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12" w:space="0" w:color="000000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632390B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6" w:type="dxa"/>
            <w:tcBorders>
              <w:top w:val="single" w:sz="12" w:space="0" w:color="000000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5FC33B5A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25955146" w14:textId="77777777">
        <w:trPr>
          <w:trHeight w:val="264"/>
        </w:trPr>
        <w:tc>
          <w:tcPr>
            <w:tcW w:w="5089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37B30363" w14:textId="77777777" w:rsidR="002A6808" w:rsidRDefault="00E50CE8">
            <w:pPr>
              <w:pStyle w:val="TableParagraph"/>
              <w:kinsoku w:val="0"/>
              <w:overflowPunct w:val="0"/>
              <w:spacing w:before="37"/>
              <w:ind w:left="71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Certification / Qualification relative à l’amiante :</w:t>
            </w:r>
          </w:p>
        </w:tc>
        <w:tc>
          <w:tcPr>
            <w:tcW w:w="631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none" w:sz="6" w:space="0" w:color="auto"/>
            </w:tcBorders>
          </w:tcPr>
          <w:p w14:paraId="6995B56B" w14:textId="77777777" w:rsidR="002A6808" w:rsidRDefault="00E50CE8">
            <w:pPr>
              <w:pStyle w:val="TableParagraph"/>
              <w:numPr>
                <w:ilvl w:val="0"/>
                <w:numId w:val="178"/>
              </w:numPr>
              <w:tabs>
                <w:tab w:val="left" w:pos="271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Oui</w:t>
            </w:r>
          </w:p>
        </w:tc>
        <w:tc>
          <w:tcPr>
            <w:tcW w:w="71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F5DBC83" w14:textId="77777777" w:rsidR="002A6808" w:rsidRDefault="00E50CE8">
            <w:pPr>
              <w:pStyle w:val="TableParagraph"/>
              <w:numPr>
                <w:ilvl w:val="0"/>
                <w:numId w:val="177"/>
              </w:numPr>
              <w:tabs>
                <w:tab w:val="left" w:pos="325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  <w:tc>
          <w:tcPr>
            <w:tcW w:w="146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A15C3FC" w14:textId="77777777" w:rsidR="002A6808" w:rsidRDefault="00E50CE8">
            <w:pPr>
              <w:pStyle w:val="TableParagraph"/>
              <w:kinsoku w:val="0"/>
              <w:overflowPunct w:val="0"/>
              <w:spacing w:before="37"/>
              <w:ind w:left="12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Laquelle :</w:t>
            </w:r>
          </w:p>
        </w:tc>
        <w:tc>
          <w:tcPr>
            <w:tcW w:w="215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700C5E94" w14:textId="77777777" w:rsidR="002A6808" w:rsidRDefault="00E50CE8">
            <w:pPr>
              <w:pStyle w:val="TableParagraph"/>
              <w:kinsoku w:val="0"/>
              <w:overflowPunct w:val="0"/>
              <w:spacing w:before="37"/>
              <w:ind w:right="487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Date validité :</w:t>
            </w:r>
          </w:p>
        </w:tc>
      </w:tr>
      <w:tr w:rsidR="002A6808" w14:paraId="6B8D9937" w14:textId="77777777">
        <w:trPr>
          <w:trHeight w:val="259"/>
        </w:trPr>
        <w:tc>
          <w:tcPr>
            <w:tcW w:w="5089" w:type="dxa"/>
            <w:tcBorders>
              <w:top w:val="none" w:sz="6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6C5BA77E" w14:textId="77777777" w:rsidR="002A6808" w:rsidRDefault="00E50CE8">
            <w:pPr>
              <w:pStyle w:val="TableParagraph"/>
              <w:kinsoku w:val="0"/>
              <w:overflowPunct w:val="0"/>
              <w:spacing w:before="37"/>
              <w:ind w:left="71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Autres</w:t>
            </w:r>
          </w:p>
        </w:tc>
        <w:tc>
          <w:tcPr>
            <w:tcW w:w="631" w:type="dxa"/>
            <w:tcBorders>
              <w:top w:val="none" w:sz="6" w:space="0" w:color="auto"/>
              <w:left w:val="single" w:sz="12" w:space="0" w:color="000000"/>
              <w:bottom w:val="single" w:sz="12" w:space="0" w:color="000000"/>
              <w:right w:val="none" w:sz="6" w:space="0" w:color="auto"/>
            </w:tcBorders>
          </w:tcPr>
          <w:p w14:paraId="13358E67" w14:textId="77777777" w:rsidR="002A6808" w:rsidRDefault="00E50CE8">
            <w:pPr>
              <w:pStyle w:val="TableParagraph"/>
              <w:numPr>
                <w:ilvl w:val="0"/>
                <w:numId w:val="176"/>
              </w:numPr>
              <w:tabs>
                <w:tab w:val="left" w:pos="271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Oui</w:t>
            </w:r>
          </w:p>
        </w:tc>
        <w:tc>
          <w:tcPr>
            <w:tcW w:w="710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08A4C230" w14:textId="77777777" w:rsidR="002A6808" w:rsidRDefault="00E50CE8">
            <w:pPr>
              <w:pStyle w:val="TableParagraph"/>
              <w:numPr>
                <w:ilvl w:val="0"/>
                <w:numId w:val="175"/>
              </w:numPr>
              <w:tabs>
                <w:tab w:val="left" w:pos="325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  <w:tc>
          <w:tcPr>
            <w:tcW w:w="1467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33BA6AD4" w14:textId="77777777" w:rsidR="002A6808" w:rsidRDefault="00E50CE8">
            <w:pPr>
              <w:pStyle w:val="TableParagraph"/>
              <w:kinsoku w:val="0"/>
              <w:overflowPunct w:val="0"/>
              <w:spacing w:before="37"/>
              <w:ind w:left="12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Laquelle :</w:t>
            </w:r>
          </w:p>
        </w:tc>
        <w:tc>
          <w:tcPr>
            <w:tcW w:w="2156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single" w:sz="12" w:space="0" w:color="000000"/>
            </w:tcBorders>
          </w:tcPr>
          <w:p w14:paraId="11A1141F" w14:textId="77777777" w:rsidR="002A6808" w:rsidRDefault="00E50CE8">
            <w:pPr>
              <w:pStyle w:val="TableParagraph"/>
              <w:kinsoku w:val="0"/>
              <w:overflowPunct w:val="0"/>
              <w:spacing w:before="37"/>
              <w:ind w:right="487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Date validité :</w:t>
            </w:r>
          </w:p>
        </w:tc>
      </w:tr>
    </w:tbl>
    <w:p w14:paraId="323BB669" w14:textId="77777777" w:rsidR="002A6808" w:rsidRDefault="002A6808">
      <w:pPr>
        <w:pStyle w:val="Corpsdetexte"/>
        <w:kinsoku w:val="0"/>
        <w:overflowPunct w:val="0"/>
        <w:spacing w:before="6"/>
        <w:rPr>
          <w:sz w:val="36"/>
          <w:szCs w:val="36"/>
        </w:rPr>
      </w:pPr>
    </w:p>
    <w:p w14:paraId="37D1B57C" w14:textId="77777777" w:rsidR="002A6808" w:rsidRDefault="00E50CE8">
      <w:pPr>
        <w:pStyle w:val="Titre1"/>
        <w:kinsoku w:val="0"/>
        <w:overflowPunct w:val="0"/>
        <w:ind w:left="3429"/>
        <w:rPr>
          <w:color w:val="008080"/>
        </w:rPr>
      </w:pPr>
      <w:r>
        <w:rPr>
          <w:color w:val="008080"/>
        </w:rPr>
        <w:t>DOCUMENTS A FOURNIR</w:t>
      </w:r>
    </w:p>
    <w:p w14:paraId="032C19A3" w14:textId="77777777" w:rsidR="002A6808" w:rsidRDefault="006B6FF7">
      <w:pPr>
        <w:pStyle w:val="Corpsdetexte"/>
        <w:kinsoku w:val="0"/>
        <w:overflowPunct w:val="0"/>
        <w:spacing w:before="7"/>
        <w:rPr>
          <w:sz w:val="11"/>
          <w:szCs w:val="11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1584" behindDoc="0" locked="0" layoutInCell="0" allowOverlap="1" wp14:anchorId="1F03D5F3" wp14:editId="71338D36">
                <wp:simplePos x="0" y="0"/>
                <wp:positionH relativeFrom="page">
                  <wp:posOffset>915035</wp:posOffset>
                </wp:positionH>
                <wp:positionV relativeFrom="paragraph">
                  <wp:posOffset>109855</wp:posOffset>
                </wp:positionV>
                <wp:extent cx="6158865" cy="412115"/>
                <wp:effectExtent l="0" t="0" r="0" b="0"/>
                <wp:wrapTopAndBottom/>
                <wp:docPr id="65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865" cy="412115"/>
                          <a:chOff x="1441" y="173"/>
                          <a:chExt cx="9699" cy="649"/>
                        </a:xfrm>
                      </wpg:grpSpPr>
                      <wps:wsp>
                        <wps:cNvPr id="66" name="Freeform 44"/>
                        <wps:cNvSpPr>
                          <a:spLocks/>
                        </wps:cNvSpPr>
                        <wps:spPr bwMode="auto">
                          <a:xfrm>
                            <a:off x="1456" y="188"/>
                            <a:ext cx="9669" cy="619"/>
                          </a:xfrm>
                          <a:custGeom>
                            <a:avLst/>
                            <a:gdLst>
                              <a:gd name="T0" fmla="*/ 0 w 9669"/>
                              <a:gd name="T1" fmla="*/ 102 h 619"/>
                              <a:gd name="T2" fmla="*/ 8 w 9669"/>
                              <a:gd name="T3" fmla="*/ 62 h 619"/>
                              <a:gd name="T4" fmla="*/ 30 w 9669"/>
                              <a:gd name="T5" fmla="*/ 30 h 619"/>
                              <a:gd name="T6" fmla="*/ 63 w 9669"/>
                              <a:gd name="T7" fmla="*/ 8 h 619"/>
                              <a:gd name="T8" fmla="*/ 103 w 9669"/>
                              <a:gd name="T9" fmla="*/ 0 h 619"/>
                              <a:gd name="T10" fmla="*/ 9565 w 9669"/>
                              <a:gd name="T11" fmla="*/ 0 h 619"/>
                              <a:gd name="T12" fmla="*/ 9605 w 9669"/>
                              <a:gd name="T13" fmla="*/ 8 h 619"/>
                              <a:gd name="T14" fmla="*/ 9638 w 9669"/>
                              <a:gd name="T15" fmla="*/ 30 h 619"/>
                              <a:gd name="T16" fmla="*/ 9660 w 9669"/>
                              <a:gd name="T17" fmla="*/ 62 h 619"/>
                              <a:gd name="T18" fmla="*/ 9669 w 9669"/>
                              <a:gd name="T19" fmla="*/ 102 h 619"/>
                              <a:gd name="T20" fmla="*/ 9669 w 9669"/>
                              <a:gd name="T21" fmla="*/ 515 h 619"/>
                              <a:gd name="T22" fmla="*/ 9660 w 9669"/>
                              <a:gd name="T23" fmla="*/ 555 h 619"/>
                              <a:gd name="T24" fmla="*/ 9638 w 9669"/>
                              <a:gd name="T25" fmla="*/ 588 h 619"/>
                              <a:gd name="T26" fmla="*/ 9605 w 9669"/>
                              <a:gd name="T27" fmla="*/ 610 h 619"/>
                              <a:gd name="T28" fmla="*/ 9565 w 9669"/>
                              <a:gd name="T29" fmla="*/ 618 h 619"/>
                              <a:gd name="T30" fmla="*/ 103 w 9669"/>
                              <a:gd name="T31" fmla="*/ 618 h 619"/>
                              <a:gd name="T32" fmla="*/ 63 w 9669"/>
                              <a:gd name="T33" fmla="*/ 610 h 619"/>
                              <a:gd name="T34" fmla="*/ 30 w 9669"/>
                              <a:gd name="T35" fmla="*/ 588 h 619"/>
                              <a:gd name="T36" fmla="*/ 8 w 9669"/>
                              <a:gd name="T37" fmla="*/ 555 h 619"/>
                              <a:gd name="T38" fmla="*/ 0 w 9669"/>
                              <a:gd name="T39" fmla="*/ 515 h 619"/>
                              <a:gd name="T40" fmla="*/ 0 w 9669"/>
                              <a:gd name="T41" fmla="*/ 102 h 6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9669" h="619">
                                <a:moveTo>
                                  <a:pt x="0" y="102"/>
                                </a:moveTo>
                                <a:lnTo>
                                  <a:pt x="8" y="62"/>
                                </a:lnTo>
                                <a:lnTo>
                                  <a:pt x="30" y="30"/>
                                </a:lnTo>
                                <a:lnTo>
                                  <a:pt x="63" y="8"/>
                                </a:lnTo>
                                <a:lnTo>
                                  <a:pt x="103" y="0"/>
                                </a:lnTo>
                                <a:lnTo>
                                  <a:pt x="9565" y="0"/>
                                </a:lnTo>
                                <a:lnTo>
                                  <a:pt x="9605" y="8"/>
                                </a:lnTo>
                                <a:lnTo>
                                  <a:pt x="9638" y="30"/>
                                </a:lnTo>
                                <a:lnTo>
                                  <a:pt x="9660" y="62"/>
                                </a:lnTo>
                                <a:lnTo>
                                  <a:pt x="9669" y="102"/>
                                </a:lnTo>
                                <a:lnTo>
                                  <a:pt x="9669" y="515"/>
                                </a:lnTo>
                                <a:lnTo>
                                  <a:pt x="9660" y="555"/>
                                </a:lnTo>
                                <a:lnTo>
                                  <a:pt x="9638" y="588"/>
                                </a:lnTo>
                                <a:lnTo>
                                  <a:pt x="9605" y="610"/>
                                </a:lnTo>
                                <a:lnTo>
                                  <a:pt x="9565" y="618"/>
                                </a:lnTo>
                                <a:lnTo>
                                  <a:pt x="103" y="618"/>
                                </a:lnTo>
                                <a:lnTo>
                                  <a:pt x="63" y="610"/>
                                </a:lnTo>
                                <a:lnTo>
                                  <a:pt x="30" y="588"/>
                                </a:lnTo>
                                <a:lnTo>
                                  <a:pt x="8" y="555"/>
                                </a:lnTo>
                                <a:lnTo>
                                  <a:pt x="0" y="515"/>
                                </a:lnTo>
                                <a:lnTo>
                                  <a:pt x="0" y="10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3605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1441" y="173"/>
                            <a:ext cx="9699" cy="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13C4BC" w14:textId="77777777" w:rsidR="002A6808" w:rsidRDefault="00E50CE8">
                              <w:pPr>
                                <w:pStyle w:val="Corpsdetexte"/>
                                <w:tabs>
                                  <w:tab w:val="left" w:pos="532"/>
                                </w:tabs>
                                <w:kinsoku w:val="0"/>
                                <w:overflowPunct w:val="0"/>
                                <w:spacing w:before="70"/>
                                <w:ind w:left="174"/>
                                <w:rPr>
                                  <w:b w:val="0"/>
                                  <w:bCs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Wingdings" w:hAnsi="Wingdings" w:cs="Wingdings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  <w:t></w:t>
                              </w:r>
                              <w:r>
                                <w:rPr>
                                  <w:rFonts w:ascii="Times New Roman" w:hAnsi="Times New Roman" w:cs="Times New Roman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Certifications, qualifications et agréments </w:t>
                              </w:r>
                              <w:r>
                                <w:rPr>
                                  <w:b w:val="0"/>
                                  <w:bCs w:val="0"/>
                                  <w:sz w:val="18"/>
                                  <w:szCs w:val="18"/>
                                </w:rPr>
                                <w:t>en cours de</w:t>
                              </w:r>
                              <w:r>
                                <w:rPr>
                                  <w:b w:val="0"/>
                                  <w:bCs w:val="0"/>
                                  <w:spacing w:val="-5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b w:val="0"/>
                                  <w:bCs w:val="0"/>
                                  <w:sz w:val="18"/>
                                  <w:szCs w:val="18"/>
                                </w:rPr>
                                <w:t>validité.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3" o:spid="_x0000_s1056" style="position:absolute;margin-left:72.05pt;margin-top:8.65pt;width:484.95pt;height:32.45pt;z-index:251651584;mso-wrap-distance-left:0;mso-wrap-distance-right:0;mso-position-horizontal-relative:page;mso-position-vertical-relative:text" coordorigin="1441,173" coordsize="9699,6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" o:allowincell="f">
                <v:shape id="Freeform 44" o:spid="_x0000_s1057" style="position:absolute;left:1456;top:188;width:9669;height:619;visibility:visible;mso-wrap-style:square;v-text-anchor:top" coordsize="9669,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" path="m,102l8,62,30,30,63,8,103,,9565,r40,8l9638,30r22,32l9669,102r,413l9660,555r-22,33l9605,610r-40,8l103,618,63,610,30,588,8,555,,515,,102xe" filled="f" strokecolor="#03605f" strokeweight="1.5pt">
                  <v:path arrowok="t" o:connecttype="custom" o:connectlocs="0,102;8,62;30,30;63,8;103,0;9565,0;9605,8;9638,30;9660,62;9669,102;9669,515;9660,555;9638,588;9605,610;9565,618;103,618;63,610;30,588;8,555;0,515;0,102" o:connectangles="0,0,0,0,0,0,0,0,0,0,0,0,0,0,0,0,0,0,0,0,0"/>
                </v:shape>
                <v:shape id="Text Box 45" o:spid="_x0000_s1058" type="#_x0000_t202" style="position:absolute;left:1441;top:173;width:9699;height: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m+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" filled="f" stroked="f">
                  <v:textbox inset="0,0,0,0">
                    <w:txbxContent>
                      <w:p w:rsidR="00000000" w:rsidRDefault="00E50CE8">
                        <w:pPr>
                          <w:pStyle w:val="Corpsdetexte"/>
                          <w:tabs>
                            <w:tab w:val="left" w:pos="532"/>
                          </w:tabs>
                          <w:kinsoku w:val="0"/>
                          <w:overflowPunct w:val="0"/>
                          <w:spacing w:before="70"/>
                          <w:ind w:left="174"/>
                          <w:rPr>
                            <w:b w:val="0"/>
                            <w:bCs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Wingdings" w:hAnsi="Wingdings" w:cs="Wingdings"/>
                            <w:b w:val="0"/>
                            <w:bCs w:val="0"/>
                            <w:sz w:val="16"/>
                            <w:szCs w:val="16"/>
                          </w:rPr>
                          <w:t>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bCs w:val="0"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Certifications, qualifications et agréments </w:t>
                        </w:r>
                        <w:r>
                          <w:rPr>
                            <w:b w:val="0"/>
                            <w:bCs w:val="0"/>
                            <w:sz w:val="18"/>
                            <w:szCs w:val="18"/>
                          </w:rPr>
                          <w:t>en cours de</w:t>
                        </w:r>
                        <w:r>
                          <w:rPr>
                            <w:b w:val="0"/>
                            <w:bCs w:val="0"/>
                            <w:spacing w:val="-5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b w:val="0"/>
                            <w:bCs w:val="0"/>
                            <w:sz w:val="18"/>
                            <w:szCs w:val="18"/>
                          </w:rPr>
                          <w:t>validité.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DE02F8C" w14:textId="77777777" w:rsidR="002A6808" w:rsidRDefault="002A6808">
      <w:pPr>
        <w:pStyle w:val="Corpsdetexte"/>
        <w:kinsoku w:val="0"/>
        <w:overflowPunct w:val="0"/>
        <w:spacing w:before="7"/>
        <w:rPr>
          <w:sz w:val="11"/>
          <w:szCs w:val="11"/>
        </w:rPr>
        <w:sectPr w:rsidR="002A6808">
          <w:pgSz w:w="11910" w:h="16840"/>
          <w:pgMar w:top="880" w:right="240" w:bottom="760" w:left="940" w:header="220" w:footer="568" w:gutter="0"/>
          <w:cols w:space="720"/>
          <w:noEndnote/>
        </w:sectPr>
      </w:pPr>
    </w:p>
    <w:p w14:paraId="2C8CE395" w14:textId="77777777" w:rsidR="002A6808" w:rsidRDefault="002A6808">
      <w:pPr>
        <w:pStyle w:val="Corpsdetexte"/>
        <w:kinsoku w:val="0"/>
        <w:overflowPunct w:val="0"/>
        <w:rPr>
          <w:sz w:val="20"/>
          <w:szCs w:val="20"/>
        </w:rPr>
      </w:pPr>
    </w:p>
    <w:p w14:paraId="34038DD1" w14:textId="77777777" w:rsidR="002A6808" w:rsidRDefault="002A6808">
      <w:pPr>
        <w:pStyle w:val="Corpsdetexte"/>
        <w:kinsoku w:val="0"/>
        <w:overflowPunct w:val="0"/>
        <w:rPr>
          <w:sz w:val="20"/>
          <w:szCs w:val="20"/>
        </w:rPr>
      </w:pPr>
    </w:p>
    <w:p w14:paraId="076457BB" w14:textId="77777777" w:rsidR="002A6808" w:rsidRDefault="00E50CE8">
      <w:pPr>
        <w:pStyle w:val="Titre2"/>
        <w:kinsoku w:val="0"/>
        <w:overflowPunct w:val="0"/>
        <w:spacing w:before="214"/>
        <w:ind w:left="250"/>
        <w:jc w:val="left"/>
        <w:rPr>
          <w:color w:val="008080"/>
        </w:rPr>
      </w:pPr>
      <w:r>
        <w:rPr>
          <w:color w:val="008080"/>
        </w:rPr>
        <w:t>Merci de remplir un tableau par site</w:t>
      </w:r>
    </w:p>
    <w:p w14:paraId="2F865B61" w14:textId="77777777" w:rsidR="002A6808" w:rsidRDefault="002A6808">
      <w:pPr>
        <w:pStyle w:val="Corpsdetexte"/>
        <w:kinsoku w:val="0"/>
        <w:overflowPunct w:val="0"/>
        <w:spacing w:before="5"/>
        <w:rPr>
          <w:sz w:val="12"/>
          <w:szCs w:val="12"/>
        </w:rPr>
      </w:pP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8"/>
        <w:gridCol w:w="566"/>
        <w:gridCol w:w="652"/>
        <w:gridCol w:w="479"/>
        <w:gridCol w:w="143"/>
        <w:gridCol w:w="1372"/>
        <w:gridCol w:w="371"/>
        <w:gridCol w:w="1101"/>
        <w:gridCol w:w="540"/>
        <w:gridCol w:w="343"/>
        <w:gridCol w:w="198"/>
        <w:gridCol w:w="536"/>
        <w:gridCol w:w="915"/>
        <w:gridCol w:w="1993"/>
      </w:tblGrid>
      <w:tr w:rsidR="002A6808" w14:paraId="0045578D" w14:textId="77777777">
        <w:trPr>
          <w:trHeight w:val="251"/>
        </w:trPr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DEBE0"/>
          </w:tcPr>
          <w:p w14:paraId="506C65CA" w14:textId="77777777" w:rsidR="002A6808" w:rsidRDefault="00E50CE8">
            <w:pPr>
              <w:pStyle w:val="TableParagraph"/>
              <w:kinsoku w:val="0"/>
              <w:overflowPunct w:val="0"/>
              <w:spacing w:before="34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Adresse</w:t>
            </w:r>
          </w:p>
        </w:tc>
        <w:tc>
          <w:tcPr>
            <w:tcW w:w="3583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9D025" w14:textId="791597F3" w:rsidR="002A6808" w:rsidRDefault="00946CAD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Rue de l’AFF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BE0"/>
          </w:tcPr>
          <w:p w14:paraId="67030C82" w14:textId="77777777" w:rsidR="002A6808" w:rsidRDefault="00E50CE8">
            <w:pPr>
              <w:pStyle w:val="TableParagraph"/>
              <w:kinsoku w:val="0"/>
              <w:overflowPunct w:val="0"/>
              <w:spacing w:before="34"/>
              <w:ind w:left="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Code postal</w:t>
            </w:r>
          </w:p>
        </w:tc>
        <w:tc>
          <w:tcPr>
            <w:tcW w:w="883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3B4BC" w14:textId="67CCB307" w:rsidR="002A6808" w:rsidRDefault="00946CAD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56200</w:t>
            </w:r>
          </w:p>
        </w:tc>
        <w:tc>
          <w:tcPr>
            <w:tcW w:w="19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8" w:space="0" w:color="EDEBE0"/>
            </w:tcBorders>
          </w:tcPr>
          <w:p w14:paraId="58398482" w14:textId="77777777" w:rsidR="002A6808" w:rsidRDefault="00E50CE8">
            <w:pPr>
              <w:pStyle w:val="TableParagraph"/>
              <w:kinsoku w:val="0"/>
              <w:overflowPunct w:val="0"/>
              <w:spacing w:before="34"/>
              <w:ind w:left="85" w:right="-2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</w:p>
        </w:tc>
        <w:tc>
          <w:tcPr>
            <w:tcW w:w="536" w:type="dxa"/>
            <w:tcBorders>
              <w:top w:val="single" w:sz="12" w:space="0" w:color="000000"/>
              <w:left w:val="single" w:sz="18" w:space="0" w:color="EDEBE0"/>
              <w:bottom w:val="single" w:sz="6" w:space="0" w:color="000000"/>
              <w:right w:val="single" w:sz="6" w:space="0" w:color="000000"/>
            </w:tcBorders>
          </w:tcPr>
          <w:p w14:paraId="319D64F1" w14:textId="77777777" w:rsidR="002A6808" w:rsidRDefault="00E50CE8">
            <w:pPr>
              <w:pStyle w:val="TableParagraph"/>
              <w:kinsoku w:val="0"/>
              <w:overflowPunct w:val="0"/>
              <w:spacing w:before="34"/>
              <w:ind w:left="-2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ille</w:t>
            </w:r>
            <w:proofErr w:type="gramEnd"/>
          </w:p>
        </w:tc>
        <w:tc>
          <w:tcPr>
            <w:tcW w:w="2908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E3632BC" w14:textId="54DA0C39" w:rsidR="002A6808" w:rsidRDefault="00946CAD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LA GACILLY</w:t>
            </w:r>
          </w:p>
        </w:tc>
      </w:tr>
      <w:tr w:rsidR="002A6808" w14:paraId="6B0EC737" w14:textId="77777777">
        <w:trPr>
          <w:trHeight w:val="265"/>
        </w:trPr>
        <w:tc>
          <w:tcPr>
            <w:tcW w:w="2475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DEBE0"/>
          </w:tcPr>
          <w:p w14:paraId="7F3C7C6F" w14:textId="77777777" w:rsidR="002A6808" w:rsidRDefault="00E50CE8">
            <w:pPr>
              <w:pStyle w:val="TableParagraph"/>
              <w:kinsoku w:val="0"/>
              <w:overflowPunct w:val="0"/>
              <w:spacing w:before="41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 du port et caractéristiques</w:t>
            </w:r>
          </w:p>
        </w:tc>
        <w:tc>
          <w:tcPr>
            <w:tcW w:w="751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E7EA1B7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7070559C" w14:textId="77777777">
        <w:trPr>
          <w:trHeight w:val="263"/>
        </w:trPr>
        <w:tc>
          <w:tcPr>
            <w:tcW w:w="1996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dashSmallGap" w:sz="4" w:space="0" w:color="000000"/>
            </w:tcBorders>
          </w:tcPr>
          <w:p w14:paraId="30FD6BBD" w14:textId="77777777" w:rsidR="002A6808" w:rsidRDefault="00E50CE8">
            <w:pPr>
              <w:pStyle w:val="TableParagraph"/>
              <w:kinsoku w:val="0"/>
              <w:overflowPunct w:val="0"/>
              <w:spacing w:before="33"/>
              <w:ind w:left="69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Port de plaisance</w:t>
            </w:r>
          </w:p>
        </w:tc>
        <w:tc>
          <w:tcPr>
            <w:tcW w:w="1994" w:type="dxa"/>
            <w:gridSpan w:val="3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dashSmallGap" w:sz="4" w:space="0" w:color="000000"/>
            </w:tcBorders>
            <w:shd w:val="clear" w:color="auto" w:fill="EDEBE0"/>
          </w:tcPr>
          <w:p w14:paraId="051AF4BA" w14:textId="77777777" w:rsidR="002A6808" w:rsidRDefault="00E50CE8">
            <w:pPr>
              <w:pStyle w:val="TableParagraph"/>
              <w:kinsoku w:val="0"/>
              <w:overflowPunct w:val="0"/>
              <w:spacing w:before="41"/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Nbre d’emplacements</w:t>
            </w:r>
          </w:p>
        </w:tc>
        <w:tc>
          <w:tcPr>
            <w:tcW w:w="5997" w:type="dxa"/>
            <w:gridSpan w:val="8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single" w:sz="12" w:space="0" w:color="000000"/>
            </w:tcBorders>
          </w:tcPr>
          <w:p w14:paraId="762B267C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673DB2E2" w14:textId="77777777">
        <w:trPr>
          <w:trHeight w:val="265"/>
        </w:trPr>
        <w:tc>
          <w:tcPr>
            <w:tcW w:w="1996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dashSmallGap" w:sz="4" w:space="0" w:color="000000"/>
            </w:tcBorders>
          </w:tcPr>
          <w:p w14:paraId="20913789" w14:textId="3E3A46AF" w:rsidR="002A6808" w:rsidRDefault="002A6808" w:rsidP="00946CAD">
            <w:pPr>
              <w:pStyle w:val="TableParagraph"/>
              <w:kinsoku w:val="0"/>
              <w:overflowPunct w:val="0"/>
              <w:spacing w:before="35"/>
              <w:rPr>
                <w:sz w:val="16"/>
                <w:szCs w:val="16"/>
              </w:rPr>
            </w:pPr>
          </w:p>
        </w:tc>
        <w:tc>
          <w:tcPr>
            <w:tcW w:w="1994" w:type="dxa"/>
            <w:gridSpan w:val="3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dashSmallGap" w:sz="4" w:space="0" w:color="000000"/>
            </w:tcBorders>
            <w:shd w:val="clear" w:color="auto" w:fill="EDEBE0"/>
          </w:tcPr>
          <w:p w14:paraId="7E0C51F7" w14:textId="77777777" w:rsidR="002A6808" w:rsidRDefault="00E50CE8">
            <w:pPr>
              <w:pStyle w:val="TableParagraph"/>
              <w:kinsoku w:val="0"/>
              <w:overflowPunct w:val="0"/>
              <w:spacing w:before="41"/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Nbre d’emplacements</w:t>
            </w:r>
          </w:p>
        </w:tc>
        <w:tc>
          <w:tcPr>
            <w:tcW w:w="5997" w:type="dxa"/>
            <w:gridSpan w:val="8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single" w:sz="12" w:space="0" w:color="000000"/>
            </w:tcBorders>
          </w:tcPr>
          <w:p w14:paraId="39B170B5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34A92B3E" w14:textId="77777777">
        <w:trPr>
          <w:trHeight w:val="265"/>
        </w:trPr>
        <w:tc>
          <w:tcPr>
            <w:tcW w:w="1996" w:type="dxa"/>
            <w:gridSpan w:val="3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dashSmallGap" w:sz="4" w:space="0" w:color="000000"/>
            </w:tcBorders>
          </w:tcPr>
          <w:p w14:paraId="45046DDB" w14:textId="141A369D" w:rsidR="002A6808" w:rsidRDefault="002A6808" w:rsidP="00946CAD">
            <w:pPr>
              <w:pStyle w:val="TableParagraph"/>
              <w:kinsoku w:val="0"/>
              <w:overflowPunct w:val="0"/>
              <w:spacing w:before="175"/>
              <w:rPr>
                <w:sz w:val="16"/>
                <w:szCs w:val="16"/>
              </w:rPr>
            </w:pPr>
          </w:p>
        </w:tc>
        <w:tc>
          <w:tcPr>
            <w:tcW w:w="1994" w:type="dxa"/>
            <w:gridSpan w:val="3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dashSmallGap" w:sz="4" w:space="0" w:color="000000"/>
            </w:tcBorders>
          </w:tcPr>
          <w:p w14:paraId="55F737A9" w14:textId="77777777" w:rsidR="002A6808" w:rsidRDefault="00E50CE8">
            <w:pPr>
              <w:pStyle w:val="TableParagraph"/>
              <w:kinsoku w:val="0"/>
              <w:overflowPunct w:val="0"/>
              <w:spacing w:before="33"/>
              <w:ind w:left="80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Alimentaire, céréales</w:t>
            </w:r>
          </w:p>
        </w:tc>
        <w:tc>
          <w:tcPr>
            <w:tcW w:w="2012" w:type="dxa"/>
            <w:gridSpan w:val="3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dashSmallGap" w:sz="4" w:space="0" w:color="000000"/>
            </w:tcBorders>
          </w:tcPr>
          <w:p w14:paraId="081F24B7" w14:textId="77777777" w:rsidR="002A6808" w:rsidRDefault="00E50CE8">
            <w:pPr>
              <w:pStyle w:val="TableParagraph"/>
              <w:kinsoku w:val="0"/>
              <w:overflowPunct w:val="0"/>
              <w:spacing w:before="33"/>
              <w:ind w:left="86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Minéraux</w:t>
            </w:r>
          </w:p>
        </w:tc>
        <w:tc>
          <w:tcPr>
            <w:tcW w:w="1992" w:type="dxa"/>
            <w:gridSpan w:val="4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dashSmallGap" w:sz="4" w:space="0" w:color="000000"/>
            </w:tcBorders>
          </w:tcPr>
          <w:p w14:paraId="2DD03D8C" w14:textId="77777777" w:rsidR="002A6808" w:rsidRDefault="00E50CE8">
            <w:pPr>
              <w:pStyle w:val="TableParagraph"/>
              <w:kinsoku w:val="0"/>
              <w:overflowPunct w:val="0"/>
              <w:spacing w:before="33"/>
              <w:ind w:left="71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Energie, pétrole, chimie</w:t>
            </w:r>
          </w:p>
        </w:tc>
        <w:tc>
          <w:tcPr>
            <w:tcW w:w="1993" w:type="dxa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single" w:sz="12" w:space="0" w:color="000000"/>
            </w:tcBorders>
          </w:tcPr>
          <w:p w14:paraId="28D5FF20" w14:textId="77777777" w:rsidR="002A6808" w:rsidRDefault="00E50CE8">
            <w:pPr>
              <w:pStyle w:val="TableParagraph"/>
              <w:kinsoku w:val="0"/>
              <w:overflowPunct w:val="0"/>
              <w:spacing w:before="33"/>
              <w:ind w:left="78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Autre :</w:t>
            </w:r>
          </w:p>
        </w:tc>
      </w:tr>
      <w:tr w:rsidR="002A6808" w14:paraId="53720FA1" w14:textId="77777777">
        <w:trPr>
          <w:trHeight w:val="263"/>
        </w:trPr>
        <w:tc>
          <w:tcPr>
            <w:tcW w:w="1996" w:type="dxa"/>
            <w:gridSpan w:val="3"/>
            <w:vMerge/>
            <w:tcBorders>
              <w:top w:val="nil"/>
              <w:left w:val="single" w:sz="12" w:space="0" w:color="000000"/>
              <w:bottom w:val="single" w:sz="6" w:space="0" w:color="000000"/>
              <w:right w:val="dashSmallGap" w:sz="4" w:space="0" w:color="000000"/>
            </w:tcBorders>
          </w:tcPr>
          <w:p w14:paraId="58ECC157" w14:textId="77777777" w:rsidR="002A6808" w:rsidRDefault="002A6808">
            <w:pPr>
              <w:pStyle w:val="Corpsdetexte"/>
              <w:kinsoku w:val="0"/>
              <w:overflowPunct w:val="0"/>
              <w:spacing w:before="5"/>
              <w:rPr>
                <w:sz w:val="2"/>
                <w:szCs w:val="2"/>
              </w:rPr>
            </w:pPr>
          </w:p>
        </w:tc>
        <w:tc>
          <w:tcPr>
            <w:tcW w:w="1994" w:type="dxa"/>
            <w:gridSpan w:val="3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dashSmallGap" w:sz="4" w:space="0" w:color="000000"/>
            </w:tcBorders>
            <w:shd w:val="clear" w:color="auto" w:fill="EDEBE0"/>
          </w:tcPr>
          <w:p w14:paraId="0DC1FBF4" w14:textId="77777777" w:rsidR="002A6808" w:rsidRDefault="00E50CE8">
            <w:pPr>
              <w:pStyle w:val="TableParagraph"/>
              <w:kinsoku w:val="0"/>
              <w:overflowPunct w:val="0"/>
              <w:spacing w:before="41"/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Budget de fonctionnement</w:t>
            </w:r>
          </w:p>
        </w:tc>
        <w:tc>
          <w:tcPr>
            <w:tcW w:w="2012" w:type="dxa"/>
            <w:gridSpan w:val="3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dashSmallGap" w:sz="4" w:space="0" w:color="000000"/>
            </w:tcBorders>
          </w:tcPr>
          <w:p w14:paraId="65EB6ED8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92" w:type="dxa"/>
            <w:gridSpan w:val="4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dashSmallGap" w:sz="4" w:space="0" w:color="000000"/>
            </w:tcBorders>
          </w:tcPr>
          <w:p w14:paraId="14083EF2" w14:textId="77777777" w:rsidR="002A6808" w:rsidRDefault="00E50CE8">
            <w:pPr>
              <w:pStyle w:val="TableParagraph"/>
              <w:kinsoku w:val="0"/>
              <w:overflowPunct w:val="0"/>
              <w:spacing w:before="41"/>
              <w:ind w:left="7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Classement ICPE</w:t>
            </w:r>
          </w:p>
        </w:tc>
        <w:tc>
          <w:tcPr>
            <w:tcW w:w="1993" w:type="dxa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single" w:sz="12" w:space="0" w:color="000000"/>
            </w:tcBorders>
          </w:tcPr>
          <w:p w14:paraId="1B6381AA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3C50DD5F" w14:textId="77777777">
        <w:trPr>
          <w:trHeight w:val="265"/>
        </w:trPr>
        <w:tc>
          <w:tcPr>
            <w:tcW w:w="1996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dashSmallGap" w:sz="4" w:space="0" w:color="000000"/>
            </w:tcBorders>
          </w:tcPr>
          <w:p w14:paraId="59CE6828" w14:textId="77777777" w:rsidR="002A6808" w:rsidRDefault="00E50CE8">
            <w:pPr>
              <w:pStyle w:val="TableParagraph"/>
              <w:kinsoku w:val="0"/>
              <w:overflowPunct w:val="0"/>
              <w:spacing w:before="35"/>
              <w:ind w:left="69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Autre :</w:t>
            </w:r>
          </w:p>
        </w:tc>
        <w:tc>
          <w:tcPr>
            <w:tcW w:w="7991" w:type="dxa"/>
            <w:gridSpan w:val="11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single" w:sz="12" w:space="0" w:color="000000"/>
            </w:tcBorders>
          </w:tcPr>
          <w:p w14:paraId="5E7EAA1C" w14:textId="77777777" w:rsidR="002A6808" w:rsidRDefault="00E50CE8">
            <w:pPr>
              <w:pStyle w:val="TableParagraph"/>
              <w:kinsoku w:val="0"/>
              <w:overflowPunct w:val="0"/>
              <w:spacing w:before="41"/>
              <w:ind w:left="80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Précisez :</w:t>
            </w:r>
          </w:p>
        </w:tc>
      </w:tr>
      <w:tr w:rsidR="002A6808" w14:paraId="4E655579" w14:textId="77777777">
        <w:trPr>
          <w:trHeight w:val="237"/>
        </w:trPr>
        <w:tc>
          <w:tcPr>
            <w:tcW w:w="1344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DEBE0"/>
          </w:tcPr>
          <w:p w14:paraId="05496041" w14:textId="77777777" w:rsidR="002A6808" w:rsidRDefault="00E50CE8">
            <w:pPr>
              <w:pStyle w:val="TableParagraph"/>
              <w:kinsoku w:val="0"/>
              <w:overflowPunct w:val="0"/>
              <w:spacing w:before="28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Mode de gestion</w:t>
            </w:r>
          </w:p>
        </w:tc>
        <w:tc>
          <w:tcPr>
            <w:tcW w:w="1274" w:type="dxa"/>
            <w:gridSpan w:val="3"/>
            <w:tcBorders>
              <w:top w:val="single" w:sz="6" w:space="0" w:color="000000"/>
              <w:left w:val="single" w:sz="6" w:space="0" w:color="000000"/>
              <w:bottom w:val="dashSmallGap" w:sz="4" w:space="0" w:color="000000"/>
              <w:right w:val="single" w:sz="6" w:space="0" w:color="000000"/>
            </w:tcBorders>
          </w:tcPr>
          <w:p w14:paraId="6AFE4FD0" w14:textId="77777777" w:rsidR="002A6808" w:rsidRDefault="00E50CE8">
            <w:pPr>
              <w:pStyle w:val="TableParagraph"/>
              <w:kinsoku w:val="0"/>
              <w:overflowPunct w:val="0"/>
              <w:spacing w:before="19"/>
              <w:ind w:left="76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Régie directe</w:t>
            </w:r>
          </w:p>
        </w:tc>
        <w:tc>
          <w:tcPr>
            <w:tcW w:w="33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8D33A" w14:textId="77777777" w:rsidR="002A6808" w:rsidRDefault="00E50CE8">
            <w:pPr>
              <w:pStyle w:val="TableParagraph"/>
              <w:kinsoku w:val="0"/>
              <w:overflowPunct w:val="0"/>
              <w:spacing w:before="19"/>
              <w:ind w:left="79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Établissement public :</w:t>
            </w:r>
          </w:p>
        </w:tc>
        <w:tc>
          <w:tcPr>
            <w:tcW w:w="39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9DC2ADE" w14:textId="77777777" w:rsidR="002A6808" w:rsidRDefault="00E50CE8">
            <w:pPr>
              <w:pStyle w:val="TableParagraph"/>
              <w:kinsoku w:val="0"/>
              <w:overflowPunct w:val="0"/>
              <w:spacing w:before="19"/>
              <w:ind w:left="97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Organisme privé avec délégation de service public :</w:t>
            </w:r>
          </w:p>
        </w:tc>
      </w:tr>
    </w:tbl>
    <w:p w14:paraId="208CE018" w14:textId="77777777" w:rsidR="002A6808" w:rsidRDefault="002A6808">
      <w:pPr>
        <w:pStyle w:val="Corpsdetexte"/>
        <w:kinsoku w:val="0"/>
        <w:overflowPunct w:val="0"/>
        <w:rPr>
          <w:sz w:val="20"/>
          <w:szCs w:val="20"/>
        </w:rPr>
      </w:pPr>
    </w:p>
    <w:p w14:paraId="577DCA17" w14:textId="77777777" w:rsidR="002A6808" w:rsidRDefault="002A6808">
      <w:pPr>
        <w:pStyle w:val="Corpsdetexte"/>
        <w:kinsoku w:val="0"/>
        <w:overflowPunct w:val="0"/>
        <w:rPr>
          <w:sz w:val="20"/>
          <w:szCs w:val="20"/>
        </w:rPr>
      </w:pPr>
    </w:p>
    <w:p w14:paraId="0FBEB83D" w14:textId="77777777" w:rsidR="002A6808" w:rsidRDefault="002A6808">
      <w:pPr>
        <w:pStyle w:val="Corpsdetexte"/>
        <w:kinsoku w:val="0"/>
        <w:overflowPunct w:val="0"/>
        <w:spacing w:before="4"/>
      </w:pP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8"/>
        <w:gridCol w:w="566"/>
        <w:gridCol w:w="652"/>
        <w:gridCol w:w="479"/>
        <w:gridCol w:w="143"/>
        <w:gridCol w:w="1372"/>
        <w:gridCol w:w="371"/>
        <w:gridCol w:w="1101"/>
        <w:gridCol w:w="540"/>
        <w:gridCol w:w="343"/>
        <w:gridCol w:w="198"/>
        <w:gridCol w:w="536"/>
        <w:gridCol w:w="915"/>
        <w:gridCol w:w="1993"/>
      </w:tblGrid>
      <w:tr w:rsidR="002A6808" w14:paraId="15F5AAA7" w14:textId="77777777">
        <w:trPr>
          <w:trHeight w:val="248"/>
        </w:trPr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DEBE0"/>
          </w:tcPr>
          <w:p w14:paraId="22AEB482" w14:textId="77777777" w:rsidR="002A6808" w:rsidRDefault="00E50CE8">
            <w:pPr>
              <w:pStyle w:val="TableParagraph"/>
              <w:kinsoku w:val="0"/>
              <w:overflowPunct w:val="0"/>
              <w:spacing w:before="34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Adresse</w:t>
            </w:r>
          </w:p>
        </w:tc>
        <w:tc>
          <w:tcPr>
            <w:tcW w:w="3583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FA97C" w14:textId="751DEC0A" w:rsidR="002A6808" w:rsidRDefault="00946CAD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SITE DU MORTIER DE GLENAC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BE0"/>
          </w:tcPr>
          <w:p w14:paraId="4225ADBF" w14:textId="77777777" w:rsidR="002A6808" w:rsidRDefault="00E50CE8">
            <w:pPr>
              <w:pStyle w:val="TableParagraph"/>
              <w:kinsoku w:val="0"/>
              <w:overflowPunct w:val="0"/>
              <w:spacing w:before="34"/>
              <w:ind w:left="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Code postal</w:t>
            </w:r>
          </w:p>
        </w:tc>
        <w:tc>
          <w:tcPr>
            <w:tcW w:w="883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75EF7" w14:textId="116128ED" w:rsidR="002A6808" w:rsidRDefault="00946CAD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56200</w:t>
            </w:r>
          </w:p>
        </w:tc>
        <w:tc>
          <w:tcPr>
            <w:tcW w:w="19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8" w:space="0" w:color="EDEBE0"/>
            </w:tcBorders>
          </w:tcPr>
          <w:p w14:paraId="7652F6C1" w14:textId="77777777" w:rsidR="002A6808" w:rsidRDefault="00E50CE8">
            <w:pPr>
              <w:pStyle w:val="TableParagraph"/>
              <w:kinsoku w:val="0"/>
              <w:overflowPunct w:val="0"/>
              <w:spacing w:before="34"/>
              <w:ind w:left="85" w:right="-2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</w:p>
        </w:tc>
        <w:tc>
          <w:tcPr>
            <w:tcW w:w="536" w:type="dxa"/>
            <w:tcBorders>
              <w:top w:val="single" w:sz="12" w:space="0" w:color="000000"/>
              <w:left w:val="single" w:sz="18" w:space="0" w:color="EDEBE0"/>
              <w:bottom w:val="single" w:sz="6" w:space="0" w:color="000000"/>
              <w:right w:val="single" w:sz="6" w:space="0" w:color="000000"/>
            </w:tcBorders>
          </w:tcPr>
          <w:p w14:paraId="67D13FD3" w14:textId="77777777" w:rsidR="002A6808" w:rsidRDefault="00E50CE8">
            <w:pPr>
              <w:pStyle w:val="TableParagraph"/>
              <w:kinsoku w:val="0"/>
              <w:overflowPunct w:val="0"/>
              <w:spacing w:before="34"/>
              <w:ind w:left="-2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ille</w:t>
            </w:r>
            <w:proofErr w:type="gramEnd"/>
          </w:p>
        </w:tc>
        <w:tc>
          <w:tcPr>
            <w:tcW w:w="2908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18A6947" w14:textId="209C72DB" w:rsidR="002A6808" w:rsidRDefault="00946CAD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LA GACILLY</w:t>
            </w:r>
          </w:p>
        </w:tc>
      </w:tr>
      <w:tr w:rsidR="002A6808" w14:paraId="2F737E76" w14:textId="77777777">
        <w:trPr>
          <w:trHeight w:val="265"/>
        </w:trPr>
        <w:tc>
          <w:tcPr>
            <w:tcW w:w="2475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DEBE0"/>
          </w:tcPr>
          <w:p w14:paraId="0CA084B0" w14:textId="77777777" w:rsidR="002A6808" w:rsidRDefault="00E50CE8">
            <w:pPr>
              <w:pStyle w:val="TableParagraph"/>
              <w:kinsoku w:val="0"/>
              <w:overflowPunct w:val="0"/>
              <w:spacing w:before="41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 du port et caractéristiques</w:t>
            </w:r>
          </w:p>
        </w:tc>
        <w:tc>
          <w:tcPr>
            <w:tcW w:w="751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50F1A60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16D6A957" w14:textId="77777777">
        <w:trPr>
          <w:trHeight w:val="265"/>
        </w:trPr>
        <w:tc>
          <w:tcPr>
            <w:tcW w:w="1996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dashSmallGap" w:sz="4" w:space="0" w:color="000000"/>
            </w:tcBorders>
          </w:tcPr>
          <w:p w14:paraId="7CC7476F" w14:textId="77777777" w:rsidR="002A6808" w:rsidRDefault="00E50CE8">
            <w:pPr>
              <w:pStyle w:val="TableParagraph"/>
              <w:kinsoku w:val="0"/>
              <w:overflowPunct w:val="0"/>
              <w:spacing w:before="33"/>
              <w:ind w:left="69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Port de plaisance</w:t>
            </w:r>
          </w:p>
        </w:tc>
        <w:tc>
          <w:tcPr>
            <w:tcW w:w="1994" w:type="dxa"/>
            <w:gridSpan w:val="3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dashSmallGap" w:sz="4" w:space="0" w:color="000000"/>
            </w:tcBorders>
            <w:shd w:val="clear" w:color="auto" w:fill="EDEBE0"/>
          </w:tcPr>
          <w:p w14:paraId="040C73F9" w14:textId="77777777" w:rsidR="002A6808" w:rsidRDefault="00E50CE8">
            <w:pPr>
              <w:pStyle w:val="TableParagraph"/>
              <w:kinsoku w:val="0"/>
              <w:overflowPunct w:val="0"/>
              <w:spacing w:before="41"/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Nbre d’emplacements</w:t>
            </w:r>
          </w:p>
        </w:tc>
        <w:tc>
          <w:tcPr>
            <w:tcW w:w="5997" w:type="dxa"/>
            <w:gridSpan w:val="8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single" w:sz="12" w:space="0" w:color="000000"/>
            </w:tcBorders>
          </w:tcPr>
          <w:p w14:paraId="6CC9DAAA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46893A9E" w14:textId="77777777">
        <w:trPr>
          <w:trHeight w:val="263"/>
        </w:trPr>
        <w:tc>
          <w:tcPr>
            <w:tcW w:w="1996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dashSmallGap" w:sz="4" w:space="0" w:color="000000"/>
            </w:tcBorders>
          </w:tcPr>
          <w:p w14:paraId="442B3291" w14:textId="2CEF0FC8" w:rsidR="002A6808" w:rsidRDefault="002A6808">
            <w:pPr>
              <w:pStyle w:val="TableParagraph"/>
              <w:kinsoku w:val="0"/>
              <w:overflowPunct w:val="0"/>
              <w:spacing w:before="33"/>
              <w:ind w:left="69"/>
              <w:rPr>
                <w:sz w:val="16"/>
                <w:szCs w:val="16"/>
              </w:rPr>
            </w:pPr>
          </w:p>
        </w:tc>
        <w:tc>
          <w:tcPr>
            <w:tcW w:w="1994" w:type="dxa"/>
            <w:gridSpan w:val="3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dashSmallGap" w:sz="4" w:space="0" w:color="000000"/>
            </w:tcBorders>
            <w:shd w:val="clear" w:color="auto" w:fill="EDEBE0"/>
          </w:tcPr>
          <w:p w14:paraId="483FB4D9" w14:textId="77777777" w:rsidR="002A6808" w:rsidRDefault="00E50CE8">
            <w:pPr>
              <w:pStyle w:val="TableParagraph"/>
              <w:kinsoku w:val="0"/>
              <w:overflowPunct w:val="0"/>
              <w:spacing w:before="41"/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Nbre d’emplacements</w:t>
            </w:r>
          </w:p>
        </w:tc>
        <w:tc>
          <w:tcPr>
            <w:tcW w:w="5997" w:type="dxa"/>
            <w:gridSpan w:val="8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single" w:sz="12" w:space="0" w:color="000000"/>
            </w:tcBorders>
          </w:tcPr>
          <w:p w14:paraId="4F09D04F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17F52986" w14:textId="77777777">
        <w:trPr>
          <w:trHeight w:val="265"/>
        </w:trPr>
        <w:tc>
          <w:tcPr>
            <w:tcW w:w="1996" w:type="dxa"/>
            <w:gridSpan w:val="3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dashSmallGap" w:sz="4" w:space="0" w:color="000000"/>
            </w:tcBorders>
          </w:tcPr>
          <w:p w14:paraId="199AAA06" w14:textId="6A3D256C" w:rsidR="002A6808" w:rsidRDefault="002A6808">
            <w:pPr>
              <w:pStyle w:val="TableParagraph"/>
              <w:kinsoku w:val="0"/>
              <w:overflowPunct w:val="0"/>
              <w:spacing w:before="175"/>
              <w:ind w:left="69"/>
              <w:rPr>
                <w:sz w:val="16"/>
                <w:szCs w:val="16"/>
              </w:rPr>
            </w:pPr>
          </w:p>
        </w:tc>
        <w:tc>
          <w:tcPr>
            <w:tcW w:w="1994" w:type="dxa"/>
            <w:gridSpan w:val="3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dashSmallGap" w:sz="4" w:space="0" w:color="000000"/>
            </w:tcBorders>
          </w:tcPr>
          <w:p w14:paraId="5D796DDD" w14:textId="77777777" w:rsidR="002A6808" w:rsidRDefault="00E50CE8">
            <w:pPr>
              <w:pStyle w:val="TableParagraph"/>
              <w:kinsoku w:val="0"/>
              <w:overflowPunct w:val="0"/>
              <w:spacing w:before="35"/>
              <w:ind w:left="80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Alimentaire, céréales</w:t>
            </w:r>
          </w:p>
        </w:tc>
        <w:tc>
          <w:tcPr>
            <w:tcW w:w="2012" w:type="dxa"/>
            <w:gridSpan w:val="3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dashSmallGap" w:sz="4" w:space="0" w:color="000000"/>
            </w:tcBorders>
          </w:tcPr>
          <w:p w14:paraId="16788E48" w14:textId="77777777" w:rsidR="002A6808" w:rsidRDefault="00E50CE8">
            <w:pPr>
              <w:pStyle w:val="TableParagraph"/>
              <w:kinsoku w:val="0"/>
              <w:overflowPunct w:val="0"/>
              <w:spacing w:before="35"/>
              <w:ind w:left="86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Minéraux</w:t>
            </w:r>
          </w:p>
        </w:tc>
        <w:tc>
          <w:tcPr>
            <w:tcW w:w="1992" w:type="dxa"/>
            <w:gridSpan w:val="4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dashSmallGap" w:sz="4" w:space="0" w:color="000000"/>
            </w:tcBorders>
          </w:tcPr>
          <w:p w14:paraId="29F70F37" w14:textId="77777777" w:rsidR="002A6808" w:rsidRDefault="00E50CE8">
            <w:pPr>
              <w:pStyle w:val="TableParagraph"/>
              <w:kinsoku w:val="0"/>
              <w:overflowPunct w:val="0"/>
              <w:spacing w:before="35"/>
              <w:ind w:left="71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Energie, pétrole, chimie</w:t>
            </w:r>
          </w:p>
        </w:tc>
        <w:tc>
          <w:tcPr>
            <w:tcW w:w="1993" w:type="dxa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single" w:sz="12" w:space="0" w:color="000000"/>
            </w:tcBorders>
          </w:tcPr>
          <w:p w14:paraId="060F6728" w14:textId="77777777" w:rsidR="002A6808" w:rsidRDefault="00E50CE8">
            <w:pPr>
              <w:pStyle w:val="TableParagraph"/>
              <w:kinsoku w:val="0"/>
              <w:overflowPunct w:val="0"/>
              <w:spacing w:before="35"/>
              <w:ind w:left="78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Autre :</w:t>
            </w:r>
          </w:p>
        </w:tc>
      </w:tr>
      <w:tr w:rsidR="002A6808" w14:paraId="1EED970E" w14:textId="77777777">
        <w:trPr>
          <w:trHeight w:val="265"/>
        </w:trPr>
        <w:tc>
          <w:tcPr>
            <w:tcW w:w="1996" w:type="dxa"/>
            <w:gridSpan w:val="3"/>
            <w:vMerge/>
            <w:tcBorders>
              <w:top w:val="nil"/>
              <w:left w:val="single" w:sz="12" w:space="0" w:color="000000"/>
              <w:bottom w:val="single" w:sz="6" w:space="0" w:color="000000"/>
              <w:right w:val="dashSmallGap" w:sz="4" w:space="0" w:color="000000"/>
            </w:tcBorders>
          </w:tcPr>
          <w:p w14:paraId="3346B1CD" w14:textId="77777777" w:rsidR="002A6808" w:rsidRDefault="002A6808">
            <w:pPr>
              <w:pStyle w:val="Corpsdetexte"/>
              <w:kinsoku w:val="0"/>
              <w:overflowPunct w:val="0"/>
              <w:spacing w:before="4"/>
              <w:rPr>
                <w:sz w:val="2"/>
                <w:szCs w:val="2"/>
              </w:rPr>
            </w:pPr>
          </w:p>
        </w:tc>
        <w:tc>
          <w:tcPr>
            <w:tcW w:w="1994" w:type="dxa"/>
            <w:gridSpan w:val="3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dashSmallGap" w:sz="4" w:space="0" w:color="000000"/>
            </w:tcBorders>
            <w:shd w:val="clear" w:color="auto" w:fill="EDEBE0"/>
          </w:tcPr>
          <w:p w14:paraId="3A1FE130" w14:textId="77777777" w:rsidR="002A6808" w:rsidRDefault="00E50CE8">
            <w:pPr>
              <w:pStyle w:val="TableParagraph"/>
              <w:kinsoku w:val="0"/>
              <w:overflowPunct w:val="0"/>
              <w:spacing w:before="41"/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Budget de fonctionnement</w:t>
            </w:r>
          </w:p>
        </w:tc>
        <w:tc>
          <w:tcPr>
            <w:tcW w:w="2012" w:type="dxa"/>
            <w:gridSpan w:val="3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dashSmallGap" w:sz="4" w:space="0" w:color="000000"/>
            </w:tcBorders>
          </w:tcPr>
          <w:p w14:paraId="740EAE80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92" w:type="dxa"/>
            <w:gridSpan w:val="4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dashSmallGap" w:sz="4" w:space="0" w:color="000000"/>
            </w:tcBorders>
          </w:tcPr>
          <w:p w14:paraId="724949F3" w14:textId="77777777" w:rsidR="002A6808" w:rsidRDefault="00E50CE8">
            <w:pPr>
              <w:pStyle w:val="TableParagraph"/>
              <w:kinsoku w:val="0"/>
              <w:overflowPunct w:val="0"/>
              <w:spacing w:before="41"/>
              <w:ind w:left="7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Classement ICPE</w:t>
            </w:r>
          </w:p>
        </w:tc>
        <w:tc>
          <w:tcPr>
            <w:tcW w:w="1993" w:type="dxa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single" w:sz="12" w:space="0" w:color="000000"/>
            </w:tcBorders>
          </w:tcPr>
          <w:p w14:paraId="00A6ED63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53464D22" w14:textId="77777777">
        <w:trPr>
          <w:trHeight w:val="263"/>
        </w:trPr>
        <w:tc>
          <w:tcPr>
            <w:tcW w:w="1996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dashSmallGap" w:sz="4" w:space="0" w:color="000000"/>
            </w:tcBorders>
          </w:tcPr>
          <w:p w14:paraId="1BC8AE62" w14:textId="77777777" w:rsidR="002A6808" w:rsidRDefault="00E50CE8">
            <w:pPr>
              <w:pStyle w:val="TableParagraph"/>
              <w:kinsoku w:val="0"/>
              <w:overflowPunct w:val="0"/>
              <w:spacing w:before="33"/>
              <w:ind w:left="69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Autre :</w:t>
            </w:r>
          </w:p>
        </w:tc>
        <w:tc>
          <w:tcPr>
            <w:tcW w:w="7991" w:type="dxa"/>
            <w:gridSpan w:val="11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single" w:sz="12" w:space="0" w:color="000000"/>
            </w:tcBorders>
          </w:tcPr>
          <w:p w14:paraId="7CD6B0B7" w14:textId="77777777" w:rsidR="002A6808" w:rsidRDefault="00E50CE8">
            <w:pPr>
              <w:pStyle w:val="TableParagraph"/>
              <w:kinsoku w:val="0"/>
              <w:overflowPunct w:val="0"/>
              <w:spacing w:before="41"/>
              <w:ind w:left="80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Précisez :</w:t>
            </w:r>
          </w:p>
        </w:tc>
      </w:tr>
      <w:tr w:rsidR="002A6808" w14:paraId="63EF779D" w14:textId="77777777">
        <w:trPr>
          <w:trHeight w:val="237"/>
        </w:trPr>
        <w:tc>
          <w:tcPr>
            <w:tcW w:w="1344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DEBE0"/>
          </w:tcPr>
          <w:p w14:paraId="4B0A021E" w14:textId="77777777" w:rsidR="002A6808" w:rsidRDefault="00E50CE8">
            <w:pPr>
              <w:pStyle w:val="TableParagraph"/>
              <w:kinsoku w:val="0"/>
              <w:overflowPunct w:val="0"/>
              <w:spacing w:before="27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Mode de gestion</w:t>
            </w:r>
          </w:p>
        </w:tc>
        <w:tc>
          <w:tcPr>
            <w:tcW w:w="1274" w:type="dxa"/>
            <w:gridSpan w:val="3"/>
            <w:tcBorders>
              <w:top w:val="single" w:sz="6" w:space="0" w:color="000000"/>
              <w:left w:val="single" w:sz="6" w:space="0" w:color="000000"/>
              <w:bottom w:val="dashSmallGap" w:sz="4" w:space="0" w:color="000000"/>
              <w:right w:val="single" w:sz="6" w:space="0" w:color="000000"/>
            </w:tcBorders>
          </w:tcPr>
          <w:p w14:paraId="5A0020E6" w14:textId="77777777" w:rsidR="002A6808" w:rsidRDefault="00E50CE8">
            <w:pPr>
              <w:pStyle w:val="TableParagraph"/>
              <w:kinsoku w:val="0"/>
              <w:overflowPunct w:val="0"/>
              <w:spacing w:before="21" w:line="196" w:lineRule="exact"/>
              <w:ind w:left="76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Régie directe</w:t>
            </w:r>
          </w:p>
        </w:tc>
        <w:tc>
          <w:tcPr>
            <w:tcW w:w="33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AF5E3" w14:textId="77777777" w:rsidR="002A6808" w:rsidRDefault="00E50CE8">
            <w:pPr>
              <w:pStyle w:val="TableParagraph"/>
              <w:kinsoku w:val="0"/>
              <w:overflowPunct w:val="0"/>
              <w:spacing w:before="21" w:line="196" w:lineRule="exact"/>
              <w:ind w:left="79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Établissement public :</w:t>
            </w:r>
          </w:p>
        </w:tc>
        <w:tc>
          <w:tcPr>
            <w:tcW w:w="39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3B7F99B" w14:textId="77777777" w:rsidR="002A6808" w:rsidRDefault="00E50CE8">
            <w:pPr>
              <w:pStyle w:val="TableParagraph"/>
              <w:kinsoku w:val="0"/>
              <w:overflowPunct w:val="0"/>
              <w:spacing w:before="21" w:line="196" w:lineRule="exact"/>
              <w:ind w:left="97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Organisme privé avec délégation de service public :</w:t>
            </w:r>
          </w:p>
        </w:tc>
      </w:tr>
    </w:tbl>
    <w:p w14:paraId="74CCA6BC" w14:textId="77777777" w:rsidR="002A6808" w:rsidRDefault="002A6808">
      <w:pPr>
        <w:pStyle w:val="Corpsdetexte"/>
        <w:kinsoku w:val="0"/>
        <w:overflowPunct w:val="0"/>
        <w:spacing w:before="5" w:after="1"/>
        <w:rPr>
          <w:sz w:val="26"/>
          <w:szCs w:val="26"/>
        </w:rPr>
      </w:pP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8"/>
        <w:gridCol w:w="566"/>
        <w:gridCol w:w="652"/>
        <w:gridCol w:w="479"/>
        <w:gridCol w:w="143"/>
        <w:gridCol w:w="1372"/>
        <w:gridCol w:w="371"/>
        <w:gridCol w:w="1101"/>
        <w:gridCol w:w="540"/>
        <w:gridCol w:w="343"/>
        <w:gridCol w:w="198"/>
        <w:gridCol w:w="536"/>
        <w:gridCol w:w="915"/>
        <w:gridCol w:w="1993"/>
      </w:tblGrid>
      <w:tr w:rsidR="002A6808" w14:paraId="1ED0B524" w14:textId="77777777">
        <w:trPr>
          <w:trHeight w:val="251"/>
        </w:trPr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DEBE0"/>
          </w:tcPr>
          <w:p w14:paraId="6A257F4B" w14:textId="77777777" w:rsidR="002A6808" w:rsidRDefault="00E50CE8">
            <w:pPr>
              <w:pStyle w:val="TableParagraph"/>
              <w:kinsoku w:val="0"/>
              <w:overflowPunct w:val="0"/>
              <w:spacing w:before="34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Adresse</w:t>
            </w:r>
          </w:p>
        </w:tc>
        <w:tc>
          <w:tcPr>
            <w:tcW w:w="3583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149F8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BE0"/>
          </w:tcPr>
          <w:p w14:paraId="4FCF943F" w14:textId="77777777" w:rsidR="002A6808" w:rsidRDefault="00E50CE8">
            <w:pPr>
              <w:pStyle w:val="TableParagraph"/>
              <w:kinsoku w:val="0"/>
              <w:overflowPunct w:val="0"/>
              <w:spacing w:before="34"/>
              <w:ind w:left="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Code postal</w:t>
            </w:r>
          </w:p>
        </w:tc>
        <w:tc>
          <w:tcPr>
            <w:tcW w:w="883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716F7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8" w:space="0" w:color="EDEBE0"/>
            </w:tcBorders>
          </w:tcPr>
          <w:p w14:paraId="18B8F905" w14:textId="77777777" w:rsidR="002A6808" w:rsidRDefault="00E50CE8">
            <w:pPr>
              <w:pStyle w:val="TableParagraph"/>
              <w:kinsoku w:val="0"/>
              <w:overflowPunct w:val="0"/>
              <w:spacing w:before="34"/>
              <w:ind w:left="85" w:right="-2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</w:p>
        </w:tc>
        <w:tc>
          <w:tcPr>
            <w:tcW w:w="536" w:type="dxa"/>
            <w:tcBorders>
              <w:top w:val="single" w:sz="12" w:space="0" w:color="000000"/>
              <w:left w:val="single" w:sz="18" w:space="0" w:color="EDEBE0"/>
              <w:bottom w:val="single" w:sz="6" w:space="0" w:color="000000"/>
              <w:right w:val="single" w:sz="6" w:space="0" w:color="000000"/>
            </w:tcBorders>
          </w:tcPr>
          <w:p w14:paraId="0B35EEE4" w14:textId="77777777" w:rsidR="002A6808" w:rsidRDefault="00E50CE8">
            <w:pPr>
              <w:pStyle w:val="TableParagraph"/>
              <w:kinsoku w:val="0"/>
              <w:overflowPunct w:val="0"/>
              <w:spacing w:before="34"/>
              <w:ind w:left="-2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ille</w:t>
            </w:r>
            <w:proofErr w:type="gramEnd"/>
          </w:p>
        </w:tc>
        <w:tc>
          <w:tcPr>
            <w:tcW w:w="2908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F1A4B8A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25FC1635" w14:textId="77777777">
        <w:trPr>
          <w:trHeight w:val="263"/>
        </w:trPr>
        <w:tc>
          <w:tcPr>
            <w:tcW w:w="2475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DEBE0"/>
          </w:tcPr>
          <w:p w14:paraId="47C1EEE9" w14:textId="77777777" w:rsidR="002A6808" w:rsidRDefault="00E50CE8">
            <w:pPr>
              <w:pStyle w:val="TableParagraph"/>
              <w:kinsoku w:val="0"/>
              <w:overflowPunct w:val="0"/>
              <w:spacing w:before="39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 du port et caractéristiques</w:t>
            </w:r>
          </w:p>
        </w:tc>
        <w:tc>
          <w:tcPr>
            <w:tcW w:w="751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5F72966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69FD3389" w14:textId="77777777">
        <w:trPr>
          <w:trHeight w:val="265"/>
        </w:trPr>
        <w:tc>
          <w:tcPr>
            <w:tcW w:w="1996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dashSmallGap" w:sz="4" w:space="0" w:color="000000"/>
            </w:tcBorders>
          </w:tcPr>
          <w:p w14:paraId="52ECB550" w14:textId="77777777" w:rsidR="002A6808" w:rsidRDefault="00E50CE8">
            <w:pPr>
              <w:pStyle w:val="TableParagraph"/>
              <w:kinsoku w:val="0"/>
              <w:overflowPunct w:val="0"/>
              <w:spacing w:before="35"/>
              <w:ind w:left="69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Port de plaisance</w:t>
            </w:r>
          </w:p>
        </w:tc>
        <w:tc>
          <w:tcPr>
            <w:tcW w:w="1994" w:type="dxa"/>
            <w:gridSpan w:val="3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dashSmallGap" w:sz="4" w:space="0" w:color="000000"/>
            </w:tcBorders>
            <w:shd w:val="clear" w:color="auto" w:fill="EDEBE0"/>
          </w:tcPr>
          <w:p w14:paraId="5DF49188" w14:textId="77777777" w:rsidR="002A6808" w:rsidRDefault="00E50CE8">
            <w:pPr>
              <w:pStyle w:val="TableParagraph"/>
              <w:kinsoku w:val="0"/>
              <w:overflowPunct w:val="0"/>
              <w:spacing w:before="41"/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Nbre d’emplacements</w:t>
            </w:r>
          </w:p>
        </w:tc>
        <w:tc>
          <w:tcPr>
            <w:tcW w:w="5997" w:type="dxa"/>
            <w:gridSpan w:val="8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single" w:sz="12" w:space="0" w:color="000000"/>
            </w:tcBorders>
          </w:tcPr>
          <w:p w14:paraId="0A7FF596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3540C0AD" w14:textId="77777777">
        <w:trPr>
          <w:trHeight w:val="265"/>
        </w:trPr>
        <w:tc>
          <w:tcPr>
            <w:tcW w:w="1996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dashSmallGap" w:sz="4" w:space="0" w:color="000000"/>
            </w:tcBorders>
          </w:tcPr>
          <w:p w14:paraId="31AF09E1" w14:textId="77777777" w:rsidR="002A6808" w:rsidRDefault="00E50CE8">
            <w:pPr>
              <w:pStyle w:val="TableParagraph"/>
              <w:kinsoku w:val="0"/>
              <w:overflowPunct w:val="0"/>
              <w:spacing w:before="33"/>
              <w:ind w:left="69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Port de pêche</w:t>
            </w:r>
          </w:p>
        </w:tc>
        <w:tc>
          <w:tcPr>
            <w:tcW w:w="1994" w:type="dxa"/>
            <w:gridSpan w:val="3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dashSmallGap" w:sz="4" w:space="0" w:color="000000"/>
            </w:tcBorders>
            <w:shd w:val="clear" w:color="auto" w:fill="EDEBE0"/>
          </w:tcPr>
          <w:p w14:paraId="231AC0ED" w14:textId="77777777" w:rsidR="002A6808" w:rsidRDefault="00E50CE8">
            <w:pPr>
              <w:pStyle w:val="TableParagraph"/>
              <w:kinsoku w:val="0"/>
              <w:overflowPunct w:val="0"/>
              <w:spacing w:before="41"/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Nbre d’emplacements</w:t>
            </w:r>
          </w:p>
        </w:tc>
        <w:tc>
          <w:tcPr>
            <w:tcW w:w="5997" w:type="dxa"/>
            <w:gridSpan w:val="8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single" w:sz="12" w:space="0" w:color="000000"/>
            </w:tcBorders>
          </w:tcPr>
          <w:p w14:paraId="546802D0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2B8D2BEE" w14:textId="77777777">
        <w:trPr>
          <w:trHeight w:val="263"/>
        </w:trPr>
        <w:tc>
          <w:tcPr>
            <w:tcW w:w="1996" w:type="dxa"/>
            <w:gridSpan w:val="3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dashSmallGap" w:sz="4" w:space="0" w:color="000000"/>
            </w:tcBorders>
          </w:tcPr>
          <w:p w14:paraId="102C81E5" w14:textId="77777777" w:rsidR="002A6808" w:rsidRDefault="00E50CE8">
            <w:pPr>
              <w:pStyle w:val="TableParagraph"/>
              <w:kinsoku w:val="0"/>
              <w:overflowPunct w:val="0"/>
              <w:spacing w:before="172"/>
              <w:ind w:left="69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Port de commerce</w:t>
            </w:r>
          </w:p>
        </w:tc>
        <w:tc>
          <w:tcPr>
            <w:tcW w:w="1994" w:type="dxa"/>
            <w:gridSpan w:val="3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dashSmallGap" w:sz="4" w:space="0" w:color="000000"/>
            </w:tcBorders>
          </w:tcPr>
          <w:p w14:paraId="167FE7E4" w14:textId="77777777" w:rsidR="002A6808" w:rsidRDefault="00E50CE8">
            <w:pPr>
              <w:pStyle w:val="TableParagraph"/>
              <w:kinsoku w:val="0"/>
              <w:overflowPunct w:val="0"/>
              <w:spacing w:before="33"/>
              <w:ind w:left="80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Alimentaire, céréales</w:t>
            </w:r>
          </w:p>
        </w:tc>
        <w:tc>
          <w:tcPr>
            <w:tcW w:w="2012" w:type="dxa"/>
            <w:gridSpan w:val="3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dashSmallGap" w:sz="4" w:space="0" w:color="000000"/>
            </w:tcBorders>
          </w:tcPr>
          <w:p w14:paraId="43EFC40F" w14:textId="77777777" w:rsidR="002A6808" w:rsidRDefault="00E50CE8">
            <w:pPr>
              <w:pStyle w:val="TableParagraph"/>
              <w:kinsoku w:val="0"/>
              <w:overflowPunct w:val="0"/>
              <w:spacing w:before="33"/>
              <w:ind w:left="86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Minéraux</w:t>
            </w:r>
          </w:p>
        </w:tc>
        <w:tc>
          <w:tcPr>
            <w:tcW w:w="1992" w:type="dxa"/>
            <w:gridSpan w:val="4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dashSmallGap" w:sz="4" w:space="0" w:color="000000"/>
            </w:tcBorders>
          </w:tcPr>
          <w:p w14:paraId="6041500F" w14:textId="77777777" w:rsidR="002A6808" w:rsidRDefault="00E50CE8">
            <w:pPr>
              <w:pStyle w:val="TableParagraph"/>
              <w:kinsoku w:val="0"/>
              <w:overflowPunct w:val="0"/>
              <w:spacing w:before="33"/>
              <w:ind w:left="71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Energie, pétrole, chimie</w:t>
            </w:r>
          </w:p>
        </w:tc>
        <w:tc>
          <w:tcPr>
            <w:tcW w:w="1993" w:type="dxa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single" w:sz="12" w:space="0" w:color="000000"/>
            </w:tcBorders>
          </w:tcPr>
          <w:p w14:paraId="44A93CC5" w14:textId="77777777" w:rsidR="002A6808" w:rsidRDefault="00E50CE8">
            <w:pPr>
              <w:pStyle w:val="TableParagraph"/>
              <w:kinsoku w:val="0"/>
              <w:overflowPunct w:val="0"/>
              <w:spacing w:before="33"/>
              <w:ind w:left="78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Autre :</w:t>
            </w:r>
          </w:p>
        </w:tc>
      </w:tr>
      <w:tr w:rsidR="002A6808" w14:paraId="6A7A067B" w14:textId="77777777">
        <w:trPr>
          <w:trHeight w:val="265"/>
        </w:trPr>
        <w:tc>
          <w:tcPr>
            <w:tcW w:w="1996" w:type="dxa"/>
            <w:gridSpan w:val="3"/>
            <w:vMerge/>
            <w:tcBorders>
              <w:top w:val="nil"/>
              <w:left w:val="single" w:sz="12" w:space="0" w:color="000000"/>
              <w:bottom w:val="single" w:sz="6" w:space="0" w:color="000000"/>
              <w:right w:val="dashSmallGap" w:sz="4" w:space="0" w:color="000000"/>
            </w:tcBorders>
          </w:tcPr>
          <w:p w14:paraId="61DB258C" w14:textId="77777777" w:rsidR="002A6808" w:rsidRDefault="002A6808">
            <w:pPr>
              <w:pStyle w:val="Corpsdetexte"/>
              <w:kinsoku w:val="0"/>
              <w:overflowPunct w:val="0"/>
              <w:spacing w:before="5" w:after="1"/>
              <w:rPr>
                <w:sz w:val="2"/>
                <w:szCs w:val="2"/>
              </w:rPr>
            </w:pPr>
          </w:p>
        </w:tc>
        <w:tc>
          <w:tcPr>
            <w:tcW w:w="1994" w:type="dxa"/>
            <w:gridSpan w:val="3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dashSmallGap" w:sz="4" w:space="0" w:color="000000"/>
            </w:tcBorders>
            <w:shd w:val="clear" w:color="auto" w:fill="EDEBE0"/>
          </w:tcPr>
          <w:p w14:paraId="2F3C4EC4" w14:textId="77777777" w:rsidR="002A6808" w:rsidRDefault="00E50CE8">
            <w:pPr>
              <w:pStyle w:val="TableParagraph"/>
              <w:kinsoku w:val="0"/>
              <w:overflowPunct w:val="0"/>
              <w:spacing w:before="41"/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Budget de fonctionnement</w:t>
            </w:r>
          </w:p>
        </w:tc>
        <w:tc>
          <w:tcPr>
            <w:tcW w:w="2012" w:type="dxa"/>
            <w:gridSpan w:val="3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dashSmallGap" w:sz="4" w:space="0" w:color="000000"/>
            </w:tcBorders>
          </w:tcPr>
          <w:p w14:paraId="37A6860D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92" w:type="dxa"/>
            <w:gridSpan w:val="4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dashSmallGap" w:sz="4" w:space="0" w:color="000000"/>
            </w:tcBorders>
          </w:tcPr>
          <w:p w14:paraId="0A717A31" w14:textId="77777777" w:rsidR="002A6808" w:rsidRDefault="00E50CE8">
            <w:pPr>
              <w:pStyle w:val="TableParagraph"/>
              <w:kinsoku w:val="0"/>
              <w:overflowPunct w:val="0"/>
              <w:spacing w:before="41"/>
              <w:ind w:left="7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Classement ICPE</w:t>
            </w:r>
          </w:p>
        </w:tc>
        <w:tc>
          <w:tcPr>
            <w:tcW w:w="1993" w:type="dxa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single" w:sz="12" w:space="0" w:color="000000"/>
            </w:tcBorders>
          </w:tcPr>
          <w:p w14:paraId="3E6958A2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524CDDC9" w14:textId="77777777">
        <w:trPr>
          <w:trHeight w:val="265"/>
        </w:trPr>
        <w:tc>
          <w:tcPr>
            <w:tcW w:w="1996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dashSmallGap" w:sz="4" w:space="0" w:color="000000"/>
            </w:tcBorders>
          </w:tcPr>
          <w:p w14:paraId="66578F66" w14:textId="77777777" w:rsidR="002A6808" w:rsidRDefault="00E50CE8">
            <w:pPr>
              <w:pStyle w:val="TableParagraph"/>
              <w:kinsoku w:val="0"/>
              <w:overflowPunct w:val="0"/>
              <w:spacing w:before="33"/>
              <w:ind w:left="69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Autre :</w:t>
            </w:r>
          </w:p>
        </w:tc>
        <w:tc>
          <w:tcPr>
            <w:tcW w:w="7991" w:type="dxa"/>
            <w:gridSpan w:val="11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single" w:sz="12" w:space="0" w:color="000000"/>
            </w:tcBorders>
          </w:tcPr>
          <w:p w14:paraId="4825196A" w14:textId="77777777" w:rsidR="002A6808" w:rsidRDefault="00E50CE8">
            <w:pPr>
              <w:pStyle w:val="TableParagraph"/>
              <w:kinsoku w:val="0"/>
              <w:overflowPunct w:val="0"/>
              <w:spacing w:before="41"/>
              <w:ind w:left="80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Précisez :</w:t>
            </w:r>
          </w:p>
        </w:tc>
      </w:tr>
      <w:tr w:rsidR="002A6808" w14:paraId="4E0482DE" w14:textId="77777777">
        <w:trPr>
          <w:trHeight w:val="234"/>
        </w:trPr>
        <w:tc>
          <w:tcPr>
            <w:tcW w:w="1344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DEBE0"/>
          </w:tcPr>
          <w:p w14:paraId="69E53F89" w14:textId="77777777" w:rsidR="002A6808" w:rsidRDefault="00E50CE8">
            <w:pPr>
              <w:pStyle w:val="TableParagraph"/>
              <w:kinsoku w:val="0"/>
              <w:overflowPunct w:val="0"/>
              <w:spacing w:before="25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Mode de gestion</w:t>
            </w:r>
          </w:p>
        </w:tc>
        <w:tc>
          <w:tcPr>
            <w:tcW w:w="1274" w:type="dxa"/>
            <w:gridSpan w:val="3"/>
            <w:tcBorders>
              <w:top w:val="single" w:sz="6" w:space="0" w:color="000000"/>
              <w:left w:val="single" w:sz="6" w:space="0" w:color="000000"/>
              <w:bottom w:val="dashSmallGap" w:sz="4" w:space="0" w:color="000000"/>
              <w:right w:val="single" w:sz="6" w:space="0" w:color="000000"/>
            </w:tcBorders>
          </w:tcPr>
          <w:p w14:paraId="1AC34A9B" w14:textId="77777777" w:rsidR="002A6808" w:rsidRDefault="00E50CE8">
            <w:pPr>
              <w:pStyle w:val="TableParagraph"/>
              <w:kinsoku w:val="0"/>
              <w:overflowPunct w:val="0"/>
              <w:spacing w:before="19" w:line="196" w:lineRule="exact"/>
              <w:ind w:left="76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Régie directe</w:t>
            </w:r>
          </w:p>
        </w:tc>
        <w:tc>
          <w:tcPr>
            <w:tcW w:w="33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1DBFF" w14:textId="77777777" w:rsidR="002A6808" w:rsidRDefault="00E50CE8">
            <w:pPr>
              <w:pStyle w:val="TableParagraph"/>
              <w:kinsoku w:val="0"/>
              <w:overflowPunct w:val="0"/>
              <w:spacing w:before="19" w:line="196" w:lineRule="exact"/>
              <w:ind w:left="79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Établissement public :</w:t>
            </w:r>
          </w:p>
        </w:tc>
        <w:tc>
          <w:tcPr>
            <w:tcW w:w="39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531AE9D" w14:textId="77777777" w:rsidR="002A6808" w:rsidRDefault="00E50CE8">
            <w:pPr>
              <w:pStyle w:val="TableParagraph"/>
              <w:kinsoku w:val="0"/>
              <w:overflowPunct w:val="0"/>
              <w:spacing w:before="19" w:line="196" w:lineRule="exact"/>
              <w:ind w:left="97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Organisme privé avec délégation de service public :</w:t>
            </w:r>
          </w:p>
        </w:tc>
      </w:tr>
    </w:tbl>
    <w:p w14:paraId="1E1D6394" w14:textId="77777777" w:rsidR="002A6808" w:rsidRDefault="002A6808">
      <w:pPr>
        <w:pStyle w:val="Corpsdetexte"/>
        <w:kinsoku w:val="0"/>
        <w:overflowPunct w:val="0"/>
        <w:spacing w:before="5" w:after="1"/>
        <w:rPr>
          <w:sz w:val="26"/>
          <w:szCs w:val="26"/>
        </w:rPr>
      </w:pP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8"/>
        <w:gridCol w:w="566"/>
        <w:gridCol w:w="652"/>
        <w:gridCol w:w="479"/>
        <w:gridCol w:w="143"/>
        <w:gridCol w:w="1372"/>
        <w:gridCol w:w="371"/>
        <w:gridCol w:w="1101"/>
        <w:gridCol w:w="540"/>
        <w:gridCol w:w="343"/>
        <w:gridCol w:w="198"/>
        <w:gridCol w:w="536"/>
        <w:gridCol w:w="915"/>
        <w:gridCol w:w="1993"/>
      </w:tblGrid>
      <w:tr w:rsidR="002A6808" w14:paraId="1D52BD1E" w14:textId="77777777">
        <w:trPr>
          <w:trHeight w:val="251"/>
        </w:trPr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DEBE0"/>
          </w:tcPr>
          <w:p w14:paraId="6881F1F1" w14:textId="77777777" w:rsidR="002A6808" w:rsidRDefault="00E50CE8">
            <w:pPr>
              <w:pStyle w:val="TableParagraph"/>
              <w:kinsoku w:val="0"/>
              <w:overflowPunct w:val="0"/>
              <w:spacing w:before="34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Adresse</w:t>
            </w:r>
          </w:p>
        </w:tc>
        <w:tc>
          <w:tcPr>
            <w:tcW w:w="3583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B87D6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BE0"/>
          </w:tcPr>
          <w:p w14:paraId="0D06FC0E" w14:textId="77777777" w:rsidR="002A6808" w:rsidRDefault="00E50CE8">
            <w:pPr>
              <w:pStyle w:val="TableParagraph"/>
              <w:kinsoku w:val="0"/>
              <w:overflowPunct w:val="0"/>
              <w:spacing w:before="34"/>
              <w:ind w:left="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Code postal</w:t>
            </w:r>
          </w:p>
        </w:tc>
        <w:tc>
          <w:tcPr>
            <w:tcW w:w="883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05A5C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8" w:space="0" w:color="EDEBE0"/>
            </w:tcBorders>
          </w:tcPr>
          <w:p w14:paraId="08975AE2" w14:textId="77777777" w:rsidR="002A6808" w:rsidRDefault="00E50CE8">
            <w:pPr>
              <w:pStyle w:val="TableParagraph"/>
              <w:kinsoku w:val="0"/>
              <w:overflowPunct w:val="0"/>
              <w:spacing w:before="34"/>
              <w:ind w:left="85" w:right="-2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</w:p>
        </w:tc>
        <w:tc>
          <w:tcPr>
            <w:tcW w:w="536" w:type="dxa"/>
            <w:tcBorders>
              <w:top w:val="single" w:sz="12" w:space="0" w:color="000000"/>
              <w:left w:val="single" w:sz="18" w:space="0" w:color="EDEBE0"/>
              <w:bottom w:val="single" w:sz="6" w:space="0" w:color="000000"/>
              <w:right w:val="single" w:sz="6" w:space="0" w:color="000000"/>
            </w:tcBorders>
          </w:tcPr>
          <w:p w14:paraId="31865350" w14:textId="77777777" w:rsidR="002A6808" w:rsidRDefault="00E50CE8">
            <w:pPr>
              <w:pStyle w:val="TableParagraph"/>
              <w:kinsoku w:val="0"/>
              <w:overflowPunct w:val="0"/>
              <w:spacing w:before="34"/>
              <w:ind w:left="-2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ille</w:t>
            </w:r>
            <w:proofErr w:type="gramEnd"/>
          </w:p>
        </w:tc>
        <w:tc>
          <w:tcPr>
            <w:tcW w:w="2908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936FB48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36C41760" w14:textId="77777777">
        <w:trPr>
          <w:trHeight w:val="263"/>
        </w:trPr>
        <w:tc>
          <w:tcPr>
            <w:tcW w:w="2475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DEBE0"/>
          </w:tcPr>
          <w:p w14:paraId="0A2DF813" w14:textId="77777777" w:rsidR="002A6808" w:rsidRDefault="00E50CE8">
            <w:pPr>
              <w:pStyle w:val="TableParagraph"/>
              <w:kinsoku w:val="0"/>
              <w:overflowPunct w:val="0"/>
              <w:spacing w:before="41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 du port et caractéristiques</w:t>
            </w:r>
          </w:p>
        </w:tc>
        <w:tc>
          <w:tcPr>
            <w:tcW w:w="751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092B204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0976EFC8" w14:textId="77777777">
        <w:trPr>
          <w:trHeight w:val="265"/>
        </w:trPr>
        <w:tc>
          <w:tcPr>
            <w:tcW w:w="1996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dashSmallGap" w:sz="4" w:space="0" w:color="000000"/>
            </w:tcBorders>
          </w:tcPr>
          <w:p w14:paraId="1BC18223" w14:textId="77777777" w:rsidR="002A6808" w:rsidRDefault="00E50CE8">
            <w:pPr>
              <w:pStyle w:val="TableParagraph"/>
              <w:kinsoku w:val="0"/>
              <w:overflowPunct w:val="0"/>
              <w:spacing w:before="35"/>
              <w:ind w:left="69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Port de plaisance</w:t>
            </w:r>
          </w:p>
        </w:tc>
        <w:tc>
          <w:tcPr>
            <w:tcW w:w="1994" w:type="dxa"/>
            <w:gridSpan w:val="3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dashSmallGap" w:sz="4" w:space="0" w:color="000000"/>
            </w:tcBorders>
            <w:shd w:val="clear" w:color="auto" w:fill="EDEBE0"/>
          </w:tcPr>
          <w:p w14:paraId="69AA3E65" w14:textId="77777777" w:rsidR="002A6808" w:rsidRDefault="00E50CE8">
            <w:pPr>
              <w:pStyle w:val="TableParagraph"/>
              <w:kinsoku w:val="0"/>
              <w:overflowPunct w:val="0"/>
              <w:spacing w:before="41"/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Nbre d’emplacements</w:t>
            </w:r>
          </w:p>
        </w:tc>
        <w:tc>
          <w:tcPr>
            <w:tcW w:w="5997" w:type="dxa"/>
            <w:gridSpan w:val="8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single" w:sz="12" w:space="0" w:color="000000"/>
            </w:tcBorders>
          </w:tcPr>
          <w:p w14:paraId="4328A60C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17808E91" w14:textId="77777777">
        <w:trPr>
          <w:trHeight w:val="265"/>
        </w:trPr>
        <w:tc>
          <w:tcPr>
            <w:tcW w:w="1996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dashSmallGap" w:sz="4" w:space="0" w:color="000000"/>
            </w:tcBorders>
          </w:tcPr>
          <w:p w14:paraId="32D981D5" w14:textId="77777777" w:rsidR="002A6808" w:rsidRDefault="00E50CE8">
            <w:pPr>
              <w:pStyle w:val="TableParagraph"/>
              <w:kinsoku w:val="0"/>
              <w:overflowPunct w:val="0"/>
              <w:spacing w:before="33"/>
              <w:ind w:left="69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Port de pêche</w:t>
            </w:r>
          </w:p>
        </w:tc>
        <w:tc>
          <w:tcPr>
            <w:tcW w:w="1994" w:type="dxa"/>
            <w:gridSpan w:val="3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dashSmallGap" w:sz="4" w:space="0" w:color="000000"/>
            </w:tcBorders>
            <w:shd w:val="clear" w:color="auto" w:fill="EDEBE0"/>
          </w:tcPr>
          <w:p w14:paraId="5D56885E" w14:textId="77777777" w:rsidR="002A6808" w:rsidRDefault="00E50CE8">
            <w:pPr>
              <w:pStyle w:val="TableParagraph"/>
              <w:kinsoku w:val="0"/>
              <w:overflowPunct w:val="0"/>
              <w:spacing w:before="41"/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Nbre d’emplacements</w:t>
            </w:r>
          </w:p>
        </w:tc>
        <w:tc>
          <w:tcPr>
            <w:tcW w:w="5997" w:type="dxa"/>
            <w:gridSpan w:val="8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single" w:sz="12" w:space="0" w:color="000000"/>
            </w:tcBorders>
          </w:tcPr>
          <w:p w14:paraId="5BBA5CA2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12AC5965" w14:textId="77777777">
        <w:trPr>
          <w:trHeight w:val="263"/>
        </w:trPr>
        <w:tc>
          <w:tcPr>
            <w:tcW w:w="1996" w:type="dxa"/>
            <w:gridSpan w:val="3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dashSmallGap" w:sz="4" w:space="0" w:color="000000"/>
            </w:tcBorders>
          </w:tcPr>
          <w:p w14:paraId="39EA10BD" w14:textId="77777777" w:rsidR="002A6808" w:rsidRDefault="00E50CE8">
            <w:pPr>
              <w:pStyle w:val="TableParagraph"/>
              <w:kinsoku w:val="0"/>
              <w:overflowPunct w:val="0"/>
              <w:spacing w:before="172"/>
              <w:ind w:left="69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Port de commerce</w:t>
            </w:r>
          </w:p>
        </w:tc>
        <w:tc>
          <w:tcPr>
            <w:tcW w:w="1994" w:type="dxa"/>
            <w:gridSpan w:val="3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dashSmallGap" w:sz="4" w:space="0" w:color="000000"/>
            </w:tcBorders>
          </w:tcPr>
          <w:p w14:paraId="6391081C" w14:textId="77777777" w:rsidR="002A6808" w:rsidRDefault="00E50CE8">
            <w:pPr>
              <w:pStyle w:val="TableParagraph"/>
              <w:kinsoku w:val="0"/>
              <w:overflowPunct w:val="0"/>
              <w:spacing w:before="33"/>
              <w:ind w:left="80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Alimentaire, céréales</w:t>
            </w:r>
          </w:p>
        </w:tc>
        <w:tc>
          <w:tcPr>
            <w:tcW w:w="2012" w:type="dxa"/>
            <w:gridSpan w:val="3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dashSmallGap" w:sz="4" w:space="0" w:color="000000"/>
            </w:tcBorders>
          </w:tcPr>
          <w:p w14:paraId="4DF11820" w14:textId="77777777" w:rsidR="002A6808" w:rsidRDefault="00E50CE8">
            <w:pPr>
              <w:pStyle w:val="TableParagraph"/>
              <w:kinsoku w:val="0"/>
              <w:overflowPunct w:val="0"/>
              <w:spacing w:before="33"/>
              <w:ind w:left="86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Minéraux</w:t>
            </w:r>
          </w:p>
        </w:tc>
        <w:tc>
          <w:tcPr>
            <w:tcW w:w="1992" w:type="dxa"/>
            <w:gridSpan w:val="4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dashSmallGap" w:sz="4" w:space="0" w:color="000000"/>
            </w:tcBorders>
          </w:tcPr>
          <w:p w14:paraId="35376A6D" w14:textId="77777777" w:rsidR="002A6808" w:rsidRDefault="00E50CE8">
            <w:pPr>
              <w:pStyle w:val="TableParagraph"/>
              <w:kinsoku w:val="0"/>
              <w:overflowPunct w:val="0"/>
              <w:spacing w:before="33"/>
              <w:ind w:left="71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Energie, pétrole, chimie</w:t>
            </w:r>
          </w:p>
        </w:tc>
        <w:tc>
          <w:tcPr>
            <w:tcW w:w="1993" w:type="dxa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single" w:sz="12" w:space="0" w:color="000000"/>
            </w:tcBorders>
          </w:tcPr>
          <w:p w14:paraId="29FAB988" w14:textId="77777777" w:rsidR="002A6808" w:rsidRDefault="00E50CE8">
            <w:pPr>
              <w:pStyle w:val="TableParagraph"/>
              <w:kinsoku w:val="0"/>
              <w:overflowPunct w:val="0"/>
              <w:spacing w:before="33"/>
              <w:ind w:left="78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Autre :</w:t>
            </w:r>
          </w:p>
        </w:tc>
      </w:tr>
      <w:tr w:rsidR="002A6808" w14:paraId="7AE4FF07" w14:textId="77777777">
        <w:trPr>
          <w:trHeight w:val="266"/>
        </w:trPr>
        <w:tc>
          <w:tcPr>
            <w:tcW w:w="1996" w:type="dxa"/>
            <w:gridSpan w:val="3"/>
            <w:vMerge/>
            <w:tcBorders>
              <w:top w:val="nil"/>
              <w:left w:val="single" w:sz="12" w:space="0" w:color="000000"/>
              <w:bottom w:val="single" w:sz="6" w:space="0" w:color="000000"/>
              <w:right w:val="dashSmallGap" w:sz="4" w:space="0" w:color="000000"/>
            </w:tcBorders>
          </w:tcPr>
          <w:p w14:paraId="78EE3A00" w14:textId="77777777" w:rsidR="002A6808" w:rsidRDefault="002A6808">
            <w:pPr>
              <w:pStyle w:val="Corpsdetexte"/>
              <w:kinsoku w:val="0"/>
              <w:overflowPunct w:val="0"/>
              <w:spacing w:before="5" w:after="1"/>
              <w:rPr>
                <w:sz w:val="2"/>
                <w:szCs w:val="2"/>
              </w:rPr>
            </w:pPr>
          </w:p>
        </w:tc>
        <w:tc>
          <w:tcPr>
            <w:tcW w:w="1994" w:type="dxa"/>
            <w:gridSpan w:val="3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dashSmallGap" w:sz="4" w:space="0" w:color="000000"/>
            </w:tcBorders>
            <w:shd w:val="clear" w:color="auto" w:fill="EDEBE0"/>
          </w:tcPr>
          <w:p w14:paraId="663408AF" w14:textId="77777777" w:rsidR="002A6808" w:rsidRDefault="00E50CE8">
            <w:pPr>
              <w:pStyle w:val="TableParagraph"/>
              <w:kinsoku w:val="0"/>
              <w:overflowPunct w:val="0"/>
              <w:spacing w:before="42"/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Budget de fonctionnement</w:t>
            </w:r>
          </w:p>
        </w:tc>
        <w:tc>
          <w:tcPr>
            <w:tcW w:w="2012" w:type="dxa"/>
            <w:gridSpan w:val="3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dashSmallGap" w:sz="4" w:space="0" w:color="000000"/>
            </w:tcBorders>
          </w:tcPr>
          <w:p w14:paraId="753E16FC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92" w:type="dxa"/>
            <w:gridSpan w:val="4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dashSmallGap" w:sz="4" w:space="0" w:color="000000"/>
            </w:tcBorders>
          </w:tcPr>
          <w:p w14:paraId="6A04B396" w14:textId="77777777" w:rsidR="002A6808" w:rsidRDefault="00E50CE8">
            <w:pPr>
              <w:pStyle w:val="TableParagraph"/>
              <w:kinsoku w:val="0"/>
              <w:overflowPunct w:val="0"/>
              <w:spacing w:before="42"/>
              <w:ind w:left="7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Classement ICPE</w:t>
            </w:r>
          </w:p>
        </w:tc>
        <w:tc>
          <w:tcPr>
            <w:tcW w:w="1993" w:type="dxa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single" w:sz="12" w:space="0" w:color="000000"/>
            </w:tcBorders>
          </w:tcPr>
          <w:p w14:paraId="516A6D03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0C517D0D" w14:textId="77777777">
        <w:trPr>
          <w:trHeight w:val="265"/>
        </w:trPr>
        <w:tc>
          <w:tcPr>
            <w:tcW w:w="1996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dashSmallGap" w:sz="4" w:space="0" w:color="000000"/>
            </w:tcBorders>
          </w:tcPr>
          <w:p w14:paraId="3E18A1CF" w14:textId="77777777" w:rsidR="002A6808" w:rsidRDefault="00E50CE8">
            <w:pPr>
              <w:pStyle w:val="TableParagraph"/>
              <w:kinsoku w:val="0"/>
              <w:overflowPunct w:val="0"/>
              <w:spacing w:before="33"/>
              <w:ind w:left="69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Autre :</w:t>
            </w:r>
          </w:p>
        </w:tc>
        <w:tc>
          <w:tcPr>
            <w:tcW w:w="7991" w:type="dxa"/>
            <w:gridSpan w:val="11"/>
            <w:tcBorders>
              <w:top w:val="single" w:sz="6" w:space="0" w:color="000000"/>
              <w:left w:val="dashSmallGap" w:sz="4" w:space="0" w:color="000000"/>
              <w:bottom w:val="single" w:sz="6" w:space="0" w:color="000000"/>
              <w:right w:val="single" w:sz="12" w:space="0" w:color="000000"/>
            </w:tcBorders>
          </w:tcPr>
          <w:p w14:paraId="52045C30" w14:textId="77777777" w:rsidR="002A6808" w:rsidRDefault="00E50CE8">
            <w:pPr>
              <w:pStyle w:val="TableParagraph"/>
              <w:kinsoku w:val="0"/>
              <w:overflowPunct w:val="0"/>
              <w:spacing w:before="41"/>
              <w:ind w:left="80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Précisez :</w:t>
            </w:r>
          </w:p>
        </w:tc>
      </w:tr>
      <w:tr w:rsidR="002A6808" w14:paraId="7863A587" w14:textId="77777777">
        <w:trPr>
          <w:trHeight w:val="236"/>
        </w:trPr>
        <w:tc>
          <w:tcPr>
            <w:tcW w:w="1344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DEBE0"/>
          </w:tcPr>
          <w:p w14:paraId="2D370682" w14:textId="77777777" w:rsidR="002A6808" w:rsidRDefault="00E50CE8">
            <w:pPr>
              <w:pStyle w:val="TableParagraph"/>
              <w:kinsoku w:val="0"/>
              <w:overflowPunct w:val="0"/>
              <w:spacing w:before="25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Mode de gestion</w:t>
            </w:r>
          </w:p>
        </w:tc>
        <w:tc>
          <w:tcPr>
            <w:tcW w:w="1274" w:type="dxa"/>
            <w:gridSpan w:val="3"/>
            <w:tcBorders>
              <w:top w:val="single" w:sz="6" w:space="0" w:color="000000"/>
              <w:left w:val="single" w:sz="6" w:space="0" w:color="000000"/>
              <w:bottom w:val="dashSmallGap" w:sz="4" w:space="0" w:color="000000"/>
              <w:right w:val="single" w:sz="6" w:space="0" w:color="000000"/>
            </w:tcBorders>
          </w:tcPr>
          <w:p w14:paraId="33017834" w14:textId="77777777" w:rsidR="002A6808" w:rsidRDefault="00E50CE8">
            <w:pPr>
              <w:pStyle w:val="TableParagraph"/>
              <w:kinsoku w:val="0"/>
              <w:overflowPunct w:val="0"/>
              <w:spacing w:before="19"/>
              <w:ind w:left="76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Régie directe</w:t>
            </w:r>
          </w:p>
        </w:tc>
        <w:tc>
          <w:tcPr>
            <w:tcW w:w="33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D2799" w14:textId="77777777" w:rsidR="002A6808" w:rsidRDefault="00E50CE8">
            <w:pPr>
              <w:pStyle w:val="TableParagraph"/>
              <w:kinsoku w:val="0"/>
              <w:overflowPunct w:val="0"/>
              <w:spacing w:before="19"/>
              <w:ind w:left="79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Établissement public :</w:t>
            </w:r>
          </w:p>
        </w:tc>
        <w:tc>
          <w:tcPr>
            <w:tcW w:w="39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8950814" w14:textId="77777777" w:rsidR="002A6808" w:rsidRDefault="00E50CE8">
            <w:pPr>
              <w:pStyle w:val="TableParagraph"/>
              <w:kinsoku w:val="0"/>
              <w:overflowPunct w:val="0"/>
              <w:spacing w:before="19"/>
              <w:ind w:left="97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Organisme privé avec délégation de service public :</w:t>
            </w:r>
          </w:p>
        </w:tc>
      </w:tr>
    </w:tbl>
    <w:p w14:paraId="21D22A13" w14:textId="77777777" w:rsidR="002A6808" w:rsidRDefault="002A6808">
      <w:pPr>
        <w:rPr>
          <w:b/>
          <w:bCs/>
          <w:sz w:val="26"/>
          <w:szCs w:val="26"/>
        </w:rPr>
        <w:sectPr w:rsidR="002A6808">
          <w:headerReference w:type="default" r:id="rId10"/>
          <w:footerReference w:type="default" r:id="rId11"/>
          <w:pgSz w:w="11910" w:h="16840"/>
          <w:pgMar w:top="2440" w:right="240" w:bottom="840" w:left="940" w:header="220" w:footer="648" w:gutter="0"/>
          <w:pgNumType w:start="10"/>
          <w:cols w:space="720"/>
          <w:noEndnote/>
        </w:sectPr>
      </w:pPr>
    </w:p>
    <w:p w14:paraId="16A4E276" w14:textId="77777777" w:rsidR="002A6808" w:rsidRDefault="002A6808">
      <w:pPr>
        <w:pStyle w:val="Corpsdetexte"/>
        <w:kinsoku w:val="0"/>
        <w:overflowPunct w:val="0"/>
        <w:rPr>
          <w:sz w:val="20"/>
          <w:szCs w:val="20"/>
        </w:rPr>
      </w:pPr>
    </w:p>
    <w:p w14:paraId="4E908E40" w14:textId="77777777" w:rsidR="002A6808" w:rsidRDefault="002A6808">
      <w:pPr>
        <w:pStyle w:val="Corpsdetexte"/>
        <w:kinsoku w:val="0"/>
        <w:overflowPunct w:val="0"/>
        <w:rPr>
          <w:sz w:val="20"/>
          <w:szCs w:val="20"/>
        </w:rPr>
      </w:pPr>
    </w:p>
    <w:p w14:paraId="1AAE0EBC" w14:textId="77777777" w:rsidR="002A6808" w:rsidRDefault="002A6808">
      <w:pPr>
        <w:pStyle w:val="Corpsdetexte"/>
        <w:kinsoku w:val="0"/>
        <w:overflowPunct w:val="0"/>
        <w:spacing w:before="3" w:after="1"/>
        <w:rPr>
          <w:sz w:val="28"/>
          <w:szCs w:val="28"/>
        </w:rPr>
      </w:pPr>
    </w:p>
    <w:p w14:paraId="227801D7" w14:textId="77777777" w:rsidR="002A6808" w:rsidRDefault="006B6FF7">
      <w:pPr>
        <w:pStyle w:val="Corpsdetexte"/>
        <w:kinsoku w:val="0"/>
        <w:overflowPunct w:val="0"/>
        <w:ind w:left="98"/>
        <w:rPr>
          <w:b w:val="0"/>
          <w:bCs w:val="0"/>
          <w:position w:val="-2"/>
          <w:sz w:val="20"/>
          <w:szCs w:val="20"/>
        </w:rPr>
      </w:pPr>
      <w:r>
        <w:rPr>
          <w:b w:val="0"/>
          <w:bCs w:val="0"/>
          <w:noProof/>
          <w:position w:val="-2"/>
          <w:sz w:val="20"/>
          <w:szCs w:val="20"/>
        </w:rPr>
        <mc:AlternateContent>
          <mc:Choice Requires="wps">
            <w:drawing>
              <wp:inline distT="0" distB="0" distL="0" distR="0" wp14:anchorId="61BD4AD3" wp14:editId="35EC6462">
                <wp:extent cx="6213475" cy="300990"/>
                <wp:effectExtent l="22860" t="20320" r="21590" b="21590"/>
                <wp:docPr id="64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3475" cy="300990"/>
                        </a:xfrm>
                        <a:prstGeom prst="rect">
                          <a:avLst/>
                        </a:prstGeom>
                        <a:solidFill>
                          <a:srgbClr val="286CB5"/>
                        </a:solidFill>
                        <a:ln w="27431" cmpd="sng">
                          <a:solidFill>
                            <a:srgbClr val="13924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7FFB12" w14:textId="341862FA" w:rsidR="002A6808" w:rsidRDefault="00E50CE8">
                            <w:pPr>
                              <w:pStyle w:val="Corpsdetexte"/>
                              <w:kinsoku w:val="0"/>
                              <w:overflowPunct w:val="0"/>
                              <w:spacing w:before="19"/>
                              <w:ind w:left="1246" w:right="1246"/>
                              <w:jc w:val="center"/>
                              <w:rPr>
                                <w:rFonts w:ascii="Calibri" w:hAnsi="Calibri" w:cs="Calibri"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FFFFFF"/>
                                <w:sz w:val="32"/>
                                <w:szCs w:val="32"/>
                              </w:rPr>
                              <w:t>Questionnaire Littoral</w:t>
                            </w:r>
                            <w:r w:rsidR="00946CAD">
                              <w:rPr>
                                <w:rFonts w:ascii="Calibri" w:hAnsi="Calibri" w:cs="Calibri"/>
                                <w:color w:val="FFFFFF"/>
                                <w:sz w:val="32"/>
                                <w:szCs w:val="32"/>
                              </w:rPr>
                              <w:t xml:space="preserve"> – NON CONCERNE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1BD4AD3" id="Text Box 59" o:spid="_x0000_s1059" type="#_x0000_t202" style="width:489.25pt;height:23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" fillcolor="#286cb5" strokecolor="#139247" strokeweight=".76197mm">
                <v:textbox inset="0,0,0,0">
                  <w:txbxContent>
                    <w:p w14:paraId="6A7FFB12" w14:textId="341862FA" w:rsidR="002A6808" w:rsidRDefault="00E50CE8">
                      <w:pPr>
                        <w:pStyle w:val="Corpsdetexte"/>
                        <w:kinsoku w:val="0"/>
                        <w:overflowPunct w:val="0"/>
                        <w:spacing w:before="19"/>
                        <w:ind w:left="1246" w:right="1246"/>
                        <w:jc w:val="center"/>
                        <w:rPr>
                          <w:rFonts w:ascii="Calibri" w:hAnsi="Calibri" w:cs="Calibri"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 w:cs="Calibri"/>
                          <w:color w:val="FFFFFF"/>
                          <w:sz w:val="32"/>
                          <w:szCs w:val="32"/>
                        </w:rPr>
                        <w:t>Questionnaire Littoral</w:t>
                      </w:r>
                      <w:r w:rsidR="00946CAD">
                        <w:rPr>
                          <w:rFonts w:ascii="Calibri" w:hAnsi="Calibri" w:cs="Calibri"/>
                          <w:color w:val="FFFFFF"/>
                          <w:sz w:val="32"/>
                          <w:szCs w:val="32"/>
                        </w:rPr>
                        <w:t xml:space="preserve"> – NON CONCERNE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0EB49C7" w14:textId="77777777" w:rsidR="002A6808" w:rsidRDefault="002A6808">
      <w:pPr>
        <w:pStyle w:val="Corpsdetexte"/>
        <w:kinsoku w:val="0"/>
        <w:overflowPunct w:val="0"/>
        <w:rPr>
          <w:sz w:val="20"/>
          <w:szCs w:val="20"/>
        </w:rPr>
      </w:pPr>
    </w:p>
    <w:p w14:paraId="0D7A4BBC" w14:textId="77777777" w:rsidR="002A6808" w:rsidRDefault="002A6808">
      <w:pPr>
        <w:pStyle w:val="Corpsdetexte"/>
        <w:kinsoku w:val="0"/>
        <w:overflowPunct w:val="0"/>
        <w:spacing w:before="8"/>
        <w:rPr>
          <w:sz w:val="24"/>
          <w:szCs w:val="24"/>
        </w:rPr>
      </w:pPr>
    </w:p>
    <w:p w14:paraId="27B82944" w14:textId="77777777" w:rsidR="002A6808" w:rsidRDefault="00E50CE8">
      <w:pPr>
        <w:pStyle w:val="Corpsdetexte"/>
        <w:kinsoku w:val="0"/>
        <w:overflowPunct w:val="0"/>
        <w:spacing w:before="94"/>
        <w:ind w:left="2840"/>
        <w:rPr>
          <w:color w:val="008080"/>
          <w:sz w:val="22"/>
          <w:szCs w:val="22"/>
        </w:rPr>
      </w:pPr>
      <w:r>
        <w:rPr>
          <w:color w:val="008080"/>
          <w:sz w:val="22"/>
          <w:szCs w:val="22"/>
        </w:rPr>
        <w:t>Informations sur la collectivité concernée</w:t>
      </w:r>
    </w:p>
    <w:p w14:paraId="5F13D17F" w14:textId="77777777" w:rsidR="002A6808" w:rsidRDefault="006B6FF7">
      <w:pPr>
        <w:pStyle w:val="Corpsdetexte"/>
        <w:kinsoku w:val="0"/>
        <w:overflowPunct w:val="0"/>
        <w:spacing w:before="11"/>
        <w:rPr>
          <w:sz w:val="8"/>
          <w:szCs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2608" behindDoc="0" locked="0" layoutInCell="0" allowOverlap="1" wp14:anchorId="48D3D460" wp14:editId="01873960">
                <wp:simplePos x="0" y="0"/>
                <wp:positionH relativeFrom="page">
                  <wp:posOffset>711835</wp:posOffset>
                </wp:positionH>
                <wp:positionV relativeFrom="paragraph">
                  <wp:posOffset>99695</wp:posOffset>
                </wp:positionV>
                <wp:extent cx="6256020" cy="542925"/>
                <wp:effectExtent l="0" t="0" r="0" b="0"/>
                <wp:wrapTopAndBottom/>
                <wp:docPr id="63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6020" cy="542925"/>
                        </a:xfrm>
                        <a:prstGeom prst="rect">
                          <a:avLst/>
                        </a:prstGeom>
                        <a:noFill/>
                        <a:ln w="18288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03CF3ED" w14:textId="77777777" w:rsidR="002A6808" w:rsidRDefault="00E50CE8">
                            <w:pPr>
                              <w:pStyle w:val="Corpsdetexte"/>
                              <w:kinsoku w:val="0"/>
                              <w:overflowPunct w:val="0"/>
                              <w:spacing w:before="61"/>
                              <w:ind w:left="55"/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  <w:t>Commune(s) concernée(s)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60" type="#_x0000_t202" style="position:absolute;margin-left:56.05pt;margin-top:7.85pt;width:492.6pt;height:42.75pt;z-index: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" o:allowincell="f" filled="f" strokeweight="1.44pt">
                <v:textbox inset="0,0,0,0">
                  <w:txbxContent>
                    <w:p w:rsidR="00000000" w:rsidRDefault="00E50CE8">
                      <w:pPr>
                        <w:pStyle w:val="Corpsdetexte"/>
                        <w:kinsoku w:val="0"/>
                        <w:overflowPunct w:val="0"/>
                        <w:spacing w:before="61"/>
                        <w:ind w:left="55"/>
                        <w:rPr>
                          <w:b w:val="0"/>
                          <w:bCs w:val="0"/>
                          <w:sz w:val="16"/>
                          <w:szCs w:val="16"/>
                        </w:rPr>
                      </w:pPr>
                      <w:r>
                        <w:rPr>
                          <w:b w:val="0"/>
                          <w:bCs w:val="0"/>
                          <w:sz w:val="16"/>
                          <w:szCs w:val="16"/>
                        </w:rPr>
                        <w:t>Commune(s) concernée(s)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658CD08" w14:textId="77777777" w:rsidR="002A6808" w:rsidRDefault="00E50CE8">
      <w:pPr>
        <w:pStyle w:val="Corpsdetexte"/>
        <w:kinsoku w:val="0"/>
        <w:overflowPunct w:val="0"/>
        <w:spacing w:before="114" w:after="128"/>
        <w:ind w:left="2610"/>
        <w:rPr>
          <w:color w:val="008080"/>
          <w:sz w:val="22"/>
          <w:szCs w:val="22"/>
        </w:rPr>
      </w:pPr>
      <w:r>
        <w:rPr>
          <w:color w:val="008080"/>
          <w:sz w:val="22"/>
          <w:szCs w:val="22"/>
        </w:rPr>
        <w:t>Espaces et Milieux Littoraux sur la collectivité</w:t>
      </w:r>
    </w:p>
    <w:p w14:paraId="67BE61DA" w14:textId="77777777" w:rsidR="002A6808" w:rsidRDefault="006B6FF7">
      <w:pPr>
        <w:pStyle w:val="Corpsdetexte"/>
        <w:kinsoku w:val="0"/>
        <w:overflowPunct w:val="0"/>
        <w:ind w:left="165"/>
        <w:rPr>
          <w:b w:val="0"/>
          <w:bCs w:val="0"/>
          <w:sz w:val="20"/>
          <w:szCs w:val="20"/>
        </w:rPr>
      </w:pPr>
      <w:r>
        <w:rPr>
          <w:b w:val="0"/>
          <w:bCs w:val="0"/>
          <w:noProof/>
          <w:sz w:val="20"/>
          <w:szCs w:val="20"/>
        </w:rPr>
        <mc:AlternateContent>
          <mc:Choice Requires="wpg">
            <w:drawing>
              <wp:inline distT="0" distB="0" distL="0" distR="0" wp14:anchorId="3BB0CAD4" wp14:editId="0861EE47">
                <wp:extent cx="6274435" cy="208915"/>
                <wp:effectExtent l="3175" t="17780" r="0" b="11430"/>
                <wp:docPr id="49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4435" cy="208915"/>
                          <a:chOff x="0" y="0"/>
                          <a:chExt cx="9881" cy="329"/>
                        </a:xfrm>
                      </wpg:grpSpPr>
                      <wps:wsp>
                        <wps:cNvPr id="50" name="Freeform 62"/>
                        <wps:cNvSpPr>
                          <a:spLocks/>
                        </wps:cNvSpPr>
                        <wps:spPr bwMode="auto">
                          <a:xfrm>
                            <a:off x="28" y="31"/>
                            <a:ext cx="4962" cy="269"/>
                          </a:xfrm>
                          <a:custGeom>
                            <a:avLst/>
                            <a:gdLst>
                              <a:gd name="T0" fmla="*/ 0 w 4962"/>
                              <a:gd name="T1" fmla="*/ 268 h 269"/>
                              <a:gd name="T2" fmla="*/ 4961 w 4962"/>
                              <a:gd name="T3" fmla="*/ 268 h 269"/>
                              <a:gd name="T4" fmla="*/ 4961 w 4962"/>
                              <a:gd name="T5" fmla="*/ 0 h 269"/>
                              <a:gd name="T6" fmla="*/ 0 w 4962"/>
                              <a:gd name="T7" fmla="*/ 0 h 269"/>
                              <a:gd name="T8" fmla="*/ 0 w 4962"/>
                              <a:gd name="T9" fmla="*/ 268 h 2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962" h="269">
                                <a:moveTo>
                                  <a:pt x="0" y="268"/>
                                </a:moveTo>
                                <a:lnTo>
                                  <a:pt x="4961" y="268"/>
                                </a:lnTo>
                                <a:lnTo>
                                  <a:pt x="496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BE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63"/>
                        <wps:cNvSpPr>
                          <a:spLocks/>
                        </wps:cNvSpPr>
                        <wps:spPr bwMode="auto">
                          <a:xfrm>
                            <a:off x="83" y="52"/>
                            <a:ext cx="4847" cy="226"/>
                          </a:xfrm>
                          <a:custGeom>
                            <a:avLst/>
                            <a:gdLst>
                              <a:gd name="T0" fmla="*/ 0 w 4847"/>
                              <a:gd name="T1" fmla="*/ 225 h 226"/>
                              <a:gd name="T2" fmla="*/ 4846 w 4847"/>
                              <a:gd name="T3" fmla="*/ 225 h 226"/>
                              <a:gd name="T4" fmla="*/ 4846 w 4847"/>
                              <a:gd name="T5" fmla="*/ 0 h 226"/>
                              <a:gd name="T6" fmla="*/ 0 w 4847"/>
                              <a:gd name="T7" fmla="*/ 0 h 226"/>
                              <a:gd name="T8" fmla="*/ 0 w 4847"/>
                              <a:gd name="T9" fmla="*/ 225 h 2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847" h="226">
                                <a:moveTo>
                                  <a:pt x="0" y="225"/>
                                </a:moveTo>
                                <a:lnTo>
                                  <a:pt x="4846" y="225"/>
                                </a:lnTo>
                                <a:lnTo>
                                  <a:pt x="484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BE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64"/>
                        <wps:cNvSpPr>
                          <a:spLocks/>
                        </wps:cNvSpPr>
                        <wps:spPr bwMode="auto">
                          <a:xfrm>
                            <a:off x="28" y="0"/>
                            <a:ext cx="4962" cy="29"/>
                          </a:xfrm>
                          <a:custGeom>
                            <a:avLst/>
                            <a:gdLst>
                              <a:gd name="T0" fmla="*/ 0 w 4962"/>
                              <a:gd name="T1" fmla="*/ 28 h 29"/>
                              <a:gd name="T2" fmla="*/ 4961 w 4962"/>
                              <a:gd name="T3" fmla="*/ 28 h 29"/>
                              <a:gd name="T4" fmla="*/ 4961 w 4962"/>
                              <a:gd name="T5" fmla="*/ 0 h 29"/>
                              <a:gd name="T6" fmla="*/ 0 w 4962"/>
                              <a:gd name="T7" fmla="*/ 0 h 29"/>
                              <a:gd name="T8" fmla="*/ 0 w 4962"/>
                              <a:gd name="T9" fmla="*/ 28 h 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962" h="29">
                                <a:moveTo>
                                  <a:pt x="0" y="28"/>
                                </a:moveTo>
                                <a:lnTo>
                                  <a:pt x="4961" y="28"/>
                                </a:lnTo>
                                <a:lnTo>
                                  <a:pt x="496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65"/>
                        <wps:cNvSpPr>
                          <a:spLocks/>
                        </wps:cNvSpPr>
                        <wps:spPr bwMode="auto">
                          <a:xfrm>
                            <a:off x="28" y="30"/>
                            <a:ext cx="4962" cy="20"/>
                          </a:xfrm>
                          <a:custGeom>
                            <a:avLst/>
                            <a:gdLst>
                              <a:gd name="T0" fmla="*/ 0 w 4962"/>
                              <a:gd name="T1" fmla="*/ 0 h 20"/>
                              <a:gd name="T2" fmla="*/ 4961 w 496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962" h="20">
                                <a:moveTo>
                                  <a:pt x="0" y="0"/>
                                </a:moveTo>
                                <a:lnTo>
                                  <a:pt x="4961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EDEBE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66"/>
                        <wps:cNvSpPr>
                          <a:spLocks/>
                        </wps:cNvSpPr>
                        <wps:spPr bwMode="auto">
                          <a:xfrm>
                            <a:off x="4990" y="0"/>
                            <a:ext cx="29" cy="29"/>
                          </a:xfrm>
                          <a:custGeom>
                            <a:avLst/>
                            <a:gdLst>
                              <a:gd name="T0" fmla="*/ 0 w 29"/>
                              <a:gd name="T1" fmla="*/ 28 h 29"/>
                              <a:gd name="T2" fmla="*/ 28 w 29"/>
                              <a:gd name="T3" fmla="*/ 28 h 29"/>
                              <a:gd name="T4" fmla="*/ 28 w 29"/>
                              <a:gd name="T5" fmla="*/ 0 h 29"/>
                              <a:gd name="T6" fmla="*/ 0 w 29"/>
                              <a:gd name="T7" fmla="*/ 0 h 29"/>
                              <a:gd name="T8" fmla="*/ 0 w 29"/>
                              <a:gd name="T9" fmla="*/ 28 h 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" h="29">
                                <a:moveTo>
                                  <a:pt x="0" y="28"/>
                                </a:moveTo>
                                <a:lnTo>
                                  <a:pt x="28" y="28"/>
                                </a:lnTo>
                                <a:lnTo>
                                  <a:pt x="2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67"/>
                        <wps:cNvSpPr>
                          <a:spLocks/>
                        </wps:cNvSpPr>
                        <wps:spPr bwMode="auto">
                          <a:xfrm>
                            <a:off x="5019" y="14"/>
                            <a:ext cx="4833" cy="20"/>
                          </a:xfrm>
                          <a:custGeom>
                            <a:avLst/>
                            <a:gdLst>
                              <a:gd name="T0" fmla="*/ 0 w 4833"/>
                              <a:gd name="T1" fmla="*/ 0 h 20"/>
                              <a:gd name="T2" fmla="*/ 4832 w 483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33" h="20">
                                <a:moveTo>
                                  <a:pt x="0" y="0"/>
                                </a:moveTo>
                                <a:lnTo>
                                  <a:pt x="4832" y="0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68"/>
                        <wps:cNvSpPr>
                          <a:spLocks/>
                        </wps:cNvSpPr>
                        <wps:spPr bwMode="auto">
                          <a:xfrm>
                            <a:off x="14" y="0"/>
                            <a:ext cx="20" cy="32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9"/>
                              <a:gd name="T2" fmla="*/ 0 w 20"/>
                              <a:gd name="T3" fmla="*/ 328 h 3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9">
                                <a:moveTo>
                                  <a:pt x="0" y="0"/>
                                </a:moveTo>
                                <a:lnTo>
                                  <a:pt x="0" y="328"/>
                                </a:lnTo>
                              </a:path>
                            </a:pathLst>
                          </a:custGeom>
                          <a:noFill/>
                          <a:ln w="1828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69"/>
                        <wps:cNvSpPr>
                          <a:spLocks/>
                        </wps:cNvSpPr>
                        <wps:spPr bwMode="auto">
                          <a:xfrm>
                            <a:off x="28" y="300"/>
                            <a:ext cx="4962" cy="29"/>
                          </a:xfrm>
                          <a:custGeom>
                            <a:avLst/>
                            <a:gdLst>
                              <a:gd name="T0" fmla="*/ 0 w 4962"/>
                              <a:gd name="T1" fmla="*/ 28 h 29"/>
                              <a:gd name="T2" fmla="*/ 4961 w 4962"/>
                              <a:gd name="T3" fmla="*/ 28 h 29"/>
                              <a:gd name="T4" fmla="*/ 4961 w 4962"/>
                              <a:gd name="T5" fmla="*/ 0 h 29"/>
                              <a:gd name="T6" fmla="*/ 0 w 4962"/>
                              <a:gd name="T7" fmla="*/ 0 h 29"/>
                              <a:gd name="T8" fmla="*/ 0 w 4962"/>
                              <a:gd name="T9" fmla="*/ 28 h 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962" h="29">
                                <a:moveTo>
                                  <a:pt x="0" y="28"/>
                                </a:moveTo>
                                <a:lnTo>
                                  <a:pt x="4961" y="28"/>
                                </a:lnTo>
                                <a:lnTo>
                                  <a:pt x="496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70"/>
                        <wps:cNvSpPr>
                          <a:spLocks/>
                        </wps:cNvSpPr>
                        <wps:spPr bwMode="auto">
                          <a:xfrm>
                            <a:off x="5000" y="28"/>
                            <a:ext cx="20" cy="272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2"/>
                              <a:gd name="T2" fmla="*/ 0 w 20"/>
                              <a:gd name="T3" fmla="*/ 271 h 2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2">
                                <a:moveTo>
                                  <a:pt x="0" y="0"/>
                                </a:moveTo>
                                <a:lnTo>
                                  <a:pt x="0" y="271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71"/>
                        <wps:cNvSpPr>
                          <a:spLocks/>
                        </wps:cNvSpPr>
                        <wps:spPr bwMode="auto">
                          <a:xfrm>
                            <a:off x="4990" y="300"/>
                            <a:ext cx="29" cy="29"/>
                          </a:xfrm>
                          <a:custGeom>
                            <a:avLst/>
                            <a:gdLst>
                              <a:gd name="T0" fmla="*/ 0 w 29"/>
                              <a:gd name="T1" fmla="*/ 28 h 29"/>
                              <a:gd name="T2" fmla="*/ 28 w 29"/>
                              <a:gd name="T3" fmla="*/ 28 h 29"/>
                              <a:gd name="T4" fmla="*/ 28 w 29"/>
                              <a:gd name="T5" fmla="*/ 0 h 29"/>
                              <a:gd name="T6" fmla="*/ 0 w 29"/>
                              <a:gd name="T7" fmla="*/ 0 h 29"/>
                              <a:gd name="T8" fmla="*/ 0 w 29"/>
                              <a:gd name="T9" fmla="*/ 28 h 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" h="29">
                                <a:moveTo>
                                  <a:pt x="0" y="28"/>
                                </a:moveTo>
                                <a:lnTo>
                                  <a:pt x="28" y="28"/>
                                </a:lnTo>
                                <a:lnTo>
                                  <a:pt x="2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72"/>
                        <wps:cNvSpPr>
                          <a:spLocks/>
                        </wps:cNvSpPr>
                        <wps:spPr bwMode="auto">
                          <a:xfrm>
                            <a:off x="5019" y="314"/>
                            <a:ext cx="4833" cy="20"/>
                          </a:xfrm>
                          <a:custGeom>
                            <a:avLst/>
                            <a:gdLst>
                              <a:gd name="T0" fmla="*/ 0 w 4833"/>
                              <a:gd name="T1" fmla="*/ 0 h 20"/>
                              <a:gd name="T2" fmla="*/ 4832 w 483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33" h="20">
                                <a:moveTo>
                                  <a:pt x="0" y="0"/>
                                </a:moveTo>
                                <a:lnTo>
                                  <a:pt x="4832" y="0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73"/>
                        <wps:cNvSpPr>
                          <a:spLocks/>
                        </wps:cNvSpPr>
                        <wps:spPr bwMode="auto">
                          <a:xfrm>
                            <a:off x="9865" y="0"/>
                            <a:ext cx="20" cy="32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9"/>
                              <a:gd name="T2" fmla="*/ 0 w 20"/>
                              <a:gd name="T3" fmla="*/ 328 h 3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9">
                                <a:moveTo>
                                  <a:pt x="0" y="0"/>
                                </a:moveTo>
                                <a:lnTo>
                                  <a:pt x="0" y="328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29" y="29"/>
                            <a:ext cx="4962" cy="272"/>
                          </a:xfrm>
                          <a:prstGeom prst="rect">
                            <a:avLst/>
                          </a:prstGeom>
                          <a:solidFill>
                            <a:srgbClr val="EDEBE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3FEEF7" w14:textId="77777777" w:rsidR="002A6808" w:rsidRDefault="00E50CE8">
                              <w:pPr>
                                <w:pStyle w:val="Corpsdetexte"/>
                                <w:kinsoku w:val="0"/>
                                <w:overflowPunct w:val="0"/>
                                <w:spacing w:before="44"/>
                                <w:ind w:left="55"/>
                                <w:rPr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  <w:t>Longueur du littoral global sur la collectivité considérée (en km)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1" o:spid="_x0000_s1061" style="width:494.05pt;height:16.45pt;mso-position-horizontal-relative:char;mso-position-vertical-relative:line" coordsize="9881,3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">
                <v:shape id="Freeform 62" o:spid="_x0000_s1062" style="position:absolute;left:28;top:31;width:4962;height:269;visibility:visible;mso-wrap-style:square;v-text-anchor:top" coordsize="4962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" path="m,268r4961,l4961,,,,,268xe" fillcolor="#edebe0" stroked="f">
                  <v:path arrowok="t" o:connecttype="custom" o:connectlocs="0,268;4961,268;4961,0;0,0;0,268" o:connectangles="0,0,0,0,0"/>
                </v:shape>
                <v:shape id="Freeform 63" o:spid="_x0000_s1063" style="position:absolute;left:83;top:52;width:4847;height:226;visibility:visible;mso-wrap-style:square;v-text-anchor:top" coordsize="4847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" path="m,225r4846,l4846,,,,,225xe" fillcolor="#edebe0" stroked="f">
                  <v:path arrowok="t" o:connecttype="custom" o:connectlocs="0,225;4846,225;4846,0;0,0;0,225" o:connectangles="0,0,0,0,0"/>
                </v:shape>
                <v:shape id="Freeform 64" o:spid="_x0000_s1064" style="position:absolute;left:28;width:4962;height:29;visibility:visible;mso-wrap-style:square;v-text-anchor:top" coordsize="4962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" path="m,28r4961,l4961,,,,,28xe" fillcolor="black" stroked="f">
                  <v:path arrowok="t" o:connecttype="custom" o:connectlocs="0,28;4961,28;4961,0;0,0;0,28" o:connectangles="0,0,0,0,0"/>
                </v:shape>
                <v:shape id="Freeform 65" o:spid="_x0000_s1065" style="position:absolute;left:28;top:30;width:4962;height:20;visibility:visible;mso-wrap-style:square;v-text-anchor:top" coordsize="496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" path="m,l4961,e" filled="f" strokecolor="#edebe0" strokeweight=".12pt">
                  <v:path arrowok="t" o:connecttype="custom" o:connectlocs="0,0;4961,0" o:connectangles="0,0"/>
                </v:shape>
                <v:shape id="Freeform 66" o:spid="_x0000_s1066" style="position:absolute;left:4990;width:29;height:29;visibility:visible;mso-wrap-style:square;v-text-anchor:top" coordsize="29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" path="m,28r28,l28,,,,,28xe" fillcolor="black" stroked="f">
                  <v:path arrowok="t" o:connecttype="custom" o:connectlocs="0,28;28,28;28,0;0,0;0,28" o:connectangles="0,0,0,0,0"/>
                </v:shape>
                <v:shape id="Freeform 67" o:spid="_x0000_s1067" style="position:absolute;left:5019;top:14;width:4833;height:20;visibility:visible;mso-wrap-style:square;v-text-anchor:top" coordsize="483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" path="m,l4832,e" filled="f" strokeweight="1.44pt">
                  <v:path arrowok="t" o:connecttype="custom" o:connectlocs="0,0;4832,0" o:connectangles="0,0"/>
                </v:shape>
                <v:shape id="Freeform 68" o:spid="_x0000_s1068" style="position:absolute;left:14;width:20;height:329;visibility:visible;mso-wrap-style:square;v-text-anchor:top" coordsize="20,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" path="m,l,328e" filled="f" strokeweight=".50797mm">
                  <v:path arrowok="t" o:connecttype="custom" o:connectlocs="0,0;0,328" o:connectangles="0,0"/>
                </v:shape>
                <v:shape id="Freeform 69" o:spid="_x0000_s1069" style="position:absolute;left:28;top:300;width:4962;height:29;visibility:visible;mso-wrap-style:square;v-text-anchor:top" coordsize="4962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" path="m,28r4961,l4961,,,,,28xe" fillcolor="black" stroked="f">
                  <v:path arrowok="t" o:connecttype="custom" o:connectlocs="0,28;4961,28;4961,0;0,0;0,28" o:connectangles="0,0,0,0,0"/>
                </v:shape>
                <v:shape id="Freeform 70" o:spid="_x0000_s1070" style="position:absolute;left:5000;top:28;width:20;height:272;visibility:visible;mso-wrap-style:square;v-text-anchor:top" coordsize="20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" path="m,l,271e" filled="f" strokeweight=".96pt">
                  <v:path arrowok="t" o:connecttype="custom" o:connectlocs="0,0;0,271" o:connectangles="0,0"/>
                </v:shape>
                <v:shape id="Freeform 71" o:spid="_x0000_s1071" style="position:absolute;left:4990;top:300;width:29;height:29;visibility:visible;mso-wrap-style:square;v-text-anchor:top" coordsize="29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" path="m,28r28,l28,,,,,28xe" fillcolor="black" stroked="f">
                  <v:path arrowok="t" o:connecttype="custom" o:connectlocs="0,28;28,28;28,0;0,0;0,28" o:connectangles="0,0,0,0,0"/>
                </v:shape>
                <v:shape id="Freeform 72" o:spid="_x0000_s1072" style="position:absolute;left:5019;top:314;width:4833;height:20;visibility:visible;mso-wrap-style:square;v-text-anchor:top" coordsize="483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" path="m,l4832,e" filled="f" strokeweight="1.44pt">
                  <v:path arrowok="t" o:connecttype="custom" o:connectlocs="0,0;4832,0" o:connectangles="0,0"/>
                </v:shape>
                <v:shape id="Freeform 73" o:spid="_x0000_s1073" style="position:absolute;left:9865;width:20;height:329;visibility:visible;mso-wrap-style:square;v-text-anchor:top" coordsize="20,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" path="m,l,328e" filled="f" strokeweight="1.44pt">
                  <v:path arrowok="t" o:connecttype="custom" o:connectlocs="0,0;0,328" o:connectangles="0,0"/>
                </v:shape>
                <v:shape id="Text Box 74" o:spid="_x0000_s1074" type="#_x0000_t202" style="position:absolute;left:29;top:29;width:4962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" fillcolor="#edebe0" stroked="f">
                  <v:textbox inset="0,0,0,0">
                    <w:txbxContent>
                      <w:p w:rsidR="00000000" w:rsidRDefault="00E50CE8">
                        <w:pPr>
                          <w:pStyle w:val="Corpsdetexte"/>
                          <w:kinsoku w:val="0"/>
                          <w:overflowPunct w:val="0"/>
                          <w:spacing w:before="44"/>
                          <w:ind w:left="55"/>
                          <w:rPr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  <w:r>
                          <w:rPr>
                            <w:b w:val="0"/>
                            <w:bCs w:val="0"/>
                            <w:sz w:val="16"/>
                            <w:szCs w:val="16"/>
                          </w:rPr>
                          <w:t>Longueur du littoral global sur la collectivité considérée (en km)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DBCE002" w14:textId="77777777" w:rsidR="002A6808" w:rsidRDefault="00E50CE8">
      <w:pPr>
        <w:pStyle w:val="Corpsdetexte"/>
        <w:kinsoku w:val="0"/>
        <w:overflowPunct w:val="0"/>
        <w:spacing w:before="113"/>
        <w:ind w:left="433" w:right="1129"/>
        <w:jc w:val="center"/>
        <w:rPr>
          <w:color w:val="008080"/>
          <w:sz w:val="22"/>
          <w:szCs w:val="22"/>
        </w:rPr>
      </w:pPr>
      <w:r>
        <w:rPr>
          <w:color w:val="008080"/>
          <w:sz w:val="22"/>
          <w:szCs w:val="22"/>
        </w:rPr>
        <w:t>Antécédents et Retour d’Expérience</w:t>
      </w:r>
    </w:p>
    <w:p w14:paraId="21EA7137" w14:textId="77777777" w:rsidR="002A6808" w:rsidRDefault="002A6808">
      <w:pPr>
        <w:pStyle w:val="Corpsdetexte"/>
        <w:kinsoku w:val="0"/>
        <w:overflowPunct w:val="0"/>
        <w:spacing w:before="4" w:after="1"/>
        <w:rPr>
          <w:sz w:val="12"/>
          <w:szCs w:val="12"/>
        </w:rPr>
      </w:pP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48"/>
        <w:gridCol w:w="566"/>
        <w:gridCol w:w="3404"/>
        <w:gridCol w:w="1133"/>
      </w:tblGrid>
      <w:tr w:rsidR="002A6808" w14:paraId="131CCE44" w14:textId="77777777">
        <w:trPr>
          <w:trHeight w:val="592"/>
        </w:trPr>
        <w:tc>
          <w:tcPr>
            <w:tcW w:w="474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DEBE0"/>
          </w:tcPr>
          <w:p w14:paraId="3A05FF35" w14:textId="77777777" w:rsidR="002A6808" w:rsidRDefault="00E50CE8">
            <w:pPr>
              <w:pStyle w:val="TableParagraph"/>
              <w:kinsoku w:val="0"/>
              <w:overflowPunct w:val="0"/>
              <w:spacing w:before="22"/>
              <w:ind w:left="69" w:right="41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 a-t-il eu dans le passé des incidents de pollution sur votre littoral consécutifs à des accidents de navigation (naufrage,</w:t>
            </w:r>
          </w:p>
          <w:p w14:paraId="131C5EE3" w14:textId="77777777" w:rsidR="002A6808" w:rsidRDefault="00E50CE8">
            <w:pPr>
              <w:pStyle w:val="TableParagraph"/>
              <w:kinsoku w:val="0"/>
              <w:overflowPunct w:val="0"/>
              <w:spacing w:line="182" w:lineRule="exact"/>
              <w:ind w:left="69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abordage</w:t>
            </w:r>
            <w:proofErr w:type="gramEnd"/>
            <w:r>
              <w:rPr>
                <w:sz w:val="16"/>
                <w:szCs w:val="16"/>
              </w:rPr>
              <w:t>, échouement, collision de navires) ?</w:t>
            </w:r>
          </w:p>
        </w:tc>
        <w:tc>
          <w:tcPr>
            <w:tcW w:w="56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dashSmallGap" w:sz="4" w:space="0" w:color="000000"/>
            </w:tcBorders>
          </w:tcPr>
          <w:p w14:paraId="4270DAA5" w14:textId="77777777" w:rsidR="002A6808" w:rsidRDefault="002A6808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17"/>
                <w:szCs w:val="17"/>
              </w:rPr>
            </w:pPr>
          </w:p>
          <w:p w14:paraId="7E80BDE9" w14:textId="77777777" w:rsidR="002A6808" w:rsidRDefault="00E50CE8">
            <w:pPr>
              <w:pStyle w:val="TableParagraph"/>
              <w:kinsoku w:val="0"/>
              <w:overflowPunct w:val="0"/>
              <w:ind w:left="79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Oui</w:t>
            </w:r>
          </w:p>
        </w:tc>
        <w:tc>
          <w:tcPr>
            <w:tcW w:w="3404" w:type="dxa"/>
            <w:tcBorders>
              <w:top w:val="single" w:sz="12" w:space="0" w:color="000000"/>
              <w:left w:val="dashSmallGap" w:sz="4" w:space="0" w:color="000000"/>
              <w:bottom w:val="single" w:sz="6" w:space="0" w:color="000000"/>
              <w:right w:val="single" w:sz="6" w:space="0" w:color="000000"/>
            </w:tcBorders>
          </w:tcPr>
          <w:p w14:paraId="2C0288E9" w14:textId="77777777" w:rsidR="002A6808" w:rsidRDefault="002A6808">
            <w:pPr>
              <w:pStyle w:val="TableParagraph"/>
              <w:kinsoku w:val="0"/>
              <w:overflowPunct w:val="0"/>
              <w:spacing w:before="9"/>
              <w:rPr>
                <w:b/>
                <w:bCs/>
                <w:sz w:val="17"/>
                <w:szCs w:val="17"/>
              </w:rPr>
            </w:pPr>
          </w:p>
          <w:p w14:paraId="784B1075" w14:textId="77777777" w:rsidR="002A6808" w:rsidRDefault="00E50CE8">
            <w:pPr>
              <w:pStyle w:val="TableParagraph"/>
              <w:kinsoku w:val="0"/>
              <w:overflowPunct w:val="0"/>
              <w:ind w:left="81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Précisez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2C35315" w14:textId="77777777" w:rsidR="002A6808" w:rsidRDefault="002A6808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17"/>
                <w:szCs w:val="17"/>
              </w:rPr>
            </w:pPr>
          </w:p>
          <w:p w14:paraId="4A575320" w14:textId="77777777" w:rsidR="002A6808" w:rsidRDefault="00E50CE8">
            <w:pPr>
              <w:pStyle w:val="TableParagraph"/>
              <w:kinsoku w:val="0"/>
              <w:overflowPunct w:val="0"/>
              <w:ind w:left="77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Non</w:t>
            </w:r>
          </w:p>
        </w:tc>
      </w:tr>
      <w:tr w:rsidR="002A6808" w14:paraId="628F4DB4" w14:textId="77777777">
        <w:trPr>
          <w:trHeight w:val="287"/>
        </w:trPr>
        <w:tc>
          <w:tcPr>
            <w:tcW w:w="474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EDEBE0"/>
          </w:tcPr>
          <w:p w14:paraId="5321BFCC" w14:textId="77777777" w:rsidR="002A6808" w:rsidRDefault="00E50CE8">
            <w:pPr>
              <w:pStyle w:val="TableParagraph"/>
              <w:kinsoku w:val="0"/>
              <w:overflowPunct w:val="0"/>
              <w:spacing w:before="51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Autres pollutions ?</w:t>
            </w:r>
          </w:p>
        </w:tc>
        <w:tc>
          <w:tcPr>
            <w:tcW w:w="3970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50C7DEAF" w14:textId="77777777" w:rsidR="002A6808" w:rsidRDefault="00E50CE8">
            <w:pPr>
              <w:pStyle w:val="TableParagraph"/>
              <w:kinsoku w:val="0"/>
              <w:overflowPunct w:val="0"/>
              <w:spacing w:before="45"/>
              <w:ind w:left="79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Oui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1EB6B6CB" w14:textId="77777777" w:rsidR="002A6808" w:rsidRDefault="00E50CE8">
            <w:pPr>
              <w:pStyle w:val="TableParagraph"/>
              <w:kinsoku w:val="0"/>
              <w:overflowPunct w:val="0"/>
              <w:spacing w:before="21"/>
              <w:ind w:left="77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Non</w:t>
            </w:r>
          </w:p>
        </w:tc>
      </w:tr>
    </w:tbl>
    <w:p w14:paraId="2EA4E8EE" w14:textId="77777777" w:rsidR="002A6808" w:rsidRDefault="002A6808">
      <w:pPr>
        <w:pStyle w:val="Corpsdetexte"/>
        <w:kinsoku w:val="0"/>
        <w:overflowPunct w:val="0"/>
        <w:spacing w:before="10"/>
        <w:rPr>
          <w:sz w:val="26"/>
          <w:szCs w:val="26"/>
        </w:rPr>
      </w:pPr>
    </w:p>
    <w:p w14:paraId="0788B394" w14:textId="77777777" w:rsidR="002A6808" w:rsidRDefault="00E50CE8">
      <w:pPr>
        <w:pStyle w:val="Corpsdetexte"/>
        <w:kinsoku w:val="0"/>
        <w:overflowPunct w:val="0"/>
        <w:ind w:left="430" w:right="1133"/>
        <w:jc w:val="center"/>
        <w:rPr>
          <w:color w:val="008080"/>
          <w:sz w:val="22"/>
          <w:szCs w:val="22"/>
        </w:rPr>
      </w:pPr>
      <w:r>
        <w:rPr>
          <w:color w:val="008080"/>
          <w:sz w:val="22"/>
          <w:szCs w:val="22"/>
        </w:rPr>
        <w:t>Moyens existants en matière de protection du Littoral</w:t>
      </w:r>
    </w:p>
    <w:p w14:paraId="225DE253" w14:textId="77777777" w:rsidR="002A6808" w:rsidRDefault="002A6808">
      <w:pPr>
        <w:pStyle w:val="Corpsdetexte"/>
        <w:kinsoku w:val="0"/>
        <w:overflowPunct w:val="0"/>
        <w:spacing w:before="5" w:after="1"/>
        <w:rPr>
          <w:sz w:val="12"/>
          <w:szCs w:val="12"/>
        </w:rPr>
      </w:pP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90"/>
        <w:gridCol w:w="711"/>
        <w:gridCol w:w="3118"/>
        <w:gridCol w:w="1277"/>
      </w:tblGrid>
      <w:tr w:rsidR="002A6808" w14:paraId="656ED8CB" w14:textId="77777777">
        <w:trPr>
          <w:trHeight w:val="270"/>
        </w:trPr>
        <w:tc>
          <w:tcPr>
            <w:tcW w:w="48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EDEBE0"/>
          </w:tcPr>
          <w:p w14:paraId="06C04E6A" w14:textId="77777777" w:rsidR="002A6808" w:rsidRDefault="00E50CE8">
            <w:pPr>
              <w:pStyle w:val="TableParagraph"/>
              <w:kinsoku w:val="0"/>
              <w:overflowPunct w:val="0"/>
              <w:spacing w:before="43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Disposez-vous de moyens d’intervention techniques et humains ?</w:t>
            </w:r>
          </w:p>
        </w:tc>
        <w:tc>
          <w:tcPr>
            <w:tcW w:w="71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dashSmallGap" w:sz="4" w:space="0" w:color="000000"/>
            </w:tcBorders>
          </w:tcPr>
          <w:p w14:paraId="1A8CFE32" w14:textId="77777777" w:rsidR="002A6808" w:rsidRDefault="00E50CE8">
            <w:pPr>
              <w:pStyle w:val="TableParagraph"/>
              <w:kinsoku w:val="0"/>
              <w:overflowPunct w:val="0"/>
              <w:spacing w:before="35"/>
              <w:ind w:left="78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Oui</w:t>
            </w:r>
          </w:p>
        </w:tc>
        <w:tc>
          <w:tcPr>
            <w:tcW w:w="3118" w:type="dxa"/>
            <w:tcBorders>
              <w:top w:val="single" w:sz="12" w:space="0" w:color="000000"/>
              <w:left w:val="dashSmallGap" w:sz="4" w:space="0" w:color="000000"/>
              <w:bottom w:val="single" w:sz="12" w:space="0" w:color="000000"/>
              <w:right w:val="single" w:sz="6" w:space="0" w:color="000000"/>
            </w:tcBorders>
          </w:tcPr>
          <w:p w14:paraId="2E0074CB" w14:textId="77777777" w:rsidR="002A6808" w:rsidRDefault="00E50CE8">
            <w:pPr>
              <w:pStyle w:val="TableParagraph"/>
              <w:kinsoku w:val="0"/>
              <w:overflowPunct w:val="0"/>
              <w:spacing w:before="43"/>
              <w:ind w:left="78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Précisez dans un document annexé</w:t>
            </w:r>
          </w:p>
        </w:tc>
        <w:tc>
          <w:tcPr>
            <w:tcW w:w="127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628D652A" w14:textId="77777777" w:rsidR="002A6808" w:rsidRDefault="00E50CE8">
            <w:pPr>
              <w:pStyle w:val="TableParagraph"/>
              <w:kinsoku w:val="0"/>
              <w:overflowPunct w:val="0"/>
              <w:spacing w:before="35"/>
              <w:ind w:left="76"/>
              <w:rPr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Non</w:t>
            </w:r>
          </w:p>
        </w:tc>
      </w:tr>
    </w:tbl>
    <w:p w14:paraId="687FCA19" w14:textId="77777777" w:rsidR="002A6808" w:rsidRDefault="00E50CE8">
      <w:pPr>
        <w:pStyle w:val="Corpsdetexte"/>
        <w:kinsoku w:val="0"/>
        <w:overflowPunct w:val="0"/>
        <w:spacing w:before="144"/>
        <w:ind w:left="430" w:right="1133"/>
        <w:jc w:val="center"/>
        <w:rPr>
          <w:color w:val="008080"/>
          <w:sz w:val="22"/>
          <w:szCs w:val="22"/>
        </w:rPr>
      </w:pPr>
      <w:r>
        <w:rPr>
          <w:color w:val="008080"/>
          <w:sz w:val="22"/>
          <w:szCs w:val="22"/>
        </w:rPr>
        <w:t>Projets en matière d’Exploitation et de Protection du Littoral</w:t>
      </w:r>
    </w:p>
    <w:p w14:paraId="0978FF92" w14:textId="77777777" w:rsidR="002A6808" w:rsidRDefault="006B6FF7">
      <w:pPr>
        <w:pStyle w:val="Corpsdetexte"/>
        <w:kinsoku w:val="0"/>
        <w:overflowPunct w:val="0"/>
        <w:spacing w:before="11"/>
        <w:rPr>
          <w:sz w:val="8"/>
          <w:szCs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3632" behindDoc="0" locked="0" layoutInCell="0" allowOverlap="1" wp14:anchorId="2FFECEC5" wp14:editId="5D4F1F26">
                <wp:simplePos x="0" y="0"/>
                <wp:positionH relativeFrom="page">
                  <wp:posOffset>711835</wp:posOffset>
                </wp:positionH>
                <wp:positionV relativeFrom="paragraph">
                  <wp:posOffset>99695</wp:posOffset>
                </wp:positionV>
                <wp:extent cx="6347460" cy="1239520"/>
                <wp:effectExtent l="0" t="0" r="0" b="0"/>
                <wp:wrapTopAndBottom/>
                <wp:docPr id="48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7460" cy="1239520"/>
                        </a:xfrm>
                        <a:prstGeom prst="rect">
                          <a:avLst/>
                        </a:prstGeom>
                        <a:noFill/>
                        <a:ln w="18288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1E17E7" w14:textId="77777777" w:rsidR="002A6808" w:rsidRDefault="00E50CE8">
                            <w:pPr>
                              <w:pStyle w:val="Corpsdetexte"/>
                              <w:kinsoku w:val="0"/>
                              <w:overflowPunct w:val="0"/>
                              <w:spacing w:before="44"/>
                              <w:ind w:left="55"/>
                              <w:rPr>
                                <w:b w:val="0"/>
                                <w:bCs w:val="0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i/>
                                <w:iCs/>
                                <w:sz w:val="16"/>
                                <w:szCs w:val="16"/>
                              </w:rPr>
                              <w:t>Mentionnez dans un document annexé les informations ou précisions nécessaires pour une meilleure appréciation du risque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5" o:spid="_x0000_s1075" type="#_x0000_t202" style="position:absolute;margin-left:56.05pt;margin-top:7.85pt;width:499.8pt;height:97.6pt;z-index: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" o:allowincell="f" filled="f" strokeweight="1.44pt">
                <v:textbox inset="0,0,0,0">
                  <w:txbxContent>
                    <w:p w:rsidR="00000000" w:rsidRDefault="00E50CE8">
                      <w:pPr>
                        <w:pStyle w:val="Corpsdetexte"/>
                        <w:kinsoku w:val="0"/>
                        <w:overflowPunct w:val="0"/>
                        <w:spacing w:before="44"/>
                        <w:ind w:left="55"/>
                        <w:rPr>
                          <w:b w:val="0"/>
                          <w:bCs w:val="0"/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b w:val="0"/>
                          <w:bCs w:val="0"/>
                          <w:i/>
                          <w:iCs/>
                          <w:sz w:val="16"/>
                          <w:szCs w:val="16"/>
                        </w:rPr>
                        <w:t>Mentionnez dans un document annexé les informations ou précisions nécessaires pour une meilleure appréciation du risque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1F13964" w14:textId="77777777" w:rsidR="002A6808" w:rsidRDefault="003A66D1">
      <w:pPr>
        <w:pStyle w:val="Corpsdetexte"/>
        <w:kinsoku w:val="0"/>
        <w:overflowPunct w:val="0"/>
        <w:spacing w:before="11"/>
        <w:rPr>
          <w:sz w:val="8"/>
          <w:szCs w:val="8"/>
        </w:rPr>
        <w:sectPr w:rsidR="002A6808">
          <w:headerReference w:type="default" r:id="rId12"/>
          <w:footerReference w:type="default" r:id="rId13"/>
          <w:pgSz w:w="11910" w:h="16840"/>
          <w:pgMar w:top="880" w:right="240" w:bottom="840" w:left="940" w:header="220" w:footer="648" w:gutter="0"/>
          <w:pgNumType w:start="11"/>
          <w:cols w:space="720"/>
          <w:noEndnote/>
        </w:sectPr>
      </w:pPr>
      <w:r w:rsidRPr="003A66D1">
        <w:rPr>
          <w:noProof/>
          <w:sz w:val="8"/>
          <w:szCs w:val="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F6AEEDD" wp14:editId="045A6A02">
                <wp:simplePos x="0" y="0"/>
                <wp:positionH relativeFrom="column">
                  <wp:posOffset>168275</wp:posOffset>
                </wp:positionH>
                <wp:positionV relativeFrom="paragraph">
                  <wp:posOffset>184150</wp:posOffset>
                </wp:positionV>
                <wp:extent cx="6212840" cy="1041400"/>
                <wp:effectExtent l="0" t="0" r="16510" b="25400"/>
                <wp:wrapSquare wrapText="bothSides"/>
                <wp:docPr id="1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2840" cy="1041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B6504B" w14:textId="77777777" w:rsidR="003A66D1" w:rsidRPr="003A66D1" w:rsidRDefault="003A66D1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6" type="#_x0000_t202" style="position:absolute;margin-left:13.25pt;margin-top:14.5pt;width:489.2pt;height:8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">
                <v:textbox>
                  <w:txbxContent>
                    <w:p w:rsidR="003A66D1" w:rsidRPr="003A66D1" w:rsidRDefault="003A66D1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E337165" w14:textId="77777777" w:rsidR="002A6808" w:rsidRDefault="002A6808">
      <w:pPr>
        <w:pStyle w:val="Corpsdetexte"/>
        <w:kinsoku w:val="0"/>
        <w:overflowPunct w:val="0"/>
        <w:rPr>
          <w:sz w:val="20"/>
          <w:szCs w:val="20"/>
        </w:rPr>
      </w:pPr>
    </w:p>
    <w:p w14:paraId="3691EEC9" w14:textId="77777777" w:rsidR="002A6808" w:rsidRDefault="002A6808">
      <w:pPr>
        <w:pStyle w:val="Corpsdetexte"/>
        <w:kinsoku w:val="0"/>
        <w:overflowPunct w:val="0"/>
        <w:spacing w:before="2"/>
        <w:rPr>
          <w:sz w:val="26"/>
          <w:szCs w:val="26"/>
        </w:rPr>
      </w:pPr>
    </w:p>
    <w:p w14:paraId="17825D41" w14:textId="77777777" w:rsidR="002A6808" w:rsidRDefault="006B6FF7">
      <w:pPr>
        <w:pStyle w:val="Corpsdetexte"/>
        <w:kinsoku w:val="0"/>
        <w:overflowPunct w:val="0"/>
        <w:ind w:left="98"/>
        <w:rPr>
          <w:b w:val="0"/>
          <w:bCs w:val="0"/>
          <w:position w:val="-2"/>
          <w:sz w:val="20"/>
          <w:szCs w:val="20"/>
        </w:rPr>
      </w:pPr>
      <w:r>
        <w:rPr>
          <w:b w:val="0"/>
          <w:bCs w:val="0"/>
          <w:noProof/>
          <w:position w:val="-2"/>
          <w:sz w:val="20"/>
          <w:szCs w:val="20"/>
        </w:rPr>
        <mc:AlternateContent>
          <mc:Choice Requires="wps">
            <w:drawing>
              <wp:inline distT="0" distB="0" distL="0" distR="0" wp14:anchorId="1BA17A6A" wp14:editId="1CE1E404">
                <wp:extent cx="6213475" cy="285750"/>
                <wp:effectExtent l="22860" t="20320" r="21590" b="17780"/>
                <wp:docPr id="47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3475" cy="285750"/>
                        </a:xfrm>
                        <a:prstGeom prst="rect">
                          <a:avLst/>
                        </a:prstGeom>
                        <a:solidFill>
                          <a:srgbClr val="286CB5"/>
                        </a:solidFill>
                        <a:ln w="27431" cmpd="sng">
                          <a:solidFill>
                            <a:srgbClr val="13924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AF33DD" w14:textId="5B176B71" w:rsidR="002A6808" w:rsidRDefault="00E50CE8">
                            <w:pPr>
                              <w:pStyle w:val="Corpsdetexte"/>
                              <w:kinsoku w:val="0"/>
                              <w:overflowPunct w:val="0"/>
                              <w:spacing w:before="19"/>
                              <w:ind w:left="1241" w:right="1247"/>
                              <w:jc w:val="center"/>
                              <w:rPr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FFFFFF"/>
                                <w:sz w:val="32"/>
                                <w:szCs w:val="32"/>
                              </w:rPr>
                              <w:t>Questionnaire</w:t>
                            </w:r>
                            <w:r>
                              <w:rPr>
                                <w:color w:val="FFFFFF"/>
                                <w:spacing w:val="-2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32"/>
                                <w:szCs w:val="32"/>
                              </w:rPr>
                              <w:t>Energie</w:t>
                            </w:r>
                            <w:r w:rsidR="00946CAD">
                              <w:rPr>
                                <w:color w:val="FFFFFF"/>
                                <w:sz w:val="32"/>
                                <w:szCs w:val="32"/>
                              </w:rPr>
                              <w:t xml:space="preserve"> – NON CONCERNE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BA17A6A" id="Text Box 78" o:spid="_x0000_s1077" type="#_x0000_t202" style="width:489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" fillcolor="#286cb5" strokecolor="#139247" strokeweight=".76197mm">
                <v:textbox inset="0,0,0,0">
                  <w:txbxContent>
                    <w:p w14:paraId="0BAF33DD" w14:textId="5B176B71" w:rsidR="002A6808" w:rsidRDefault="00E50CE8">
                      <w:pPr>
                        <w:pStyle w:val="Corpsdetexte"/>
                        <w:kinsoku w:val="0"/>
                        <w:overflowPunct w:val="0"/>
                        <w:spacing w:before="19"/>
                        <w:ind w:left="1241" w:right="1247"/>
                        <w:jc w:val="center"/>
                        <w:rPr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color w:val="FFFFFF"/>
                          <w:sz w:val="32"/>
                          <w:szCs w:val="32"/>
                        </w:rPr>
                        <w:t>Questionnaire</w:t>
                      </w:r>
                      <w:r>
                        <w:rPr>
                          <w:color w:val="FFFFFF"/>
                          <w:spacing w:val="-2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color w:val="FFFFFF"/>
                          <w:sz w:val="32"/>
                          <w:szCs w:val="32"/>
                        </w:rPr>
                        <w:t>Energie</w:t>
                      </w:r>
                      <w:r w:rsidR="00946CAD">
                        <w:rPr>
                          <w:color w:val="FFFFFF"/>
                          <w:sz w:val="32"/>
                          <w:szCs w:val="32"/>
                        </w:rPr>
                        <w:t xml:space="preserve"> – NON CONCERNE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F403DFB" w14:textId="77777777" w:rsidR="002A6808" w:rsidRDefault="006B6FF7">
      <w:pPr>
        <w:pStyle w:val="Corpsdetexte"/>
        <w:kinsoku w:val="0"/>
        <w:overflowPunct w:val="0"/>
        <w:spacing w:before="8"/>
        <w:rPr>
          <w:sz w:val="25"/>
          <w:szCs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4656" behindDoc="0" locked="0" layoutInCell="0" allowOverlap="1" wp14:anchorId="20F52713" wp14:editId="77E8D186">
                <wp:simplePos x="0" y="0"/>
                <wp:positionH relativeFrom="page">
                  <wp:posOffset>687070</wp:posOffset>
                </wp:positionH>
                <wp:positionV relativeFrom="paragraph">
                  <wp:posOffset>226695</wp:posOffset>
                </wp:positionV>
                <wp:extent cx="6461760" cy="295275"/>
                <wp:effectExtent l="0" t="0" r="0" b="0"/>
                <wp:wrapTopAndBottom/>
                <wp:docPr id="46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1760" cy="295275"/>
                        </a:xfrm>
                        <a:prstGeom prst="rect">
                          <a:avLst/>
                        </a:prstGeom>
                        <a:noFill/>
                        <a:ln w="27431" cmpd="sng">
                          <a:solidFill>
                            <a:srgbClr val="009999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9478B4E" w14:textId="77777777" w:rsidR="002A6808" w:rsidRDefault="00E50CE8">
                            <w:pPr>
                              <w:pStyle w:val="Corpsdetexte"/>
                              <w:kinsoku w:val="0"/>
                              <w:overflowPunct w:val="0"/>
                              <w:spacing w:before="110"/>
                              <w:ind w:left="2864" w:right="2864"/>
                              <w:jc w:val="center"/>
                              <w:rPr>
                                <w:color w:val="008080"/>
                              </w:rPr>
                            </w:pPr>
                            <w:r>
                              <w:rPr>
                                <w:color w:val="008080"/>
                              </w:rPr>
                              <w:t>METHANISATION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9" o:spid="_x0000_s1078" type="#_x0000_t202" style="position:absolute;margin-left:54.1pt;margin-top:17.85pt;width:508.8pt;height:23.25pt;z-index: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" o:allowincell="f" filled="f" strokecolor="#099" strokeweight=".76197mm">
                <v:textbox inset="0,0,0,0">
                  <w:txbxContent>
                    <w:p w:rsidR="00000000" w:rsidRDefault="00E50CE8">
                      <w:pPr>
                        <w:pStyle w:val="Corpsdetexte"/>
                        <w:kinsoku w:val="0"/>
                        <w:overflowPunct w:val="0"/>
                        <w:spacing w:before="110"/>
                        <w:ind w:left="2864" w:right="2864"/>
                        <w:jc w:val="center"/>
                        <w:rPr>
                          <w:color w:val="008080"/>
                        </w:rPr>
                      </w:pPr>
                      <w:r>
                        <w:rPr>
                          <w:color w:val="008080"/>
                        </w:rPr>
                        <w:t>METHANISATION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E96CF4D" w14:textId="77777777" w:rsidR="002A6808" w:rsidRDefault="002A6808">
      <w:pPr>
        <w:pStyle w:val="Corpsdetexte"/>
        <w:kinsoku w:val="0"/>
        <w:overflowPunct w:val="0"/>
        <w:spacing w:before="6"/>
        <w:rPr>
          <w:sz w:val="23"/>
          <w:szCs w:val="23"/>
        </w:rPr>
      </w:pPr>
    </w:p>
    <w:p w14:paraId="5A9BA665" w14:textId="77777777" w:rsidR="002A6808" w:rsidRDefault="002A6808">
      <w:pPr>
        <w:pStyle w:val="Corpsdetexte"/>
        <w:kinsoku w:val="0"/>
        <w:overflowPunct w:val="0"/>
        <w:spacing w:before="4"/>
        <w:rPr>
          <w:sz w:val="8"/>
          <w:szCs w:val="8"/>
        </w:rPr>
      </w:pPr>
    </w:p>
    <w:p w14:paraId="204B6056" w14:textId="77777777" w:rsidR="002A6808" w:rsidRDefault="00E50CE8">
      <w:pPr>
        <w:pStyle w:val="Corpsdetexte"/>
        <w:kinsoku w:val="0"/>
        <w:overflowPunct w:val="0"/>
        <w:ind w:right="702"/>
        <w:jc w:val="center"/>
        <w:rPr>
          <w:color w:val="008080"/>
          <w:w w:val="99"/>
          <w:sz w:val="8"/>
          <w:szCs w:val="8"/>
        </w:rPr>
      </w:pPr>
      <w:r>
        <w:rPr>
          <w:color w:val="008080"/>
          <w:w w:val="99"/>
          <w:sz w:val="8"/>
          <w:szCs w:val="8"/>
        </w:rPr>
        <w:t>2</w:t>
      </w:r>
    </w:p>
    <w:p w14:paraId="06BB8F73" w14:textId="77777777" w:rsidR="002A6808" w:rsidRDefault="00E50CE8">
      <w:pPr>
        <w:pStyle w:val="Corpsdetexte"/>
        <w:kinsoku w:val="0"/>
        <w:overflowPunct w:val="0"/>
        <w:spacing w:before="64" w:after="58"/>
        <w:ind w:left="433" w:right="1130"/>
        <w:jc w:val="center"/>
        <w:rPr>
          <w:color w:val="008080"/>
        </w:rPr>
      </w:pPr>
      <w:r>
        <w:rPr>
          <w:color w:val="008080"/>
          <w:sz w:val="26"/>
          <w:szCs w:val="26"/>
        </w:rPr>
        <w:t>P</w:t>
      </w:r>
      <w:r>
        <w:rPr>
          <w:color w:val="008080"/>
        </w:rPr>
        <w:t>RESENTATION GENERALE DU SITE</w:t>
      </w:r>
    </w:p>
    <w:tbl>
      <w:tblPr>
        <w:tblW w:w="0" w:type="auto"/>
        <w:tblInd w:w="1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7"/>
        <w:gridCol w:w="1836"/>
        <w:gridCol w:w="592"/>
        <w:gridCol w:w="1228"/>
        <w:gridCol w:w="1237"/>
        <w:gridCol w:w="599"/>
        <w:gridCol w:w="2260"/>
      </w:tblGrid>
      <w:tr w:rsidR="002A6808" w14:paraId="269DB01C" w14:textId="77777777">
        <w:trPr>
          <w:trHeight w:val="315"/>
        </w:trPr>
        <w:tc>
          <w:tcPr>
            <w:tcW w:w="2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647AD7D6" w14:textId="77777777" w:rsidR="002A6808" w:rsidRDefault="00E50CE8">
            <w:pPr>
              <w:pStyle w:val="TableParagraph"/>
              <w:kinsoku w:val="0"/>
              <w:overflowPunct w:val="0"/>
              <w:spacing w:before="63"/>
              <w:ind w:left="10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Adresse précise</w:t>
            </w:r>
          </w:p>
        </w:tc>
        <w:tc>
          <w:tcPr>
            <w:tcW w:w="7752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7B71B43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4BD3F2ED" w14:textId="77777777">
        <w:trPr>
          <w:trHeight w:val="315"/>
        </w:trPr>
        <w:tc>
          <w:tcPr>
            <w:tcW w:w="2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0A79E2B0" w14:textId="77777777" w:rsidR="002A6808" w:rsidRDefault="00E50CE8">
            <w:pPr>
              <w:pStyle w:val="TableParagraph"/>
              <w:kinsoku w:val="0"/>
              <w:overflowPunct w:val="0"/>
              <w:spacing w:before="63"/>
              <w:ind w:left="10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Code postal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0FA3C7A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1AEED330" w14:textId="77777777" w:rsidR="002A6808" w:rsidRDefault="00E50CE8">
            <w:pPr>
              <w:pStyle w:val="TableParagraph"/>
              <w:kinsoku w:val="0"/>
              <w:overflowPunct w:val="0"/>
              <w:spacing w:before="63"/>
              <w:ind w:left="108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Ville / Pays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7289B20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3DE24E7C" w14:textId="77777777">
        <w:trPr>
          <w:trHeight w:val="303"/>
        </w:trPr>
        <w:tc>
          <w:tcPr>
            <w:tcW w:w="10169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1D1B5D98" w14:textId="77777777" w:rsidR="002A6808" w:rsidRDefault="00E50CE8">
            <w:pPr>
              <w:pStyle w:val="TableParagraph"/>
              <w:kinsoku w:val="0"/>
              <w:overflowPunct w:val="0"/>
              <w:spacing w:before="60"/>
              <w:ind w:left="10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Marge Brut annuelle pour le site</w:t>
            </w:r>
          </w:p>
        </w:tc>
      </w:tr>
      <w:tr w:rsidR="002A6808" w14:paraId="4D125ADF" w14:textId="77777777">
        <w:trPr>
          <w:trHeight w:val="630"/>
        </w:trPr>
        <w:tc>
          <w:tcPr>
            <w:tcW w:w="241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2DE9C2B7" w14:textId="77777777" w:rsidR="002A6808" w:rsidRDefault="00E50CE8">
            <w:pPr>
              <w:pStyle w:val="TableParagraph"/>
              <w:kinsoku w:val="0"/>
              <w:overflowPunct w:val="0"/>
              <w:spacing w:before="60"/>
              <w:ind w:left="107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V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 xml:space="preserve">OUS ETES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?</w:t>
            </w:r>
          </w:p>
        </w:tc>
        <w:tc>
          <w:tcPr>
            <w:tcW w:w="242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BDFADE2" w14:textId="77777777" w:rsidR="002A6808" w:rsidRDefault="00E50CE8">
            <w:pPr>
              <w:pStyle w:val="TableParagraph"/>
              <w:numPr>
                <w:ilvl w:val="0"/>
                <w:numId w:val="174"/>
              </w:numPr>
              <w:tabs>
                <w:tab w:val="left" w:pos="307"/>
              </w:tabs>
              <w:kinsoku w:val="0"/>
              <w:overflowPunct w:val="0"/>
              <w:spacing w:before="60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E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XPLOITANT</w:t>
            </w:r>
          </w:p>
        </w:tc>
        <w:tc>
          <w:tcPr>
            <w:tcW w:w="2465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F1EBB46" w14:textId="77777777" w:rsidR="002A6808" w:rsidRDefault="00E50CE8">
            <w:pPr>
              <w:pStyle w:val="TableParagraph"/>
              <w:numPr>
                <w:ilvl w:val="0"/>
                <w:numId w:val="173"/>
              </w:numPr>
              <w:tabs>
                <w:tab w:val="left" w:pos="319"/>
              </w:tabs>
              <w:kinsoku w:val="0"/>
              <w:overflowPunct w:val="0"/>
              <w:spacing w:before="60"/>
              <w:ind w:hanging="201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S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OUS CONTRAT</w:t>
            </w:r>
            <w:r>
              <w:rPr>
                <w:rFonts w:ascii="Calibri" w:hAnsi="Calibri" w:cs="Calibri"/>
                <w:b/>
                <w:bCs/>
                <w:spacing w:val="-1"/>
                <w:sz w:val="13"/>
                <w:szCs w:val="13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(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AFFERMAGE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,</w:t>
            </w:r>
          </w:p>
          <w:p w14:paraId="69035627" w14:textId="77777777" w:rsidR="002A6808" w:rsidRDefault="00E50CE8">
            <w:pPr>
              <w:pStyle w:val="TableParagraph"/>
              <w:kinsoku w:val="0"/>
              <w:overflowPunct w:val="0"/>
              <w:spacing w:before="119"/>
              <w:ind w:left="291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CONCESSION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…)</w:t>
            </w:r>
          </w:p>
        </w:tc>
        <w:tc>
          <w:tcPr>
            <w:tcW w:w="285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00CFB52" w14:textId="77777777" w:rsidR="002A6808" w:rsidRDefault="00E50CE8">
            <w:pPr>
              <w:pStyle w:val="TableParagraph"/>
              <w:numPr>
                <w:ilvl w:val="0"/>
                <w:numId w:val="172"/>
              </w:numPr>
              <w:tabs>
                <w:tab w:val="left" w:pos="319"/>
              </w:tabs>
              <w:kinsoku w:val="0"/>
              <w:overflowPunct w:val="0"/>
              <w:spacing w:before="60"/>
              <w:ind w:hanging="198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A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UTRE</w:t>
            </w:r>
          </w:p>
        </w:tc>
      </w:tr>
      <w:tr w:rsidR="002A6808" w14:paraId="324F7AF6" w14:textId="77777777">
        <w:trPr>
          <w:trHeight w:val="316"/>
        </w:trPr>
        <w:tc>
          <w:tcPr>
            <w:tcW w:w="241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5434EDEF" w14:textId="77777777" w:rsidR="002A6808" w:rsidRDefault="002A6808">
            <w:pPr>
              <w:pStyle w:val="Corpsdetexte"/>
              <w:kinsoku w:val="0"/>
              <w:overflowPunct w:val="0"/>
              <w:spacing w:before="64" w:after="58"/>
              <w:ind w:left="433" w:right="1130"/>
              <w:jc w:val="center"/>
              <w:rPr>
                <w:color w:val="008080"/>
                <w:sz w:val="2"/>
                <w:szCs w:val="2"/>
              </w:rPr>
            </w:pPr>
          </w:p>
        </w:tc>
        <w:tc>
          <w:tcPr>
            <w:tcW w:w="1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0D98CA43" w14:textId="77777777" w:rsidR="002A6808" w:rsidRDefault="00E50CE8">
            <w:pPr>
              <w:pStyle w:val="TableParagraph"/>
              <w:kinsoku w:val="0"/>
              <w:overflowPunct w:val="0"/>
              <w:spacing w:before="61"/>
              <w:ind w:left="107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P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ROPRIETAIRE</w:t>
            </w:r>
          </w:p>
        </w:tc>
        <w:tc>
          <w:tcPr>
            <w:tcW w:w="18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3994170D" w14:textId="77777777" w:rsidR="002A6808" w:rsidRDefault="00E50CE8">
            <w:pPr>
              <w:pStyle w:val="TableParagraph"/>
              <w:numPr>
                <w:ilvl w:val="0"/>
                <w:numId w:val="171"/>
              </w:numPr>
              <w:tabs>
                <w:tab w:val="left" w:pos="308"/>
              </w:tabs>
              <w:kinsoku w:val="0"/>
              <w:overflowPunct w:val="0"/>
              <w:spacing w:before="61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ERRAINS</w:t>
            </w:r>
          </w:p>
        </w:tc>
        <w:tc>
          <w:tcPr>
            <w:tcW w:w="1836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14515BC" w14:textId="77777777" w:rsidR="002A6808" w:rsidRDefault="00E50CE8">
            <w:pPr>
              <w:pStyle w:val="TableParagraph"/>
              <w:numPr>
                <w:ilvl w:val="0"/>
                <w:numId w:val="170"/>
              </w:numPr>
              <w:tabs>
                <w:tab w:val="left" w:pos="320"/>
              </w:tabs>
              <w:kinsoku w:val="0"/>
              <w:overflowPunct w:val="0"/>
              <w:spacing w:before="61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NSTALLATIONS</w:t>
            </w:r>
          </w:p>
        </w:tc>
        <w:tc>
          <w:tcPr>
            <w:tcW w:w="22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525F6FC3" w14:textId="77777777" w:rsidR="002A6808" w:rsidRDefault="00E50CE8">
            <w:pPr>
              <w:pStyle w:val="TableParagraph"/>
              <w:numPr>
                <w:ilvl w:val="0"/>
                <w:numId w:val="169"/>
              </w:numPr>
              <w:tabs>
                <w:tab w:val="left" w:pos="320"/>
              </w:tabs>
              <w:kinsoku w:val="0"/>
              <w:overflowPunct w:val="0"/>
              <w:spacing w:before="61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B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ATIMENTS</w:t>
            </w:r>
          </w:p>
        </w:tc>
      </w:tr>
      <w:tr w:rsidR="002A6808" w14:paraId="63BA7ECA" w14:textId="77777777">
        <w:trPr>
          <w:trHeight w:val="318"/>
        </w:trPr>
        <w:tc>
          <w:tcPr>
            <w:tcW w:w="241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2E2CFC9F" w14:textId="77777777" w:rsidR="002A6808" w:rsidRDefault="002A6808">
            <w:pPr>
              <w:pStyle w:val="Corpsdetexte"/>
              <w:kinsoku w:val="0"/>
              <w:overflowPunct w:val="0"/>
              <w:spacing w:before="64" w:after="58"/>
              <w:ind w:left="433" w:right="1130"/>
              <w:jc w:val="center"/>
              <w:rPr>
                <w:color w:val="008080"/>
                <w:sz w:val="2"/>
                <w:szCs w:val="2"/>
              </w:rPr>
            </w:pPr>
          </w:p>
        </w:tc>
        <w:tc>
          <w:tcPr>
            <w:tcW w:w="1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0EE41DA8" w14:textId="77777777" w:rsidR="002A6808" w:rsidRDefault="00E50CE8">
            <w:pPr>
              <w:pStyle w:val="TableParagraph"/>
              <w:kinsoku w:val="0"/>
              <w:overflowPunct w:val="0"/>
              <w:spacing w:before="89"/>
              <w:ind w:left="153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LOCATAIRE</w:t>
            </w:r>
          </w:p>
        </w:tc>
        <w:tc>
          <w:tcPr>
            <w:tcW w:w="18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0526ADB" w14:textId="77777777" w:rsidR="002A6808" w:rsidRDefault="00E50CE8">
            <w:pPr>
              <w:pStyle w:val="TableParagraph"/>
              <w:numPr>
                <w:ilvl w:val="0"/>
                <w:numId w:val="168"/>
              </w:numPr>
              <w:tabs>
                <w:tab w:val="left" w:pos="308"/>
              </w:tabs>
              <w:kinsoku w:val="0"/>
              <w:overflowPunct w:val="0"/>
              <w:spacing w:before="60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ERRAINS</w:t>
            </w:r>
          </w:p>
        </w:tc>
        <w:tc>
          <w:tcPr>
            <w:tcW w:w="1836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4DA2F92" w14:textId="77777777" w:rsidR="002A6808" w:rsidRDefault="00E50CE8">
            <w:pPr>
              <w:pStyle w:val="TableParagraph"/>
              <w:numPr>
                <w:ilvl w:val="0"/>
                <w:numId w:val="167"/>
              </w:numPr>
              <w:tabs>
                <w:tab w:val="left" w:pos="320"/>
              </w:tabs>
              <w:kinsoku w:val="0"/>
              <w:overflowPunct w:val="0"/>
              <w:spacing w:before="60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NSTALLATIONS</w:t>
            </w:r>
          </w:p>
        </w:tc>
        <w:tc>
          <w:tcPr>
            <w:tcW w:w="22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515FCFFA" w14:textId="77777777" w:rsidR="002A6808" w:rsidRDefault="00E50CE8">
            <w:pPr>
              <w:pStyle w:val="TableParagraph"/>
              <w:numPr>
                <w:ilvl w:val="0"/>
                <w:numId w:val="166"/>
              </w:numPr>
              <w:tabs>
                <w:tab w:val="left" w:pos="320"/>
              </w:tabs>
              <w:kinsoku w:val="0"/>
              <w:overflowPunct w:val="0"/>
              <w:spacing w:before="60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B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ATIMENTS</w:t>
            </w:r>
          </w:p>
        </w:tc>
      </w:tr>
    </w:tbl>
    <w:p w14:paraId="049EE47A" w14:textId="77777777" w:rsidR="002A6808" w:rsidRDefault="002A6808">
      <w:pPr>
        <w:pStyle w:val="Corpsdetexte"/>
        <w:kinsoku w:val="0"/>
        <w:overflowPunct w:val="0"/>
        <w:spacing w:before="6"/>
        <w:rPr>
          <w:sz w:val="35"/>
          <w:szCs w:val="35"/>
        </w:rPr>
      </w:pPr>
    </w:p>
    <w:p w14:paraId="5EAFCEAC" w14:textId="77777777" w:rsidR="002A6808" w:rsidRDefault="00E50CE8">
      <w:pPr>
        <w:pStyle w:val="Corpsdetexte"/>
        <w:kinsoku w:val="0"/>
        <w:overflowPunct w:val="0"/>
        <w:ind w:left="433" w:right="1130"/>
        <w:jc w:val="center"/>
        <w:rPr>
          <w:color w:val="008080"/>
        </w:rPr>
      </w:pPr>
      <w:r>
        <w:rPr>
          <w:color w:val="008080"/>
          <w:sz w:val="26"/>
          <w:szCs w:val="26"/>
        </w:rPr>
        <w:t>S</w:t>
      </w:r>
      <w:r>
        <w:rPr>
          <w:color w:val="008080"/>
        </w:rPr>
        <w:t xml:space="preserve">ITUATION ADMINISTRATIVE SI SITE EN </w:t>
      </w:r>
      <w:r>
        <w:rPr>
          <w:color w:val="008080"/>
          <w:sz w:val="26"/>
          <w:szCs w:val="26"/>
        </w:rPr>
        <w:t>F</w:t>
      </w:r>
      <w:r>
        <w:rPr>
          <w:color w:val="008080"/>
        </w:rPr>
        <w:t>RANCE</w:t>
      </w:r>
    </w:p>
    <w:p w14:paraId="199878B9" w14:textId="77777777" w:rsidR="002A6808" w:rsidRDefault="002A6808">
      <w:pPr>
        <w:pStyle w:val="Corpsdetexte"/>
        <w:kinsoku w:val="0"/>
        <w:overflowPunct w:val="0"/>
        <w:spacing w:before="3"/>
        <w:rPr>
          <w:sz w:val="5"/>
          <w:szCs w:val="5"/>
        </w:rPr>
      </w:pP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6"/>
        <w:gridCol w:w="1369"/>
        <w:gridCol w:w="1112"/>
        <w:gridCol w:w="487"/>
        <w:gridCol w:w="1906"/>
        <w:gridCol w:w="983"/>
        <w:gridCol w:w="822"/>
        <w:gridCol w:w="1003"/>
        <w:gridCol w:w="1262"/>
      </w:tblGrid>
      <w:tr w:rsidR="002A6808" w14:paraId="2D9EF78B" w14:textId="77777777">
        <w:trPr>
          <w:trHeight w:val="318"/>
        </w:trPr>
        <w:tc>
          <w:tcPr>
            <w:tcW w:w="10140" w:type="dxa"/>
            <w:gridSpan w:val="9"/>
            <w:tcBorders>
              <w:top w:val="single" w:sz="12" w:space="0" w:color="000000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095C1BB0" w14:textId="77777777" w:rsidR="002A6808" w:rsidRDefault="00E50CE8">
            <w:pPr>
              <w:pStyle w:val="TableParagraph"/>
              <w:kinsoku w:val="0"/>
              <w:overflowPunct w:val="0"/>
              <w:spacing w:before="70"/>
              <w:ind w:left="69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Classement / régime des Installations Classées pour la Protection de l’Environnement (ICPE) :</w:t>
            </w:r>
          </w:p>
        </w:tc>
      </w:tr>
      <w:tr w:rsidR="002A6808" w14:paraId="001B9651" w14:textId="77777777">
        <w:trPr>
          <w:trHeight w:val="448"/>
        </w:trPr>
        <w:tc>
          <w:tcPr>
            <w:tcW w:w="1196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none" w:sz="6" w:space="0" w:color="auto"/>
            </w:tcBorders>
          </w:tcPr>
          <w:p w14:paraId="468B69B6" w14:textId="77777777" w:rsidR="002A6808" w:rsidRDefault="00E50CE8">
            <w:pPr>
              <w:pStyle w:val="TableParagraph"/>
              <w:numPr>
                <w:ilvl w:val="0"/>
                <w:numId w:val="165"/>
              </w:numPr>
              <w:tabs>
                <w:tab w:val="left" w:pos="269"/>
              </w:tabs>
              <w:kinsoku w:val="0"/>
              <w:overflowPunct w:val="0"/>
              <w:spacing w:before="6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classé</w:t>
            </w:r>
          </w:p>
        </w:tc>
        <w:tc>
          <w:tcPr>
            <w:tcW w:w="136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D633944" w14:textId="77777777" w:rsidR="002A6808" w:rsidRDefault="00E50CE8">
            <w:pPr>
              <w:pStyle w:val="TableParagraph"/>
              <w:numPr>
                <w:ilvl w:val="0"/>
                <w:numId w:val="164"/>
              </w:numPr>
              <w:tabs>
                <w:tab w:val="left" w:pos="348"/>
              </w:tabs>
              <w:kinsoku w:val="0"/>
              <w:overflowPunct w:val="0"/>
              <w:spacing w:before="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Déclaration</w:t>
            </w:r>
          </w:p>
        </w:tc>
        <w:tc>
          <w:tcPr>
            <w:tcW w:w="1599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298D0DB" w14:textId="77777777" w:rsidR="002A6808" w:rsidRDefault="00E50CE8">
            <w:pPr>
              <w:pStyle w:val="TableParagraph"/>
              <w:numPr>
                <w:ilvl w:val="0"/>
                <w:numId w:val="163"/>
              </w:numPr>
              <w:tabs>
                <w:tab w:val="left" w:pos="439"/>
              </w:tabs>
              <w:kinsoku w:val="0"/>
              <w:overflowPunct w:val="0"/>
              <w:spacing w:before="42"/>
              <w:ind w:hanging="2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Enregistrement</w:t>
            </w:r>
          </w:p>
        </w:tc>
        <w:tc>
          <w:tcPr>
            <w:tcW w:w="190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B910B72" w14:textId="77777777" w:rsidR="002A6808" w:rsidRDefault="00E50CE8">
            <w:pPr>
              <w:pStyle w:val="TableParagraph"/>
              <w:numPr>
                <w:ilvl w:val="0"/>
                <w:numId w:val="162"/>
              </w:numPr>
              <w:tabs>
                <w:tab w:val="left" w:pos="1002"/>
              </w:tabs>
              <w:kinsoku w:val="0"/>
              <w:overflowPunct w:val="0"/>
              <w:spacing w:before="39"/>
              <w:ind w:hanging="9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Autorisation</w:t>
            </w:r>
          </w:p>
        </w:tc>
        <w:tc>
          <w:tcPr>
            <w:tcW w:w="98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670DC7E" w14:textId="77777777" w:rsidR="002A6808" w:rsidRDefault="00E50CE8">
            <w:pPr>
              <w:pStyle w:val="TableParagraph"/>
              <w:numPr>
                <w:ilvl w:val="0"/>
                <w:numId w:val="161"/>
              </w:numPr>
              <w:tabs>
                <w:tab w:val="left" w:pos="280"/>
              </w:tabs>
              <w:kinsoku w:val="0"/>
              <w:overflowPunct w:val="0"/>
              <w:spacing w:before="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IED</w:t>
            </w:r>
          </w:p>
        </w:tc>
        <w:tc>
          <w:tcPr>
            <w:tcW w:w="82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2C7C3EF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4B492D3" w14:textId="77777777" w:rsidR="002A6808" w:rsidRDefault="00E50CE8">
            <w:pPr>
              <w:pStyle w:val="TableParagraph"/>
              <w:numPr>
                <w:ilvl w:val="0"/>
                <w:numId w:val="160"/>
              </w:numPr>
              <w:tabs>
                <w:tab w:val="left" w:pos="472"/>
              </w:tabs>
              <w:kinsoku w:val="0"/>
              <w:overflowPunct w:val="0"/>
              <w:spacing w:before="42"/>
              <w:ind w:right="-1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Seveso</w:t>
            </w:r>
          </w:p>
        </w:tc>
        <w:tc>
          <w:tcPr>
            <w:tcW w:w="126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1E716AD1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7FFE37FC" w14:textId="77777777">
        <w:trPr>
          <w:trHeight w:val="264"/>
        </w:trPr>
        <w:tc>
          <w:tcPr>
            <w:tcW w:w="10140" w:type="dxa"/>
            <w:gridSpan w:val="9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3D62525B" w14:textId="77777777" w:rsidR="002A6808" w:rsidRDefault="00E50CE8">
            <w:pPr>
              <w:pStyle w:val="TableParagraph"/>
              <w:kinsoku w:val="0"/>
              <w:overflowPunct w:val="0"/>
              <w:spacing w:before="42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Merci de transmettre récépissé de déclaration ou arrêté d’autorisation / enregistrement en vigueur et arrêtés complémentaires</w:t>
            </w:r>
          </w:p>
        </w:tc>
      </w:tr>
      <w:tr w:rsidR="002A6808" w14:paraId="08F27B61" w14:textId="77777777">
        <w:trPr>
          <w:trHeight w:val="264"/>
        </w:trPr>
        <w:tc>
          <w:tcPr>
            <w:tcW w:w="3677" w:type="dxa"/>
            <w:gridSpan w:val="3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none" w:sz="6" w:space="0" w:color="auto"/>
            </w:tcBorders>
            <w:shd w:val="clear" w:color="auto" w:fill="EDEBE0"/>
          </w:tcPr>
          <w:p w14:paraId="56B6BF59" w14:textId="77777777" w:rsidR="002A6808" w:rsidRDefault="00E50CE8">
            <w:pPr>
              <w:pStyle w:val="TableParagraph"/>
              <w:kinsoku w:val="0"/>
              <w:overflowPunct w:val="0"/>
              <w:spacing w:before="42"/>
              <w:ind w:left="69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Classement au titre de la Loi sur l’Eau :</w:t>
            </w:r>
          </w:p>
        </w:tc>
        <w:tc>
          <w:tcPr>
            <w:tcW w:w="4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BD79C76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99A409E" w14:textId="77777777" w:rsidR="002A6808" w:rsidRDefault="00E50CE8">
            <w:pPr>
              <w:pStyle w:val="TableParagraph"/>
              <w:numPr>
                <w:ilvl w:val="0"/>
                <w:numId w:val="159"/>
              </w:numPr>
              <w:tabs>
                <w:tab w:val="left" w:pos="301"/>
              </w:tabs>
              <w:kinsoku w:val="0"/>
              <w:overflowPunct w:val="0"/>
              <w:spacing w:before="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Déclaration</w:t>
            </w:r>
          </w:p>
        </w:tc>
        <w:tc>
          <w:tcPr>
            <w:tcW w:w="180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DADE0DE" w14:textId="77777777" w:rsidR="002A6808" w:rsidRDefault="00E50CE8">
            <w:pPr>
              <w:pStyle w:val="TableParagraph"/>
              <w:numPr>
                <w:ilvl w:val="0"/>
                <w:numId w:val="158"/>
              </w:numPr>
              <w:tabs>
                <w:tab w:val="left" w:pos="323"/>
              </w:tabs>
              <w:kinsoku w:val="0"/>
              <w:overflowPunct w:val="0"/>
              <w:spacing w:before="42"/>
              <w:ind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Autorisation</w:t>
            </w:r>
          </w:p>
        </w:tc>
        <w:tc>
          <w:tcPr>
            <w:tcW w:w="226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6298549A" w14:textId="77777777" w:rsidR="002A6808" w:rsidRDefault="00E50CE8">
            <w:pPr>
              <w:pStyle w:val="TableParagraph"/>
              <w:numPr>
                <w:ilvl w:val="0"/>
                <w:numId w:val="157"/>
              </w:numPr>
              <w:tabs>
                <w:tab w:val="left" w:pos="472"/>
              </w:tabs>
              <w:kinsoku w:val="0"/>
              <w:overflowPunct w:val="0"/>
              <w:spacing w:before="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classé</w:t>
            </w:r>
          </w:p>
        </w:tc>
      </w:tr>
      <w:tr w:rsidR="002A6808" w14:paraId="441E5C1C" w14:textId="77777777">
        <w:trPr>
          <w:trHeight w:val="263"/>
        </w:trPr>
        <w:tc>
          <w:tcPr>
            <w:tcW w:w="7053" w:type="dxa"/>
            <w:gridSpan w:val="6"/>
            <w:tcBorders>
              <w:top w:val="none" w:sz="6" w:space="0" w:color="auto"/>
              <w:left w:val="single" w:sz="12" w:space="0" w:color="000000"/>
              <w:bottom w:val="single" w:sz="12" w:space="0" w:color="000000"/>
              <w:right w:val="none" w:sz="6" w:space="0" w:color="auto"/>
            </w:tcBorders>
            <w:shd w:val="clear" w:color="auto" w:fill="EDEBE0"/>
          </w:tcPr>
          <w:p w14:paraId="5973ED23" w14:textId="77777777" w:rsidR="002A6808" w:rsidRDefault="00E50CE8">
            <w:pPr>
              <w:pStyle w:val="TableParagraph"/>
              <w:kinsoku w:val="0"/>
              <w:overflowPunct w:val="0"/>
              <w:spacing w:before="42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Assignation / poursuite pour non-respect de la réglementation ou arrêté de mise en demeure ?</w:t>
            </w:r>
          </w:p>
        </w:tc>
        <w:tc>
          <w:tcPr>
            <w:tcW w:w="822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4F5D3AB2" w14:textId="77777777" w:rsidR="002A6808" w:rsidRDefault="00E50CE8">
            <w:pPr>
              <w:pStyle w:val="TableParagraph"/>
              <w:numPr>
                <w:ilvl w:val="0"/>
                <w:numId w:val="156"/>
              </w:numPr>
              <w:tabs>
                <w:tab w:val="left" w:pos="281"/>
              </w:tabs>
              <w:kinsoku w:val="0"/>
              <w:overflowPunct w:val="0"/>
              <w:spacing w:before="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  <w:tc>
          <w:tcPr>
            <w:tcW w:w="1003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46A1967B" w14:textId="77777777" w:rsidR="002A6808" w:rsidRDefault="00E50CE8">
            <w:pPr>
              <w:pStyle w:val="TableParagraph"/>
              <w:numPr>
                <w:ilvl w:val="0"/>
                <w:numId w:val="155"/>
              </w:numPr>
              <w:tabs>
                <w:tab w:val="left" w:pos="427"/>
              </w:tabs>
              <w:kinsoku w:val="0"/>
              <w:overflowPunct w:val="0"/>
              <w:spacing w:before="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Clos</w:t>
            </w:r>
          </w:p>
        </w:tc>
        <w:tc>
          <w:tcPr>
            <w:tcW w:w="1262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single" w:sz="12" w:space="0" w:color="000000"/>
            </w:tcBorders>
          </w:tcPr>
          <w:p w14:paraId="4016C207" w14:textId="77777777" w:rsidR="002A6808" w:rsidRDefault="00E50CE8">
            <w:pPr>
              <w:pStyle w:val="TableParagraph"/>
              <w:numPr>
                <w:ilvl w:val="0"/>
                <w:numId w:val="154"/>
              </w:numPr>
              <w:tabs>
                <w:tab w:val="left" w:pos="480"/>
              </w:tabs>
              <w:kinsoku w:val="0"/>
              <w:overflowPunct w:val="0"/>
              <w:spacing w:before="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cours</w:t>
            </w:r>
          </w:p>
        </w:tc>
      </w:tr>
    </w:tbl>
    <w:p w14:paraId="5BC088A5" w14:textId="77777777" w:rsidR="002A6808" w:rsidRDefault="002A6808">
      <w:pPr>
        <w:pStyle w:val="Corpsdetexte"/>
        <w:kinsoku w:val="0"/>
        <w:overflowPunct w:val="0"/>
        <w:spacing w:before="7"/>
        <w:rPr>
          <w:sz w:val="36"/>
          <w:szCs w:val="36"/>
        </w:rPr>
      </w:pPr>
    </w:p>
    <w:p w14:paraId="0447000E" w14:textId="77777777" w:rsidR="002A6808" w:rsidRDefault="00E50CE8">
      <w:pPr>
        <w:pStyle w:val="Corpsdetexte"/>
        <w:kinsoku w:val="0"/>
        <w:overflowPunct w:val="0"/>
        <w:spacing w:after="58"/>
        <w:ind w:left="433" w:right="1133"/>
        <w:jc w:val="center"/>
        <w:rPr>
          <w:color w:val="008080"/>
        </w:rPr>
      </w:pPr>
      <w:r>
        <w:rPr>
          <w:color w:val="008080"/>
          <w:sz w:val="26"/>
          <w:szCs w:val="26"/>
        </w:rPr>
        <w:t>S</w:t>
      </w:r>
      <w:r>
        <w:rPr>
          <w:color w:val="008080"/>
        </w:rPr>
        <w:t xml:space="preserve">ITUATION ADMINISTRATIVE SI SITE HORS DE </w:t>
      </w:r>
      <w:r>
        <w:rPr>
          <w:color w:val="008080"/>
          <w:sz w:val="26"/>
          <w:szCs w:val="26"/>
        </w:rPr>
        <w:t>F</w:t>
      </w:r>
      <w:r>
        <w:rPr>
          <w:color w:val="008080"/>
        </w:rPr>
        <w:t>RANCE</w:t>
      </w: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59"/>
        <w:gridCol w:w="822"/>
        <w:gridCol w:w="1003"/>
        <w:gridCol w:w="1353"/>
      </w:tblGrid>
      <w:tr w:rsidR="002A6808" w14:paraId="695878AC" w14:textId="77777777">
        <w:trPr>
          <w:trHeight w:val="318"/>
        </w:trPr>
        <w:tc>
          <w:tcPr>
            <w:tcW w:w="1013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32D9D1F5" w14:textId="77777777" w:rsidR="002A6808" w:rsidRDefault="00E50CE8">
            <w:pPr>
              <w:pStyle w:val="TableParagraph"/>
              <w:kinsoku w:val="0"/>
              <w:overflowPunct w:val="0"/>
              <w:spacing w:before="70"/>
              <w:ind w:left="69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Type de Classement en fonction de la réglementation locale</w:t>
            </w:r>
          </w:p>
        </w:tc>
      </w:tr>
      <w:tr w:rsidR="002A6808" w14:paraId="44654903" w14:textId="77777777">
        <w:trPr>
          <w:trHeight w:val="265"/>
        </w:trPr>
        <w:tc>
          <w:tcPr>
            <w:tcW w:w="1013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21A4211" w14:textId="77777777" w:rsidR="002A6808" w:rsidRDefault="00E50CE8">
            <w:pPr>
              <w:pStyle w:val="TableParagraph"/>
              <w:numPr>
                <w:ilvl w:val="0"/>
                <w:numId w:val="153"/>
              </w:numPr>
              <w:tabs>
                <w:tab w:val="left" w:pos="269"/>
                <w:tab w:val="left" w:pos="7426"/>
              </w:tabs>
              <w:kinsoku w:val="0"/>
              <w:overflowPunct w:val="0"/>
              <w:spacing w:before="4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Classé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ab/>
            </w:r>
            <w:r>
              <w:rPr>
                <w:rFonts w:ascii="Wingdings" w:hAnsi="Wingdings" w:cs="Wingdings"/>
                <w:sz w:val="16"/>
                <w:szCs w:val="16"/>
              </w:rPr>
              <w:t>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Non</w:t>
            </w:r>
            <w:r>
              <w:rPr>
                <w:spacing w:val="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classé</w:t>
            </w:r>
          </w:p>
        </w:tc>
      </w:tr>
      <w:tr w:rsidR="002A6808" w14:paraId="78992491" w14:textId="77777777">
        <w:trPr>
          <w:trHeight w:val="265"/>
        </w:trPr>
        <w:tc>
          <w:tcPr>
            <w:tcW w:w="69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7CAED2D4" w14:textId="77777777" w:rsidR="002A6808" w:rsidRDefault="00E50CE8">
            <w:pPr>
              <w:pStyle w:val="TableParagraph"/>
              <w:kinsoku w:val="0"/>
              <w:overflowPunct w:val="0"/>
              <w:spacing w:before="41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Assignation / poursuite pour non-respect de la réglementation ou arrêté de mise en demeure ?</w:t>
            </w:r>
          </w:p>
        </w:tc>
        <w:tc>
          <w:tcPr>
            <w:tcW w:w="8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one" w:sz="6" w:space="0" w:color="auto"/>
            </w:tcBorders>
          </w:tcPr>
          <w:p w14:paraId="59DAFE95" w14:textId="77777777" w:rsidR="002A6808" w:rsidRDefault="00E50CE8">
            <w:pPr>
              <w:pStyle w:val="TableParagraph"/>
              <w:numPr>
                <w:ilvl w:val="0"/>
                <w:numId w:val="152"/>
              </w:numPr>
              <w:tabs>
                <w:tab w:val="left" w:pos="269"/>
              </w:tabs>
              <w:kinsoku w:val="0"/>
              <w:overflowPunct w:val="0"/>
              <w:spacing w:before="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  <w:tc>
          <w:tcPr>
            <w:tcW w:w="1003" w:type="dxa"/>
            <w:tcBorders>
              <w:top w:val="single" w:sz="12" w:space="0" w:color="000000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416585CD" w14:textId="77777777" w:rsidR="002A6808" w:rsidRDefault="00E50CE8">
            <w:pPr>
              <w:pStyle w:val="TableParagraph"/>
              <w:numPr>
                <w:ilvl w:val="0"/>
                <w:numId w:val="151"/>
              </w:numPr>
              <w:tabs>
                <w:tab w:val="left" w:pos="429"/>
              </w:tabs>
              <w:kinsoku w:val="0"/>
              <w:overflowPunct w:val="0"/>
              <w:spacing w:before="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Clos</w:t>
            </w:r>
          </w:p>
        </w:tc>
        <w:tc>
          <w:tcPr>
            <w:tcW w:w="1353" w:type="dxa"/>
            <w:tcBorders>
              <w:top w:val="single" w:sz="12" w:space="0" w:color="000000"/>
              <w:left w:val="none" w:sz="6" w:space="0" w:color="auto"/>
              <w:bottom w:val="single" w:sz="12" w:space="0" w:color="000000"/>
              <w:right w:val="single" w:sz="12" w:space="0" w:color="000000"/>
            </w:tcBorders>
          </w:tcPr>
          <w:p w14:paraId="6ECAE3FC" w14:textId="77777777" w:rsidR="002A6808" w:rsidRDefault="00E50CE8">
            <w:pPr>
              <w:pStyle w:val="TableParagraph"/>
              <w:numPr>
                <w:ilvl w:val="0"/>
                <w:numId w:val="150"/>
              </w:numPr>
              <w:tabs>
                <w:tab w:val="left" w:pos="482"/>
              </w:tabs>
              <w:kinsoku w:val="0"/>
              <w:overflowPunct w:val="0"/>
              <w:spacing w:before="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cours</w:t>
            </w:r>
          </w:p>
        </w:tc>
      </w:tr>
    </w:tbl>
    <w:p w14:paraId="261CCFC7" w14:textId="77777777" w:rsidR="002A6808" w:rsidRDefault="002A6808">
      <w:pPr>
        <w:pStyle w:val="Corpsdetexte"/>
        <w:kinsoku w:val="0"/>
        <w:overflowPunct w:val="0"/>
        <w:spacing w:before="8"/>
        <w:rPr>
          <w:sz w:val="35"/>
          <w:szCs w:val="35"/>
        </w:rPr>
      </w:pPr>
    </w:p>
    <w:p w14:paraId="3A5BDDEF" w14:textId="77777777" w:rsidR="002A6808" w:rsidRDefault="00E50CE8">
      <w:pPr>
        <w:pStyle w:val="Corpsdetexte"/>
        <w:kinsoku w:val="0"/>
        <w:overflowPunct w:val="0"/>
        <w:spacing w:before="1" w:after="58"/>
        <w:ind w:left="433" w:right="1133"/>
        <w:jc w:val="center"/>
        <w:rPr>
          <w:color w:val="008080"/>
        </w:rPr>
      </w:pPr>
      <w:r>
        <w:rPr>
          <w:color w:val="008080"/>
          <w:sz w:val="26"/>
          <w:szCs w:val="26"/>
        </w:rPr>
        <w:t>H</w:t>
      </w:r>
      <w:r>
        <w:rPr>
          <w:color w:val="008080"/>
        </w:rPr>
        <w:t>ISTORIQUE DU</w:t>
      </w:r>
      <w:r>
        <w:rPr>
          <w:color w:val="008080"/>
          <w:spacing w:val="-5"/>
        </w:rPr>
        <w:t xml:space="preserve"> </w:t>
      </w:r>
      <w:r>
        <w:rPr>
          <w:color w:val="008080"/>
        </w:rPr>
        <w:t>SITE</w:t>
      </w: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48"/>
        <w:gridCol w:w="1005"/>
        <w:gridCol w:w="1252"/>
        <w:gridCol w:w="1424"/>
        <w:gridCol w:w="1709"/>
      </w:tblGrid>
      <w:tr w:rsidR="002A6808" w14:paraId="0C8C2419" w14:textId="77777777">
        <w:trPr>
          <w:trHeight w:val="265"/>
        </w:trPr>
        <w:tc>
          <w:tcPr>
            <w:tcW w:w="47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715DEF17" w14:textId="77777777" w:rsidR="002A6808" w:rsidRDefault="00E50CE8">
            <w:pPr>
              <w:pStyle w:val="TableParagraph"/>
              <w:kinsoku w:val="0"/>
              <w:overflowPunct w:val="0"/>
              <w:spacing w:before="43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Date de démarrage de vos activités </w:t>
            </w:r>
            <w:r>
              <w:rPr>
                <w:b/>
                <w:bCs/>
                <w:sz w:val="16"/>
                <w:szCs w:val="16"/>
              </w:rPr>
              <w:t xml:space="preserve">actuelles </w:t>
            </w:r>
            <w:r>
              <w:rPr>
                <w:sz w:val="16"/>
                <w:szCs w:val="16"/>
              </w:rPr>
              <w:t>sur le site :</w:t>
            </w:r>
          </w:p>
        </w:tc>
        <w:tc>
          <w:tcPr>
            <w:tcW w:w="539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BAA3A52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7C10C106" w14:textId="77777777">
        <w:trPr>
          <w:trHeight w:val="267"/>
        </w:trPr>
        <w:tc>
          <w:tcPr>
            <w:tcW w:w="4748" w:type="dxa"/>
            <w:tcBorders>
              <w:top w:val="single" w:sz="12" w:space="0" w:color="000000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7751916B" w14:textId="77777777" w:rsidR="002A6808" w:rsidRDefault="00E50CE8">
            <w:pPr>
              <w:pStyle w:val="TableParagraph"/>
              <w:kinsoku w:val="0"/>
              <w:overflowPunct w:val="0"/>
              <w:spacing w:before="41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Audit de type diagnostic de sol / environnemental / cession, … ?</w:t>
            </w:r>
          </w:p>
        </w:tc>
        <w:tc>
          <w:tcPr>
            <w:tcW w:w="1005" w:type="dxa"/>
            <w:tcBorders>
              <w:top w:val="single" w:sz="12" w:space="0" w:color="000000"/>
              <w:left w:val="single" w:sz="12" w:space="0" w:color="000000"/>
              <w:bottom w:val="none" w:sz="6" w:space="0" w:color="auto"/>
              <w:right w:val="none" w:sz="6" w:space="0" w:color="auto"/>
            </w:tcBorders>
          </w:tcPr>
          <w:p w14:paraId="0F44BADF" w14:textId="77777777" w:rsidR="002A6808" w:rsidRDefault="00E50CE8">
            <w:pPr>
              <w:pStyle w:val="TableParagraph"/>
              <w:numPr>
                <w:ilvl w:val="0"/>
                <w:numId w:val="149"/>
              </w:numPr>
              <w:tabs>
                <w:tab w:val="left" w:pos="271"/>
              </w:tabs>
              <w:kinsoku w:val="0"/>
              <w:overflowPunct w:val="0"/>
              <w:spacing w:before="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Réalisé</w:t>
            </w:r>
          </w:p>
        </w:tc>
        <w:tc>
          <w:tcPr>
            <w:tcW w:w="1252" w:type="dxa"/>
            <w:tcBorders>
              <w:top w:val="single" w:sz="12" w:space="0" w:color="000000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AC1C05F" w14:textId="77777777" w:rsidR="002A6808" w:rsidRDefault="00E50CE8">
            <w:pPr>
              <w:pStyle w:val="TableParagraph"/>
              <w:numPr>
                <w:ilvl w:val="0"/>
                <w:numId w:val="148"/>
              </w:numPr>
              <w:tabs>
                <w:tab w:val="left" w:pos="414"/>
              </w:tabs>
              <w:kinsoku w:val="0"/>
              <w:overflowPunct w:val="0"/>
              <w:spacing w:before="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cours</w:t>
            </w:r>
          </w:p>
        </w:tc>
        <w:tc>
          <w:tcPr>
            <w:tcW w:w="1424" w:type="dxa"/>
            <w:tcBorders>
              <w:top w:val="single" w:sz="12" w:space="0" w:color="000000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5FDE1AA" w14:textId="77777777" w:rsidR="002A6808" w:rsidRDefault="00E50CE8">
            <w:pPr>
              <w:pStyle w:val="TableParagraph"/>
              <w:numPr>
                <w:ilvl w:val="0"/>
                <w:numId w:val="147"/>
              </w:numPr>
              <w:tabs>
                <w:tab w:val="left" w:pos="437"/>
              </w:tabs>
              <w:kinsoku w:val="0"/>
              <w:overflowPunct w:val="0"/>
              <w:spacing w:before="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  <w:tc>
          <w:tcPr>
            <w:tcW w:w="1709" w:type="dxa"/>
            <w:tcBorders>
              <w:top w:val="single" w:sz="12" w:space="0" w:color="000000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07C718D8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0040E5DF" w14:textId="77777777">
        <w:trPr>
          <w:trHeight w:val="263"/>
        </w:trPr>
        <w:tc>
          <w:tcPr>
            <w:tcW w:w="4748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29CA09FA" w14:textId="77777777" w:rsidR="002A6808" w:rsidRDefault="00E50CE8">
            <w:pPr>
              <w:pStyle w:val="TableParagraph"/>
              <w:kinsoku w:val="0"/>
              <w:overflowPunct w:val="0"/>
              <w:spacing w:before="37"/>
              <w:ind w:left="108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Merci de nous transmettre le rapport</w:t>
            </w:r>
          </w:p>
        </w:tc>
        <w:tc>
          <w:tcPr>
            <w:tcW w:w="1005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none" w:sz="6" w:space="0" w:color="auto"/>
            </w:tcBorders>
          </w:tcPr>
          <w:p w14:paraId="46ED8CF8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245D512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C0BD83F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1D73D862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5A74EA85" w14:textId="77777777">
        <w:trPr>
          <w:trHeight w:val="263"/>
        </w:trPr>
        <w:tc>
          <w:tcPr>
            <w:tcW w:w="4748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54BF4D50" w14:textId="77777777" w:rsidR="002A6808" w:rsidRDefault="00E50CE8">
            <w:pPr>
              <w:pStyle w:val="TableParagraph"/>
              <w:kinsoku w:val="0"/>
              <w:overflowPunct w:val="0"/>
              <w:spacing w:before="37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Avez-vous connaissance d’une pollution sur votre site ?</w:t>
            </w:r>
          </w:p>
        </w:tc>
        <w:tc>
          <w:tcPr>
            <w:tcW w:w="1005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none" w:sz="6" w:space="0" w:color="auto"/>
            </w:tcBorders>
          </w:tcPr>
          <w:p w14:paraId="4A05E3D5" w14:textId="77777777" w:rsidR="002A6808" w:rsidRDefault="00E50CE8">
            <w:pPr>
              <w:pStyle w:val="TableParagraph"/>
              <w:numPr>
                <w:ilvl w:val="0"/>
                <w:numId w:val="146"/>
              </w:numPr>
              <w:tabs>
                <w:tab w:val="left" w:pos="271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Oui</w:t>
            </w:r>
          </w:p>
        </w:tc>
        <w:tc>
          <w:tcPr>
            <w:tcW w:w="125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F024E93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68D4254" w14:textId="77777777" w:rsidR="002A6808" w:rsidRDefault="00E50CE8">
            <w:pPr>
              <w:pStyle w:val="TableParagraph"/>
              <w:numPr>
                <w:ilvl w:val="0"/>
                <w:numId w:val="145"/>
              </w:numPr>
              <w:tabs>
                <w:tab w:val="left" w:pos="437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  <w:tc>
          <w:tcPr>
            <w:tcW w:w="170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2436840F" w14:textId="77777777" w:rsidR="002A6808" w:rsidRDefault="00E50CE8">
            <w:pPr>
              <w:pStyle w:val="TableParagraph"/>
              <w:numPr>
                <w:ilvl w:val="0"/>
                <w:numId w:val="144"/>
              </w:numPr>
              <w:tabs>
                <w:tab w:val="left" w:pos="576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 sais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pas</w:t>
            </w:r>
          </w:p>
        </w:tc>
      </w:tr>
      <w:tr w:rsidR="002A6808" w14:paraId="7E84EFF5" w14:textId="77777777">
        <w:trPr>
          <w:trHeight w:val="264"/>
        </w:trPr>
        <w:tc>
          <w:tcPr>
            <w:tcW w:w="4748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5255DD90" w14:textId="77777777" w:rsidR="002A6808" w:rsidRDefault="00E50CE8">
            <w:pPr>
              <w:pStyle w:val="TableParagraph"/>
              <w:kinsoku w:val="0"/>
              <w:overflowPunct w:val="0"/>
              <w:spacing w:before="37"/>
              <w:ind w:left="15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 oui, merci de préciser</w:t>
            </w:r>
          </w:p>
        </w:tc>
        <w:tc>
          <w:tcPr>
            <w:tcW w:w="5390" w:type="dxa"/>
            <w:gridSpan w:val="4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12" w:space="0" w:color="000000"/>
            </w:tcBorders>
          </w:tcPr>
          <w:p w14:paraId="4321B0B5" w14:textId="77777777" w:rsidR="002A6808" w:rsidRDefault="00E50CE8">
            <w:pPr>
              <w:pStyle w:val="TableParagraph"/>
              <w:kinsoku w:val="0"/>
              <w:overflowPunct w:val="0"/>
              <w:spacing w:before="37"/>
              <w:ind w:left="7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</w:t>
            </w:r>
          </w:p>
        </w:tc>
      </w:tr>
      <w:tr w:rsidR="002A6808" w14:paraId="6515FC96" w14:textId="77777777">
        <w:trPr>
          <w:trHeight w:val="261"/>
        </w:trPr>
        <w:tc>
          <w:tcPr>
            <w:tcW w:w="4748" w:type="dxa"/>
            <w:tcBorders>
              <w:top w:val="none" w:sz="6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4CF692E6" w14:textId="77777777" w:rsidR="002A6808" w:rsidRDefault="00E50CE8">
            <w:pPr>
              <w:pStyle w:val="TableParagraph"/>
              <w:kinsoku w:val="0"/>
              <w:overflowPunct w:val="0"/>
              <w:spacing w:before="37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Opérations / travaux de dépollution ?</w:t>
            </w:r>
          </w:p>
        </w:tc>
        <w:tc>
          <w:tcPr>
            <w:tcW w:w="1005" w:type="dxa"/>
            <w:tcBorders>
              <w:top w:val="none" w:sz="6" w:space="0" w:color="auto"/>
              <w:left w:val="single" w:sz="12" w:space="0" w:color="000000"/>
              <w:bottom w:val="single" w:sz="12" w:space="0" w:color="000000"/>
              <w:right w:val="none" w:sz="6" w:space="0" w:color="auto"/>
            </w:tcBorders>
          </w:tcPr>
          <w:p w14:paraId="2A6E5600" w14:textId="77777777" w:rsidR="002A6808" w:rsidRDefault="00E50CE8">
            <w:pPr>
              <w:pStyle w:val="TableParagraph"/>
              <w:numPr>
                <w:ilvl w:val="0"/>
                <w:numId w:val="143"/>
              </w:numPr>
              <w:tabs>
                <w:tab w:val="left" w:pos="271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Réalisé</w:t>
            </w:r>
          </w:p>
        </w:tc>
        <w:tc>
          <w:tcPr>
            <w:tcW w:w="1252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65E60CAC" w14:textId="77777777" w:rsidR="002A6808" w:rsidRDefault="00E50CE8">
            <w:pPr>
              <w:pStyle w:val="TableParagraph"/>
              <w:numPr>
                <w:ilvl w:val="0"/>
                <w:numId w:val="142"/>
              </w:numPr>
              <w:tabs>
                <w:tab w:val="left" w:pos="369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cours</w:t>
            </w:r>
          </w:p>
        </w:tc>
        <w:tc>
          <w:tcPr>
            <w:tcW w:w="1424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4581180C" w14:textId="77777777" w:rsidR="002A6808" w:rsidRDefault="00E50CE8">
            <w:pPr>
              <w:pStyle w:val="TableParagraph"/>
              <w:numPr>
                <w:ilvl w:val="0"/>
                <w:numId w:val="141"/>
              </w:numPr>
              <w:tabs>
                <w:tab w:val="left" w:pos="437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projet</w:t>
            </w:r>
          </w:p>
        </w:tc>
        <w:tc>
          <w:tcPr>
            <w:tcW w:w="1709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single" w:sz="12" w:space="0" w:color="000000"/>
            </w:tcBorders>
          </w:tcPr>
          <w:p w14:paraId="04845DFA" w14:textId="77777777" w:rsidR="002A6808" w:rsidRDefault="00E50CE8">
            <w:pPr>
              <w:pStyle w:val="TableParagraph"/>
              <w:numPr>
                <w:ilvl w:val="0"/>
                <w:numId w:val="140"/>
              </w:numPr>
              <w:tabs>
                <w:tab w:val="left" w:pos="576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</w:tr>
    </w:tbl>
    <w:p w14:paraId="1787EC3F" w14:textId="77777777" w:rsidR="002A6808" w:rsidRDefault="002A6808">
      <w:pPr>
        <w:pStyle w:val="Corpsdetexte"/>
        <w:kinsoku w:val="0"/>
        <w:overflowPunct w:val="0"/>
        <w:spacing w:before="5"/>
        <w:rPr>
          <w:sz w:val="36"/>
          <w:szCs w:val="36"/>
        </w:rPr>
      </w:pPr>
    </w:p>
    <w:p w14:paraId="547EF9FD" w14:textId="77777777" w:rsidR="002A6808" w:rsidRDefault="006B6FF7">
      <w:pPr>
        <w:pStyle w:val="Corpsdetexte"/>
        <w:kinsoku w:val="0"/>
        <w:overflowPunct w:val="0"/>
        <w:ind w:left="433" w:right="1130"/>
        <w:jc w:val="center"/>
        <w:rPr>
          <w:color w:val="00808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5680" behindDoc="0" locked="0" layoutInCell="0" allowOverlap="1" wp14:anchorId="39BB08C7" wp14:editId="574C80F3">
                <wp:simplePos x="0" y="0"/>
                <wp:positionH relativeFrom="page">
                  <wp:posOffset>683895</wp:posOffset>
                </wp:positionH>
                <wp:positionV relativeFrom="paragraph">
                  <wp:posOffset>227965</wp:posOffset>
                </wp:positionV>
                <wp:extent cx="5760720" cy="234950"/>
                <wp:effectExtent l="0" t="0" r="0" b="0"/>
                <wp:wrapTopAndBottom/>
                <wp:docPr id="36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234950"/>
                          <a:chOff x="1077" y="359"/>
                          <a:chExt cx="9072" cy="370"/>
                        </a:xfrm>
                      </wpg:grpSpPr>
                      <wps:wsp>
                        <wps:cNvPr id="37" name="Freeform 81"/>
                        <wps:cNvSpPr>
                          <a:spLocks/>
                        </wps:cNvSpPr>
                        <wps:spPr bwMode="auto">
                          <a:xfrm>
                            <a:off x="1087" y="368"/>
                            <a:ext cx="6904" cy="351"/>
                          </a:xfrm>
                          <a:custGeom>
                            <a:avLst/>
                            <a:gdLst>
                              <a:gd name="T0" fmla="*/ 0 w 6904"/>
                              <a:gd name="T1" fmla="*/ 350 h 351"/>
                              <a:gd name="T2" fmla="*/ 6903 w 6904"/>
                              <a:gd name="T3" fmla="*/ 350 h 351"/>
                              <a:gd name="T4" fmla="*/ 6903 w 6904"/>
                              <a:gd name="T5" fmla="*/ 0 h 351"/>
                              <a:gd name="T6" fmla="*/ 0 w 6904"/>
                              <a:gd name="T7" fmla="*/ 0 h 351"/>
                              <a:gd name="T8" fmla="*/ 0 w 6904"/>
                              <a:gd name="T9" fmla="*/ 350 h 3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904" h="351">
                                <a:moveTo>
                                  <a:pt x="0" y="350"/>
                                </a:moveTo>
                                <a:lnTo>
                                  <a:pt x="6903" y="350"/>
                                </a:lnTo>
                                <a:lnTo>
                                  <a:pt x="690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BE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82"/>
                        <wps:cNvSpPr>
                          <a:spLocks/>
                        </wps:cNvSpPr>
                        <wps:spPr bwMode="auto">
                          <a:xfrm>
                            <a:off x="1190" y="368"/>
                            <a:ext cx="6698" cy="305"/>
                          </a:xfrm>
                          <a:custGeom>
                            <a:avLst/>
                            <a:gdLst>
                              <a:gd name="T0" fmla="*/ 0 w 6698"/>
                              <a:gd name="T1" fmla="*/ 304 h 305"/>
                              <a:gd name="T2" fmla="*/ 6697 w 6698"/>
                              <a:gd name="T3" fmla="*/ 304 h 305"/>
                              <a:gd name="T4" fmla="*/ 6697 w 6698"/>
                              <a:gd name="T5" fmla="*/ 0 h 305"/>
                              <a:gd name="T6" fmla="*/ 0 w 6698"/>
                              <a:gd name="T7" fmla="*/ 0 h 305"/>
                              <a:gd name="T8" fmla="*/ 0 w 6698"/>
                              <a:gd name="T9" fmla="*/ 304 h 3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698" h="305">
                                <a:moveTo>
                                  <a:pt x="0" y="304"/>
                                </a:moveTo>
                                <a:lnTo>
                                  <a:pt x="6697" y="304"/>
                                </a:lnTo>
                                <a:lnTo>
                                  <a:pt x="669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BE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83"/>
                        <wps:cNvSpPr>
                          <a:spLocks/>
                        </wps:cNvSpPr>
                        <wps:spPr bwMode="auto">
                          <a:xfrm>
                            <a:off x="1087" y="363"/>
                            <a:ext cx="6904" cy="20"/>
                          </a:xfrm>
                          <a:custGeom>
                            <a:avLst/>
                            <a:gdLst>
                              <a:gd name="T0" fmla="*/ 0 w 6904"/>
                              <a:gd name="T1" fmla="*/ 0 h 20"/>
                              <a:gd name="T2" fmla="*/ 6903 w 690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904" h="20">
                                <a:moveTo>
                                  <a:pt x="0" y="0"/>
                                </a:moveTo>
                                <a:lnTo>
                                  <a:pt x="6903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84"/>
                        <wps:cNvSpPr>
                          <a:spLocks/>
                        </wps:cNvSpPr>
                        <wps:spPr bwMode="auto">
                          <a:xfrm>
                            <a:off x="8000" y="363"/>
                            <a:ext cx="2139" cy="20"/>
                          </a:xfrm>
                          <a:custGeom>
                            <a:avLst/>
                            <a:gdLst>
                              <a:gd name="T0" fmla="*/ 0 w 2139"/>
                              <a:gd name="T1" fmla="*/ 0 h 20"/>
                              <a:gd name="T2" fmla="*/ 2138 w 213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39" h="20">
                                <a:moveTo>
                                  <a:pt x="0" y="0"/>
                                </a:moveTo>
                                <a:lnTo>
                                  <a:pt x="2138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85"/>
                        <wps:cNvSpPr>
                          <a:spLocks/>
                        </wps:cNvSpPr>
                        <wps:spPr bwMode="auto">
                          <a:xfrm>
                            <a:off x="1087" y="723"/>
                            <a:ext cx="6904" cy="20"/>
                          </a:xfrm>
                          <a:custGeom>
                            <a:avLst/>
                            <a:gdLst>
                              <a:gd name="T0" fmla="*/ 0 w 6904"/>
                              <a:gd name="T1" fmla="*/ 0 h 20"/>
                              <a:gd name="T2" fmla="*/ 6903 w 690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904" h="20">
                                <a:moveTo>
                                  <a:pt x="0" y="0"/>
                                </a:moveTo>
                                <a:lnTo>
                                  <a:pt x="6903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86"/>
                        <wps:cNvSpPr>
                          <a:spLocks/>
                        </wps:cNvSpPr>
                        <wps:spPr bwMode="auto">
                          <a:xfrm>
                            <a:off x="7995" y="359"/>
                            <a:ext cx="20" cy="37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70"/>
                              <a:gd name="T2" fmla="*/ 0 w 20"/>
                              <a:gd name="T3" fmla="*/ 369 h 3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70">
                                <a:moveTo>
                                  <a:pt x="0" y="0"/>
                                </a:moveTo>
                                <a:lnTo>
                                  <a:pt x="0" y="369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87"/>
                        <wps:cNvSpPr>
                          <a:spLocks/>
                        </wps:cNvSpPr>
                        <wps:spPr bwMode="auto">
                          <a:xfrm>
                            <a:off x="8000" y="723"/>
                            <a:ext cx="2139" cy="20"/>
                          </a:xfrm>
                          <a:custGeom>
                            <a:avLst/>
                            <a:gdLst>
                              <a:gd name="T0" fmla="*/ 0 w 2139"/>
                              <a:gd name="T1" fmla="*/ 0 h 20"/>
                              <a:gd name="T2" fmla="*/ 2138 w 213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39" h="20">
                                <a:moveTo>
                                  <a:pt x="0" y="0"/>
                                </a:moveTo>
                                <a:lnTo>
                                  <a:pt x="2138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88"/>
                        <wps:cNvSpPr>
                          <a:spLocks/>
                        </wps:cNvSpPr>
                        <wps:spPr bwMode="auto">
                          <a:xfrm>
                            <a:off x="10144" y="359"/>
                            <a:ext cx="20" cy="37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70"/>
                              <a:gd name="T2" fmla="*/ 0 w 20"/>
                              <a:gd name="T3" fmla="*/ 369 h 3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70">
                                <a:moveTo>
                                  <a:pt x="0" y="0"/>
                                </a:moveTo>
                                <a:lnTo>
                                  <a:pt x="0" y="369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1082" y="364"/>
                            <a:ext cx="6914" cy="360"/>
                          </a:xfrm>
                          <a:prstGeom prst="rect">
                            <a:avLst/>
                          </a:prstGeom>
                          <a:solidFill>
                            <a:srgbClr val="EDEBE0"/>
                          </a:solidFill>
                          <a:ln w="6096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F4019F" w14:textId="77777777" w:rsidR="002A6808" w:rsidRDefault="00E50CE8">
                              <w:pPr>
                                <w:pStyle w:val="Corpsdetexte"/>
                                <w:kinsoku w:val="0"/>
                                <w:overflowPunct w:val="0"/>
                                <w:spacing w:before="121"/>
                                <w:ind w:left="103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  <w:t xml:space="preserve">Capacité annuelle autorisée de traitement de déchets (tonnes/an)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0" o:spid="_x0000_s1079" style="position:absolute;left:0;text-align:left;margin-left:53.85pt;margin-top:17.95pt;width:453.6pt;height:18.5pt;z-index:251655680;mso-wrap-distance-left:0;mso-wrap-distance-right:0;mso-position-horizontal-relative:page;mso-position-vertical-relative:text" coordorigin="1077,359" coordsize="9072,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" o:allowincell="f">
                <v:shape id="Freeform 81" o:spid="_x0000_s1080" style="position:absolute;left:1087;top:368;width:6904;height:351;visibility:visible;mso-wrap-style:square;v-text-anchor:top" coordsize="6904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" path="m,350r6903,l6903,,,,,350xe" fillcolor="#edebe0" stroked="f">
                  <v:path arrowok="t" o:connecttype="custom" o:connectlocs="0,350;6903,350;6903,0;0,0;0,350" o:connectangles="0,0,0,0,0"/>
                </v:shape>
                <v:shape id="Freeform 82" o:spid="_x0000_s1081" style="position:absolute;left:1190;top:368;width:6698;height:305;visibility:visible;mso-wrap-style:square;v-text-anchor:top" coordsize="6698,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" path="m,304r6697,l6697,,,,,304xe" fillcolor="#edebe0" stroked="f">
                  <v:path arrowok="t" o:connecttype="custom" o:connectlocs="0,304;6697,304;6697,0;0,0;0,304" o:connectangles="0,0,0,0,0"/>
                </v:shape>
                <v:shape id="Freeform 83" o:spid="_x0000_s1082" style="position:absolute;left:1087;top:363;width:6904;height:20;visibility:visible;mso-wrap-style:square;v-text-anchor:top" coordsize="690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" path="m,l6903,e" filled="f" strokeweight=".16931mm">
                  <v:path arrowok="t" o:connecttype="custom" o:connectlocs="0,0;6903,0" o:connectangles="0,0"/>
                </v:shape>
                <v:shape id="Freeform 84" o:spid="_x0000_s1083" style="position:absolute;left:8000;top:363;width:2139;height:20;visibility:visible;mso-wrap-style:square;v-text-anchor:top" coordsize="213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" path="m,l2138,e" filled="f" strokeweight=".16931mm">
                  <v:path arrowok="t" o:connecttype="custom" o:connectlocs="0,0;2138,0" o:connectangles="0,0"/>
                </v:shape>
                <v:shape id="Freeform 85" o:spid="_x0000_s1084" style="position:absolute;left:1087;top:723;width:6904;height:20;visibility:visible;mso-wrap-style:square;v-text-anchor:top" coordsize="690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" path="m,l6903,e" filled="f" strokeweight=".16931mm">
                  <v:path arrowok="t" o:connecttype="custom" o:connectlocs="0,0;6903,0" o:connectangles="0,0"/>
                </v:shape>
                <v:shape id="Freeform 86" o:spid="_x0000_s1085" style="position:absolute;left:7995;top:359;width:20;height:370;visibility:visible;mso-wrap-style:square;v-text-anchor:top" coordsize="20,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" path="m,l,369e" filled="f" strokeweight=".48pt">
                  <v:path arrowok="t" o:connecttype="custom" o:connectlocs="0,0;0,369" o:connectangles="0,0"/>
                </v:shape>
                <v:shape id="Freeform 87" o:spid="_x0000_s1086" style="position:absolute;left:8000;top:723;width:2139;height:20;visibility:visible;mso-wrap-style:square;v-text-anchor:top" coordsize="213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" path="m,l2138,e" filled="f" strokeweight=".16931mm">
                  <v:path arrowok="t" o:connecttype="custom" o:connectlocs="0,0;2138,0" o:connectangles="0,0"/>
                </v:shape>
                <v:shape id="Freeform 88" o:spid="_x0000_s1087" style="position:absolute;left:10144;top:359;width:20;height:370;visibility:visible;mso-wrap-style:square;v-text-anchor:top" coordsize="20,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" path="m,l,369e" filled="f" strokeweight=".16931mm">
                  <v:path arrowok="t" o:connecttype="custom" o:connectlocs="0,0;0,369" o:connectangles="0,0"/>
                </v:shape>
                <v:shape id="Text Box 89" o:spid="_x0000_s1088" type="#_x0000_t202" style="position:absolute;left:1082;top:364;width:6914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" fillcolor="#edebe0" strokeweight=".48pt">
                  <v:textbox inset="0,0,0,0">
                    <w:txbxContent>
                      <w:p w:rsidR="00000000" w:rsidRDefault="00E50CE8">
                        <w:pPr>
                          <w:pStyle w:val="Corpsdetexte"/>
                          <w:kinsoku w:val="0"/>
                          <w:overflowPunct w:val="0"/>
                          <w:spacing w:before="121"/>
                          <w:ind w:left="103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 w:val="0"/>
                            <w:bCs w:val="0"/>
                            <w:sz w:val="16"/>
                            <w:szCs w:val="16"/>
                          </w:rPr>
                          <w:t xml:space="preserve">Capacité annuelle autorisée de traitement de déchets (tonnes/an) </w:t>
                        </w:r>
                        <w:r>
                          <w:rPr>
                            <w:sz w:val="16"/>
                            <w:szCs w:val="16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50CE8">
        <w:rPr>
          <w:color w:val="008080"/>
          <w:sz w:val="26"/>
          <w:szCs w:val="26"/>
        </w:rPr>
        <w:t>C</w:t>
      </w:r>
      <w:r w:rsidR="00E50CE8">
        <w:rPr>
          <w:color w:val="008080"/>
        </w:rPr>
        <w:t>ARACTERISTIQUES</w:t>
      </w:r>
    </w:p>
    <w:p w14:paraId="2649353B" w14:textId="77777777" w:rsidR="002A6808" w:rsidRDefault="002A6808">
      <w:pPr>
        <w:pStyle w:val="Corpsdetexte"/>
        <w:kinsoku w:val="0"/>
        <w:overflowPunct w:val="0"/>
        <w:spacing w:before="5" w:after="1"/>
        <w:rPr>
          <w:sz w:val="27"/>
          <w:szCs w:val="27"/>
        </w:rPr>
      </w:pP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13"/>
        <w:gridCol w:w="2148"/>
      </w:tblGrid>
      <w:tr w:rsidR="002A6808" w14:paraId="4C8A6AC3" w14:textId="77777777">
        <w:trPr>
          <w:trHeight w:val="304"/>
        </w:trPr>
        <w:tc>
          <w:tcPr>
            <w:tcW w:w="9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618BD580" w14:textId="77777777" w:rsidR="002A6808" w:rsidRDefault="00E50CE8">
            <w:pPr>
              <w:pStyle w:val="TableParagraph"/>
              <w:kinsoku w:val="0"/>
              <w:overflowPunct w:val="0"/>
              <w:spacing w:before="121" w:line="163" w:lineRule="exact"/>
              <w:ind w:left="3259" w:right="325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Utilisation du biogaz et répartition/ :</w:t>
            </w:r>
          </w:p>
        </w:tc>
      </w:tr>
      <w:tr w:rsidR="002A6808" w14:paraId="1C8C3628" w14:textId="77777777">
        <w:trPr>
          <w:trHeight w:val="302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E9DD1" w14:textId="77777777" w:rsidR="002A6808" w:rsidRDefault="00E50CE8">
            <w:pPr>
              <w:pStyle w:val="TableParagraph"/>
              <w:kinsoku w:val="0"/>
              <w:overflowPunct w:val="0"/>
              <w:spacing w:before="118" w:line="163" w:lineRule="exact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Injection dans le réseau GRDF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9591C" w14:textId="77777777" w:rsidR="002A6808" w:rsidRDefault="00E50CE8">
            <w:pPr>
              <w:pStyle w:val="TableParagraph"/>
              <w:kinsoku w:val="0"/>
              <w:overflowPunct w:val="0"/>
              <w:spacing w:before="118" w:line="163" w:lineRule="exact"/>
              <w:ind w:right="9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</w:tr>
      <w:tr w:rsidR="002A6808" w14:paraId="4BAB44AD" w14:textId="77777777">
        <w:trPr>
          <w:trHeight w:val="304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64BBC" w14:textId="77777777" w:rsidR="002A6808" w:rsidRDefault="00E50CE8">
            <w:pPr>
              <w:pStyle w:val="TableParagraph"/>
              <w:kinsoku w:val="0"/>
              <w:overflowPunct w:val="0"/>
              <w:spacing w:before="121" w:line="163" w:lineRule="exact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Combustion et usage interne de la chaleur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455C4" w14:textId="77777777" w:rsidR="002A6808" w:rsidRDefault="00E50CE8">
            <w:pPr>
              <w:pStyle w:val="TableParagraph"/>
              <w:kinsoku w:val="0"/>
              <w:overflowPunct w:val="0"/>
              <w:spacing w:before="121" w:line="163" w:lineRule="exact"/>
              <w:ind w:right="9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</w:tr>
      <w:tr w:rsidR="002A6808" w14:paraId="4C8C9930" w14:textId="77777777">
        <w:trPr>
          <w:trHeight w:val="304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68016" w14:textId="77777777" w:rsidR="002A6808" w:rsidRDefault="00E50CE8">
            <w:pPr>
              <w:pStyle w:val="TableParagraph"/>
              <w:kinsoku w:val="0"/>
              <w:overflowPunct w:val="0"/>
              <w:spacing w:before="121" w:line="163" w:lineRule="exact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Cogénération, revente d’électricité, usage interne de la chaleur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C7A4C" w14:textId="77777777" w:rsidR="002A6808" w:rsidRDefault="00E50CE8">
            <w:pPr>
              <w:pStyle w:val="TableParagraph"/>
              <w:kinsoku w:val="0"/>
              <w:overflowPunct w:val="0"/>
              <w:spacing w:before="121" w:line="163" w:lineRule="exact"/>
              <w:ind w:right="9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</w:tr>
    </w:tbl>
    <w:p w14:paraId="48DDAFA3" w14:textId="77777777" w:rsidR="002A6808" w:rsidRDefault="002A6808">
      <w:pPr>
        <w:rPr>
          <w:b/>
          <w:bCs/>
          <w:sz w:val="27"/>
          <w:szCs w:val="27"/>
        </w:rPr>
        <w:sectPr w:rsidR="002A6808">
          <w:headerReference w:type="default" r:id="rId14"/>
          <w:footerReference w:type="default" r:id="rId15"/>
          <w:pgSz w:w="11910" w:h="16840"/>
          <w:pgMar w:top="880" w:right="240" w:bottom="840" w:left="940" w:header="220" w:footer="648" w:gutter="0"/>
          <w:pgNumType w:start="12"/>
          <w:cols w:space="720"/>
          <w:noEndnote/>
        </w:sectPr>
      </w:pPr>
    </w:p>
    <w:p w14:paraId="7BA7DAF3" w14:textId="77777777" w:rsidR="002A6808" w:rsidRDefault="002A6808">
      <w:pPr>
        <w:pStyle w:val="Corpsdetexte"/>
        <w:kinsoku w:val="0"/>
        <w:overflowPunct w:val="0"/>
        <w:rPr>
          <w:sz w:val="20"/>
          <w:szCs w:val="20"/>
        </w:rPr>
      </w:pPr>
    </w:p>
    <w:p w14:paraId="71879B34" w14:textId="77777777" w:rsidR="002A6808" w:rsidRDefault="002A6808">
      <w:pPr>
        <w:pStyle w:val="Corpsdetexte"/>
        <w:kinsoku w:val="0"/>
        <w:overflowPunct w:val="0"/>
        <w:rPr>
          <w:sz w:val="26"/>
          <w:szCs w:val="26"/>
        </w:rPr>
      </w:pPr>
    </w:p>
    <w:p w14:paraId="7A5A0EB3" w14:textId="77777777" w:rsidR="002A6808" w:rsidRDefault="006B6FF7">
      <w:pPr>
        <w:pStyle w:val="Corpsdetexte"/>
        <w:kinsoku w:val="0"/>
        <w:overflowPunct w:val="0"/>
        <w:ind w:left="120"/>
        <w:rPr>
          <w:b w:val="0"/>
          <w:bCs w:val="0"/>
          <w:position w:val="-2"/>
          <w:sz w:val="20"/>
          <w:szCs w:val="20"/>
        </w:rPr>
      </w:pPr>
      <w:r>
        <w:rPr>
          <w:b w:val="0"/>
          <w:bCs w:val="0"/>
          <w:noProof/>
          <w:position w:val="-2"/>
          <w:sz w:val="20"/>
          <w:szCs w:val="20"/>
        </w:rPr>
        <mc:AlternateContent>
          <mc:Choice Requires="wps">
            <w:drawing>
              <wp:inline distT="0" distB="0" distL="0" distR="0" wp14:anchorId="2CFBCF22" wp14:editId="5346118F">
                <wp:extent cx="6371590" cy="295275"/>
                <wp:effectExtent l="22225" t="17780" r="16510" b="20320"/>
                <wp:docPr id="35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1590" cy="295275"/>
                        </a:xfrm>
                        <a:prstGeom prst="rect">
                          <a:avLst/>
                        </a:prstGeom>
                        <a:noFill/>
                        <a:ln w="27431" cmpd="sng">
                          <a:solidFill>
                            <a:srgbClr val="009999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3BE8FE6" w14:textId="77777777" w:rsidR="002A6808" w:rsidRDefault="00E50CE8">
                            <w:pPr>
                              <w:pStyle w:val="Corpsdetexte"/>
                              <w:kinsoku w:val="0"/>
                              <w:overflowPunct w:val="0"/>
                              <w:spacing w:before="110"/>
                              <w:ind w:left="4585" w:right="4584"/>
                              <w:jc w:val="center"/>
                              <w:rPr>
                                <w:color w:val="008080"/>
                              </w:rPr>
                            </w:pPr>
                            <w:r>
                              <w:rPr>
                                <w:color w:val="008080"/>
                              </w:rPr>
                              <w:t>EOLIEN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90" o:spid="_x0000_s1089" type="#_x0000_t202" style="width:501.7pt;height:2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" filled="f" strokecolor="#099" strokeweight=".76197mm">
                <v:textbox inset="0,0,0,0">
                  <w:txbxContent>
                    <w:p w:rsidR="00000000" w:rsidRDefault="00E50CE8">
                      <w:pPr>
                        <w:pStyle w:val="Corpsdetexte"/>
                        <w:kinsoku w:val="0"/>
                        <w:overflowPunct w:val="0"/>
                        <w:spacing w:before="110"/>
                        <w:ind w:left="4585" w:right="4584"/>
                        <w:jc w:val="center"/>
                        <w:rPr>
                          <w:color w:val="008080"/>
                        </w:rPr>
                      </w:pPr>
                      <w:r>
                        <w:rPr>
                          <w:color w:val="008080"/>
                        </w:rPr>
                        <w:t>EOLIEN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BF2F01F" w14:textId="77777777" w:rsidR="002A6808" w:rsidRDefault="002A6808">
      <w:pPr>
        <w:pStyle w:val="Corpsdetexte"/>
        <w:kinsoku w:val="0"/>
        <w:overflowPunct w:val="0"/>
        <w:spacing w:before="6"/>
        <w:rPr>
          <w:sz w:val="26"/>
          <w:szCs w:val="26"/>
        </w:rPr>
      </w:pPr>
    </w:p>
    <w:p w14:paraId="61F2C248" w14:textId="77777777" w:rsidR="002A6808" w:rsidRDefault="00E50CE8">
      <w:pPr>
        <w:pStyle w:val="Corpsdetexte"/>
        <w:kinsoku w:val="0"/>
        <w:overflowPunct w:val="0"/>
        <w:spacing w:before="91" w:after="58"/>
        <w:ind w:left="433" w:right="1130"/>
        <w:jc w:val="center"/>
        <w:rPr>
          <w:color w:val="008080"/>
        </w:rPr>
      </w:pPr>
      <w:r>
        <w:rPr>
          <w:color w:val="008080"/>
          <w:sz w:val="26"/>
          <w:szCs w:val="26"/>
        </w:rPr>
        <w:t>P</w:t>
      </w:r>
      <w:r>
        <w:rPr>
          <w:color w:val="008080"/>
        </w:rPr>
        <w:t>RESENTATION GENERALE DU SITE</w:t>
      </w:r>
    </w:p>
    <w:tbl>
      <w:tblPr>
        <w:tblW w:w="0" w:type="auto"/>
        <w:tblInd w:w="1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7"/>
        <w:gridCol w:w="1836"/>
        <w:gridCol w:w="592"/>
        <w:gridCol w:w="1228"/>
        <w:gridCol w:w="1237"/>
        <w:gridCol w:w="599"/>
        <w:gridCol w:w="2260"/>
      </w:tblGrid>
      <w:tr w:rsidR="002A6808" w14:paraId="1DBB94E9" w14:textId="77777777">
        <w:trPr>
          <w:trHeight w:val="315"/>
        </w:trPr>
        <w:tc>
          <w:tcPr>
            <w:tcW w:w="2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39142916" w14:textId="77777777" w:rsidR="002A6808" w:rsidRDefault="00E50CE8">
            <w:pPr>
              <w:pStyle w:val="TableParagraph"/>
              <w:kinsoku w:val="0"/>
              <w:overflowPunct w:val="0"/>
              <w:spacing w:before="63"/>
              <w:ind w:left="10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Adresse précise</w:t>
            </w:r>
          </w:p>
        </w:tc>
        <w:tc>
          <w:tcPr>
            <w:tcW w:w="7752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578FE2B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79684D04" w14:textId="77777777">
        <w:trPr>
          <w:trHeight w:val="315"/>
        </w:trPr>
        <w:tc>
          <w:tcPr>
            <w:tcW w:w="2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404C6797" w14:textId="77777777" w:rsidR="002A6808" w:rsidRDefault="00E50CE8">
            <w:pPr>
              <w:pStyle w:val="TableParagraph"/>
              <w:kinsoku w:val="0"/>
              <w:overflowPunct w:val="0"/>
              <w:spacing w:before="63"/>
              <w:ind w:left="10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Code postal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E2EE77E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7873AC3B" w14:textId="77777777" w:rsidR="002A6808" w:rsidRDefault="00E50CE8">
            <w:pPr>
              <w:pStyle w:val="TableParagraph"/>
              <w:kinsoku w:val="0"/>
              <w:overflowPunct w:val="0"/>
              <w:spacing w:before="63"/>
              <w:ind w:left="108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Ville / Pays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8A33D03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23C06A8A" w14:textId="77777777">
        <w:trPr>
          <w:trHeight w:val="548"/>
        </w:trPr>
        <w:tc>
          <w:tcPr>
            <w:tcW w:w="10169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315F83BF" w14:textId="77777777" w:rsidR="002A6808" w:rsidRDefault="00E50CE8">
            <w:pPr>
              <w:pStyle w:val="TableParagraph"/>
              <w:tabs>
                <w:tab w:val="left" w:pos="6247"/>
              </w:tabs>
              <w:kinsoku w:val="0"/>
              <w:overflowPunct w:val="0"/>
              <w:spacing w:before="63"/>
              <w:ind w:left="107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Les éoliennes sont-elles situées en mer ?</w:t>
            </w:r>
            <w:r>
              <w:rPr>
                <w:b/>
                <w:bCs/>
                <w:spacing w:val="-14"/>
                <w:sz w:val="16"/>
                <w:szCs w:val="16"/>
              </w:rPr>
              <w:t xml:space="preserve"> </w:t>
            </w:r>
            <w:r>
              <w:rPr>
                <w:rFonts w:ascii="Wingdings" w:hAnsi="Wingdings" w:cs="Wingdings"/>
                <w:sz w:val="16"/>
                <w:szCs w:val="16"/>
              </w:rPr>
              <w:t></w:t>
            </w:r>
            <w:r>
              <w:rPr>
                <w:rFonts w:ascii="Times New Roman" w:hAnsi="Times New Roman" w:cs="Times New Roman"/>
                <w:spacing w:val="7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Oui</w:t>
            </w:r>
            <w:r>
              <w:rPr>
                <w:sz w:val="16"/>
                <w:szCs w:val="16"/>
              </w:rPr>
              <w:tab/>
            </w:r>
            <w:r>
              <w:rPr>
                <w:rFonts w:ascii="Wingdings" w:hAnsi="Wingdings" w:cs="Wingdings"/>
                <w:sz w:val="16"/>
                <w:szCs w:val="16"/>
              </w:rPr>
              <w:t></w:t>
            </w:r>
            <w:r>
              <w:rPr>
                <w:rFonts w:ascii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Non</w:t>
            </w:r>
          </w:p>
          <w:p w14:paraId="384E0271" w14:textId="77777777" w:rsidR="002A6808" w:rsidRDefault="00E50CE8">
            <w:pPr>
              <w:pStyle w:val="TableParagraph"/>
              <w:tabs>
                <w:tab w:val="left" w:pos="3677"/>
                <w:tab w:val="left" w:pos="6612"/>
              </w:tabs>
              <w:kinsoku w:val="0"/>
              <w:overflowPunct w:val="0"/>
              <w:spacing w:before="58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 oui, en eaux côtières ou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territoriales</w:t>
            </w:r>
            <w:r>
              <w:rPr>
                <w:spacing w:val="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?</w:t>
            </w:r>
            <w:r>
              <w:rPr>
                <w:sz w:val="16"/>
                <w:szCs w:val="16"/>
              </w:rPr>
              <w:tab/>
            </w:r>
            <w:r>
              <w:rPr>
                <w:rFonts w:ascii="Wingdings" w:hAnsi="Wingdings" w:cs="Wingdings"/>
                <w:sz w:val="16"/>
                <w:szCs w:val="16"/>
              </w:rPr>
              <w:t></w:t>
            </w:r>
            <w:r>
              <w:rPr>
                <w:rFonts w:ascii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Oui</w:t>
            </w:r>
            <w:r>
              <w:rPr>
                <w:sz w:val="16"/>
                <w:szCs w:val="16"/>
              </w:rPr>
              <w:tab/>
            </w:r>
            <w:r>
              <w:rPr>
                <w:rFonts w:ascii="Wingdings" w:hAnsi="Wingdings" w:cs="Wingdings"/>
                <w:sz w:val="16"/>
                <w:szCs w:val="16"/>
              </w:rPr>
              <w:t></w:t>
            </w:r>
            <w:r>
              <w:rPr>
                <w:rFonts w:ascii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Non</w:t>
            </w:r>
          </w:p>
        </w:tc>
      </w:tr>
      <w:tr w:rsidR="002A6808" w14:paraId="2555376D" w14:textId="77777777">
        <w:trPr>
          <w:trHeight w:val="303"/>
        </w:trPr>
        <w:tc>
          <w:tcPr>
            <w:tcW w:w="10169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27C40088" w14:textId="77777777" w:rsidR="002A6808" w:rsidRDefault="00E50CE8">
            <w:pPr>
              <w:pStyle w:val="TableParagraph"/>
              <w:kinsoku w:val="0"/>
              <w:overflowPunct w:val="0"/>
              <w:spacing w:before="60"/>
              <w:ind w:left="10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Marge Brut annuelle pour le site</w:t>
            </w:r>
          </w:p>
        </w:tc>
      </w:tr>
      <w:tr w:rsidR="002A6808" w14:paraId="07E1B987" w14:textId="77777777">
        <w:trPr>
          <w:trHeight w:val="630"/>
        </w:trPr>
        <w:tc>
          <w:tcPr>
            <w:tcW w:w="241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513C1827" w14:textId="77777777" w:rsidR="002A6808" w:rsidRDefault="00E50CE8">
            <w:pPr>
              <w:pStyle w:val="TableParagraph"/>
              <w:kinsoku w:val="0"/>
              <w:overflowPunct w:val="0"/>
              <w:spacing w:before="60"/>
              <w:ind w:left="107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V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 xml:space="preserve">OUS ETES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?</w:t>
            </w:r>
          </w:p>
        </w:tc>
        <w:tc>
          <w:tcPr>
            <w:tcW w:w="242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09777BEB" w14:textId="77777777" w:rsidR="002A6808" w:rsidRDefault="00E50CE8">
            <w:pPr>
              <w:pStyle w:val="TableParagraph"/>
              <w:numPr>
                <w:ilvl w:val="0"/>
                <w:numId w:val="139"/>
              </w:numPr>
              <w:tabs>
                <w:tab w:val="left" w:pos="307"/>
              </w:tabs>
              <w:kinsoku w:val="0"/>
              <w:overflowPunct w:val="0"/>
              <w:spacing w:before="60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E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XPLOITANT</w:t>
            </w:r>
          </w:p>
        </w:tc>
        <w:tc>
          <w:tcPr>
            <w:tcW w:w="2465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7D9A17D" w14:textId="77777777" w:rsidR="002A6808" w:rsidRDefault="00E50CE8">
            <w:pPr>
              <w:pStyle w:val="TableParagraph"/>
              <w:numPr>
                <w:ilvl w:val="0"/>
                <w:numId w:val="138"/>
              </w:numPr>
              <w:tabs>
                <w:tab w:val="left" w:pos="319"/>
              </w:tabs>
              <w:kinsoku w:val="0"/>
              <w:overflowPunct w:val="0"/>
              <w:spacing w:before="60"/>
              <w:ind w:hanging="201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S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OUS CONTRAT</w:t>
            </w:r>
            <w:r>
              <w:rPr>
                <w:rFonts w:ascii="Calibri" w:hAnsi="Calibri" w:cs="Calibri"/>
                <w:b/>
                <w:bCs/>
                <w:spacing w:val="-1"/>
                <w:sz w:val="13"/>
                <w:szCs w:val="13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(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AFFERMAGE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,</w:t>
            </w:r>
          </w:p>
          <w:p w14:paraId="03151E51" w14:textId="77777777" w:rsidR="002A6808" w:rsidRDefault="00E50CE8">
            <w:pPr>
              <w:pStyle w:val="TableParagraph"/>
              <w:kinsoku w:val="0"/>
              <w:overflowPunct w:val="0"/>
              <w:spacing w:before="119"/>
              <w:ind w:left="291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CONCESSION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…)</w:t>
            </w:r>
          </w:p>
        </w:tc>
        <w:tc>
          <w:tcPr>
            <w:tcW w:w="285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5C38BE19" w14:textId="77777777" w:rsidR="002A6808" w:rsidRDefault="00E50CE8">
            <w:pPr>
              <w:pStyle w:val="TableParagraph"/>
              <w:numPr>
                <w:ilvl w:val="0"/>
                <w:numId w:val="137"/>
              </w:numPr>
              <w:tabs>
                <w:tab w:val="left" w:pos="319"/>
              </w:tabs>
              <w:kinsoku w:val="0"/>
              <w:overflowPunct w:val="0"/>
              <w:spacing w:before="60"/>
              <w:ind w:hanging="198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A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UTRE</w:t>
            </w:r>
          </w:p>
        </w:tc>
      </w:tr>
      <w:tr w:rsidR="002A6808" w14:paraId="664C50AD" w14:textId="77777777">
        <w:trPr>
          <w:trHeight w:val="315"/>
        </w:trPr>
        <w:tc>
          <w:tcPr>
            <w:tcW w:w="241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79971E7F" w14:textId="77777777" w:rsidR="002A6808" w:rsidRDefault="002A6808">
            <w:pPr>
              <w:pStyle w:val="Corpsdetexte"/>
              <w:kinsoku w:val="0"/>
              <w:overflowPunct w:val="0"/>
              <w:spacing w:before="91" w:after="58"/>
              <w:ind w:left="433" w:right="1130"/>
              <w:jc w:val="center"/>
              <w:rPr>
                <w:color w:val="008080"/>
                <w:sz w:val="2"/>
                <w:szCs w:val="2"/>
              </w:rPr>
            </w:pPr>
          </w:p>
        </w:tc>
        <w:tc>
          <w:tcPr>
            <w:tcW w:w="1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3579DFA7" w14:textId="77777777" w:rsidR="002A6808" w:rsidRDefault="00E50CE8">
            <w:pPr>
              <w:pStyle w:val="TableParagraph"/>
              <w:kinsoku w:val="0"/>
              <w:overflowPunct w:val="0"/>
              <w:spacing w:before="60"/>
              <w:ind w:left="107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P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ROPRIETAIRE</w:t>
            </w:r>
          </w:p>
        </w:tc>
        <w:tc>
          <w:tcPr>
            <w:tcW w:w="18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F85EAB4" w14:textId="77777777" w:rsidR="002A6808" w:rsidRDefault="00E50CE8">
            <w:pPr>
              <w:pStyle w:val="TableParagraph"/>
              <w:numPr>
                <w:ilvl w:val="0"/>
                <w:numId w:val="136"/>
              </w:numPr>
              <w:tabs>
                <w:tab w:val="left" w:pos="308"/>
              </w:tabs>
              <w:kinsoku w:val="0"/>
              <w:overflowPunct w:val="0"/>
              <w:spacing w:before="60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ERRAINS</w:t>
            </w:r>
          </w:p>
        </w:tc>
        <w:tc>
          <w:tcPr>
            <w:tcW w:w="1836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F89B77B" w14:textId="77777777" w:rsidR="002A6808" w:rsidRDefault="00E50CE8">
            <w:pPr>
              <w:pStyle w:val="TableParagraph"/>
              <w:numPr>
                <w:ilvl w:val="0"/>
                <w:numId w:val="135"/>
              </w:numPr>
              <w:tabs>
                <w:tab w:val="left" w:pos="320"/>
              </w:tabs>
              <w:kinsoku w:val="0"/>
              <w:overflowPunct w:val="0"/>
              <w:spacing w:before="60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NSTALLATIONS</w:t>
            </w:r>
          </w:p>
        </w:tc>
        <w:tc>
          <w:tcPr>
            <w:tcW w:w="22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150DD73" w14:textId="77777777" w:rsidR="002A6808" w:rsidRDefault="00E50CE8">
            <w:pPr>
              <w:pStyle w:val="TableParagraph"/>
              <w:numPr>
                <w:ilvl w:val="0"/>
                <w:numId w:val="134"/>
              </w:numPr>
              <w:tabs>
                <w:tab w:val="left" w:pos="320"/>
              </w:tabs>
              <w:kinsoku w:val="0"/>
              <w:overflowPunct w:val="0"/>
              <w:spacing w:before="60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B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ATIMENTS</w:t>
            </w:r>
          </w:p>
        </w:tc>
      </w:tr>
      <w:tr w:rsidR="002A6808" w14:paraId="592DE8D1" w14:textId="77777777">
        <w:trPr>
          <w:trHeight w:val="318"/>
        </w:trPr>
        <w:tc>
          <w:tcPr>
            <w:tcW w:w="241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18BFFD21" w14:textId="77777777" w:rsidR="002A6808" w:rsidRDefault="002A6808">
            <w:pPr>
              <w:pStyle w:val="Corpsdetexte"/>
              <w:kinsoku w:val="0"/>
              <w:overflowPunct w:val="0"/>
              <w:spacing w:before="91" w:after="58"/>
              <w:ind w:left="433" w:right="1130"/>
              <w:jc w:val="center"/>
              <w:rPr>
                <w:color w:val="008080"/>
                <w:sz w:val="2"/>
                <w:szCs w:val="2"/>
              </w:rPr>
            </w:pPr>
          </w:p>
        </w:tc>
        <w:tc>
          <w:tcPr>
            <w:tcW w:w="1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185E8D45" w14:textId="77777777" w:rsidR="002A6808" w:rsidRDefault="00E50CE8">
            <w:pPr>
              <w:pStyle w:val="TableParagraph"/>
              <w:kinsoku w:val="0"/>
              <w:overflowPunct w:val="0"/>
              <w:spacing w:before="90"/>
              <w:ind w:left="153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LOCATAIRE</w:t>
            </w:r>
          </w:p>
        </w:tc>
        <w:tc>
          <w:tcPr>
            <w:tcW w:w="18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E5E3EF8" w14:textId="77777777" w:rsidR="002A6808" w:rsidRDefault="00E50CE8">
            <w:pPr>
              <w:pStyle w:val="TableParagraph"/>
              <w:numPr>
                <w:ilvl w:val="0"/>
                <w:numId w:val="133"/>
              </w:numPr>
              <w:tabs>
                <w:tab w:val="left" w:pos="308"/>
              </w:tabs>
              <w:kinsoku w:val="0"/>
              <w:overflowPunct w:val="0"/>
              <w:spacing w:before="61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ERRAINS</w:t>
            </w:r>
          </w:p>
        </w:tc>
        <w:tc>
          <w:tcPr>
            <w:tcW w:w="1836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0A2A510" w14:textId="77777777" w:rsidR="002A6808" w:rsidRDefault="00E50CE8">
            <w:pPr>
              <w:pStyle w:val="TableParagraph"/>
              <w:numPr>
                <w:ilvl w:val="0"/>
                <w:numId w:val="132"/>
              </w:numPr>
              <w:tabs>
                <w:tab w:val="left" w:pos="320"/>
              </w:tabs>
              <w:kinsoku w:val="0"/>
              <w:overflowPunct w:val="0"/>
              <w:spacing w:before="61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NSTALLATIONS</w:t>
            </w:r>
          </w:p>
        </w:tc>
        <w:tc>
          <w:tcPr>
            <w:tcW w:w="22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AA2F8C0" w14:textId="77777777" w:rsidR="002A6808" w:rsidRDefault="00E50CE8">
            <w:pPr>
              <w:pStyle w:val="TableParagraph"/>
              <w:numPr>
                <w:ilvl w:val="0"/>
                <w:numId w:val="131"/>
              </w:numPr>
              <w:tabs>
                <w:tab w:val="left" w:pos="320"/>
              </w:tabs>
              <w:kinsoku w:val="0"/>
              <w:overflowPunct w:val="0"/>
              <w:spacing w:before="61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B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ATIMENTS</w:t>
            </w:r>
          </w:p>
        </w:tc>
      </w:tr>
    </w:tbl>
    <w:p w14:paraId="51498419" w14:textId="77777777" w:rsidR="002A6808" w:rsidRDefault="002A6808">
      <w:pPr>
        <w:pStyle w:val="Corpsdetexte"/>
        <w:kinsoku w:val="0"/>
        <w:overflowPunct w:val="0"/>
        <w:spacing w:before="6"/>
        <w:rPr>
          <w:sz w:val="35"/>
          <w:szCs w:val="35"/>
        </w:rPr>
      </w:pPr>
    </w:p>
    <w:p w14:paraId="0C5D9BAF" w14:textId="77777777" w:rsidR="002A6808" w:rsidRDefault="00E50CE8">
      <w:pPr>
        <w:pStyle w:val="Corpsdetexte"/>
        <w:kinsoku w:val="0"/>
        <w:overflowPunct w:val="0"/>
        <w:ind w:left="433" w:right="1130"/>
        <w:jc w:val="center"/>
        <w:rPr>
          <w:color w:val="008080"/>
        </w:rPr>
      </w:pPr>
      <w:r>
        <w:rPr>
          <w:color w:val="008080"/>
          <w:sz w:val="26"/>
          <w:szCs w:val="26"/>
        </w:rPr>
        <w:t>S</w:t>
      </w:r>
      <w:r>
        <w:rPr>
          <w:color w:val="008080"/>
        </w:rPr>
        <w:t xml:space="preserve">ITUATION ADMINISTRATIVE SI SITE EN </w:t>
      </w:r>
      <w:r>
        <w:rPr>
          <w:color w:val="008080"/>
          <w:sz w:val="26"/>
          <w:szCs w:val="26"/>
        </w:rPr>
        <w:t>F</w:t>
      </w:r>
      <w:r>
        <w:rPr>
          <w:color w:val="008080"/>
        </w:rPr>
        <w:t>RANCE</w:t>
      </w:r>
    </w:p>
    <w:p w14:paraId="7E2A51ED" w14:textId="77777777" w:rsidR="002A6808" w:rsidRDefault="002A6808">
      <w:pPr>
        <w:pStyle w:val="Corpsdetexte"/>
        <w:kinsoku w:val="0"/>
        <w:overflowPunct w:val="0"/>
        <w:spacing w:before="3"/>
        <w:rPr>
          <w:sz w:val="5"/>
          <w:szCs w:val="5"/>
        </w:rPr>
      </w:pP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6"/>
        <w:gridCol w:w="1369"/>
        <w:gridCol w:w="1112"/>
        <w:gridCol w:w="487"/>
        <w:gridCol w:w="1906"/>
        <w:gridCol w:w="983"/>
        <w:gridCol w:w="822"/>
        <w:gridCol w:w="1003"/>
        <w:gridCol w:w="1262"/>
      </w:tblGrid>
      <w:tr w:rsidR="002A6808" w14:paraId="6A57144D" w14:textId="77777777">
        <w:trPr>
          <w:trHeight w:val="318"/>
        </w:trPr>
        <w:tc>
          <w:tcPr>
            <w:tcW w:w="10140" w:type="dxa"/>
            <w:gridSpan w:val="9"/>
            <w:tcBorders>
              <w:top w:val="single" w:sz="12" w:space="0" w:color="000000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3895EAA2" w14:textId="77777777" w:rsidR="002A6808" w:rsidRDefault="00E50CE8">
            <w:pPr>
              <w:pStyle w:val="TableParagraph"/>
              <w:kinsoku w:val="0"/>
              <w:overflowPunct w:val="0"/>
              <w:spacing w:before="70"/>
              <w:ind w:left="69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Classement / régime des Installations Classées pour la Protection de l’Environnement (ICPE) :</w:t>
            </w:r>
          </w:p>
        </w:tc>
      </w:tr>
      <w:tr w:rsidR="002A6808" w14:paraId="5DC501D2" w14:textId="77777777">
        <w:trPr>
          <w:trHeight w:val="448"/>
        </w:trPr>
        <w:tc>
          <w:tcPr>
            <w:tcW w:w="1196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none" w:sz="6" w:space="0" w:color="auto"/>
            </w:tcBorders>
          </w:tcPr>
          <w:p w14:paraId="29B2CACE" w14:textId="77777777" w:rsidR="002A6808" w:rsidRDefault="00E50CE8">
            <w:pPr>
              <w:pStyle w:val="TableParagraph"/>
              <w:numPr>
                <w:ilvl w:val="0"/>
                <w:numId w:val="130"/>
              </w:numPr>
              <w:tabs>
                <w:tab w:val="left" w:pos="269"/>
              </w:tabs>
              <w:kinsoku w:val="0"/>
              <w:overflowPunct w:val="0"/>
              <w:spacing w:before="6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classé</w:t>
            </w:r>
          </w:p>
        </w:tc>
        <w:tc>
          <w:tcPr>
            <w:tcW w:w="136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1B0BD7" w14:textId="77777777" w:rsidR="002A6808" w:rsidRDefault="00E50CE8">
            <w:pPr>
              <w:pStyle w:val="TableParagraph"/>
              <w:numPr>
                <w:ilvl w:val="0"/>
                <w:numId w:val="129"/>
              </w:numPr>
              <w:tabs>
                <w:tab w:val="left" w:pos="348"/>
              </w:tabs>
              <w:kinsoku w:val="0"/>
              <w:overflowPunct w:val="0"/>
              <w:spacing w:before="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Déclaration</w:t>
            </w:r>
          </w:p>
        </w:tc>
        <w:tc>
          <w:tcPr>
            <w:tcW w:w="1599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7A20A20" w14:textId="77777777" w:rsidR="002A6808" w:rsidRDefault="00E50CE8">
            <w:pPr>
              <w:pStyle w:val="TableParagraph"/>
              <w:numPr>
                <w:ilvl w:val="0"/>
                <w:numId w:val="128"/>
              </w:numPr>
              <w:tabs>
                <w:tab w:val="left" w:pos="439"/>
              </w:tabs>
              <w:kinsoku w:val="0"/>
              <w:overflowPunct w:val="0"/>
              <w:spacing w:before="42"/>
              <w:ind w:hanging="2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Enregistrement</w:t>
            </w:r>
          </w:p>
        </w:tc>
        <w:tc>
          <w:tcPr>
            <w:tcW w:w="190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E6B515B" w14:textId="77777777" w:rsidR="002A6808" w:rsidRDefault="00E50CE8">
            <w:pPr>
              <w:pStyle w:val="TableParagraph"/>
              <w:numPr>
                <w:ilvl w:val="0"/>
                <w:numId w:val="127"/>
              </w:numPr>
              <w:tabs>
                <w:tab w:val="left" w:pos="1002"/>
              </w:tabs>
              <w:kinsoku w:val="0"/>
              <w:overflowPunct w:val="0"/>
              <w:spacing w:before="39"/>
              <w:ind w:hanging="9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Autorisation</w:t>
            </w:r>
          </w:p>
        </w:tc>
        <w:tc>
          <w:tcPr>
            <w:tcW w:w="98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1CE0D6" w14:textId="77777777" w:rsidR="002A6808" w:rsidRDefault="00E50CE8">
            <w:pPr>
              <w:pStyle w:val="TableParagraph"/>
              <w:numPr>
                <w:ilvl w:val="0"/>
                <w:numId w:val="126"/>
              </w:numPr>
              <w:tabs>
                <w:tab w:val="left" w:pos="280"/>
              </w:tabs>
              <w:kinsoku w:val="0"/>
              <w:overflowPunct w:val="0"/>
              <w:spacing w:before="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IED</w:t>
            </w:r>
          </w:p>
        </w:tc>
        <w:tc>
          <w:tcPr>
            <w:tcW w:w="82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CEA1DE1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C88F3B0" w14:textId="77777777" w:rsidR="002A6808" w:rsidRDefault="00E50CE8">
            <w:pPr>
              <w:pStyle w:val="TableParagraph"/>
              <w:numPr>
                <w:ilvl w:val="0"/>
                <w:numId w:val="125"/>
              </w:numPr>
              <w:tabs>
                <w:tab w:val="left" w:pos="472"/>
              </w:tabs>
              <w:kinsoku w:val="0"/>
              <w:overflowPunct w:val="0"/>
              <w:spacing w:before="42"/>
              <w:ind w:right="-1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Seveso</w:t>
            </w:r>
          </w:p>
        </w:tc>
        <w:tc>
          <w:tcPr>
            <w:tcW w:w="126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0CF99490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625FED04" w14:textId="77777777">
        <w:trPr>
          <w:trHeight w:val="264"/>
        </w:trPr>
        <w:tc>
          <w:tcPr>
            <w:tcW w:w="10140" w:type="dxa"/>
            <w:gridSpan w:val="9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69E3C741" w14:textId="77777777" w:rsidR="002A6808" w:rsidRDefault="00E50CE8">
            <w:pPr>
              <w:pStyle w:val="TableParagraph"/>
              <w:kinsoku w:val="0"/>
              <w:overflowPunct w:val="0"/>
              <w:spacing w:before="42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Merci de transmettre récépissé de déclaration ou arrêté d’autorisation / enregistrement en vigueur et arrêtés complémentaires</w:t>
            </w:r>
          </w:p>
        </w:tc>
      </w:tr>
      <w:tr w:rsidR="002A6808" w14:paraId="0FE03B5B" w14:textId="77777777">
        <w:trPr>
          <w:trHeight w:val="263"/>
        </w:trPr>
        <w:tc>
          <w:tcPr>
            <w:tcW w:w="3677" w:type="dxa"/>
            <w:gridSpan w:val="3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none" w:sz="6" w:space="0" w:color="auto"/>
            </w:tcBorders>
            <w:shd w:val="clear" w:color="auto" w:fill="EDEBE0"/>
          </w:tcPr>
          <w:p w14:paraId="15149B95" w14:textId="77777777" w:rsidR="002A6808" w:rsidRDefault="00E50CE8">
            <w:pPr>
              <w:pStyle w:val="TableParagraph"/>
              <w:kinsoku w:val="0"/>
              <w:overflowPunct w:val="0"/>
              <w:spacing w:before="42"/>
              <w:ind w:left="69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Classement au titre de la Loi sur l’Eau :</w:t>
            </w:r>
          </w:p>
        </w:tc>
        <w:tc>
          <w:tcPr>
            <w:tcW w:w="4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2A15089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19B7476" w14:textId="77777777" w:rsidR="002A6808" w:rsidRDefault="00E50CE8">
            <w:pPr>
              <w:pStyle w:val="TableParagraph"/>
              <w:numPr>
                <w:ilvl w:val="0"/>
                <w:numId w:val="124"/>
              </w:numPr>
              <w:tabs>
                <w:tab w:val="left" w:pos="301"/>
              </w:tabs>
              <w:kinsoku w:val="0"/>
              <w:overflowPunct w:val="0"/>
              <w:spacing w:before="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Déclaration</w:t>
            </w:r>
          </w:p>
        </w:tc>
        <w:tc>
          <w:tcPr>
            <w:tcW w:w="180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3CF7A6F" w14:textId="77777777" w:rsidR="002A6808" w:rsidRDefault="00E50CE8">
            <w:pPr>
              <w:pStyle w:val="TableParagraph"/>
              <w:numPr>
                <w:ilvl w:val="0"/>
                <w:numId w:val="123"/>
              </w:numPr>
              <w:tabs>
                <w:tab w:val="left" w:pos="323"/>
              </w:tabs>
              <w:kinsoku w:val="0"/>
              <w:overflowPunct w:val="0"/>
              <w:spacing w:before="42"/>
              <w:ind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Autorisation</w:t>
            </w:r>
          </w:p>
        </w:tc>
        <w:tc>
          <w:tcPr>
            <w:tcW w:w="226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1998A435" w14:textId="77777777" w:rsidR="002A6808" w:rsidRDefault="00E50CE8">
            <w:pPr>
              <w:pStyle w:val="TableParagraph"/>
              <w:numPr>
                <w:ilvl w:val="0"/>
                <w:numId w:val="122"/>
              </w:numPr>
              <w:tabs>
                <w:tab w:val="left" w:pos="472"/>
              </w:tabs>
              <w:kinsoku w:val="0"/>
              <w:overflowPunct w:val="0"/>
              <w:spacing w:before="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classé</w:t>
            </w:r>
          </w:p>
        </w:tc>
      </w:tr>
      <w:tr w:rsidR="002A6808" w14:paraId="29AEF3DA" w14:textId="77777777">
        <w:trPr>
          <w:trHeight w:val="263"/>
        </w:trPr>
        <w:tc>
          <w:tcPr>
            <w:tcW w:w="7053" w:type="dxa"/>
            <w:gridSpan w:val="6"/>
            <w:tcBorders>
              <w:top w:val="none" w:sz="6" w:space="0" w:color="auto"/>
              <w:left w:val="single" w:sz="12" w:space="0" w:color="000000"/>
              <w:bottom w:val="single" w:sz="12" w:space="0" w:color="000000"/>
              <w:right w:val="none" w:sz="6" w:space="0" w:color="auto"/>
            </w:tcBorders>
            <w:shd w:val="clear" w:color="auto" w:fill="EDEBE0"/>
          </w:tcPr>
          <w:p w14:paraId="2851CB15" w14:textId="77777777" w:rsidR="002A6808" w:rsidRDefault="00E50CE8">
            <w:pPr>
              <w:pStyle w:val="TableParagraph"/>
              <w:kinsoku w:val="0"/>
              <w:overflowPunct w:val="0"/>
              <w:spacing w:before="42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Assignation / poursuite pour non-respect de la réglementation ou arrêté de mise en demeure ?</w:t>
            </w:r>
          </w:p>
        </w:tc>
        <w:tc>
          <w:tcPr>
            <w:tcW w:w="822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64E8A0DF" w14:textId="77777777" w:rsidR="002A6808" w:rsidRDefault="00E50CE8">
            <w:pPr>
              <w:pStyle w:val="TableParagraph"/>
              <w:numPr>
                <w:ilvl w:val="0"/>
                <w:numId w:val="121"/>
              </w:numPr>
              <w:tabs>
                <w:tab w:val="left" w:pos="281"/>
              </w:tabs>
              <w:kinsoku w:val="0"/>
              <w:overflowPunct w:val="0"/>
              <w:spacing w:before="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  <w:tc>
          <w:tcPr>
            <w:tcW w:w="1003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4B706659" w14:textId="77777777" w:rsidR="002A6808" w:rsidRDefault="00E50CE8">
            <w:pPr>
              <w:pStyle w:val="TableParagraph"/>
              <w:numPr>
                <w:ilvl w:val="0"/>
                <w:numId w:val="120"/>
              </w:numPr>
              <w:tabs>
                <w:tab w:val="left" w:pos="427"/>
              </w:tabs>
              <w:kinsoku w:val="0"/>
              <w:overflowPunct w:val="0"/>
              <w:spacing w:before="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Clos</w:t>
            </w:r>
          </w:p>
        </w:tc>
        <w:tc>
          <w:tcPr>
            <w:tcW w:w="1262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single" w:sz="12" w:space="0" w:color="000000"/>
            </w:tcBorders>
          </w:tcPr>
          <w:p w14:paraId="32134E48" w14:textId="77777777" w:rsidR="002A6808" w:rsidRDefault="00E50CE8">
            <w:pPr>
              <w:pStyle w:val="TableParagraph"/>
              <w:numPr>
                <w:ilvl w:val="0"/>
                <w:numId w:val="119"/>
              </w:numPr>
              <w:tabs>
                <w:tab w:val="left" w:pos="480"/>
              </w:tabs>
              <w:kinsoku w:val="0"/>
              <w:overflowPunct w:val="0"/>
              <w:spacing w:before="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cours</w:t>
            </w:r>
          </w:p>
        </w:tc>
      </w:tr>
    </w:tbl>
    <w:p w14:paraId="37CDC7EA" w14:textId="77777777" w:rsidR="002A6808" w:rsidRDefault="002A6808">
      <w:pPr>
        <w:pStyle w:val="Corpsdetexte"/>
        <w:kinsoku w:val="0"/>
        <w:overflowPunct w:val="0"/>
        <w:spacing w:before="7"/>
        <w:rPr>
          <w:sz w:val="36"/>
          <w:szCs w:val="36"/>
        </w:rPr>
      </w:pPr>
    </w:p>
    <w:p w14:paraId="6C7B2E0D" w14:textId="77777777" w:rsidR="002A6808" w:rsidRDefault="00E50CE8">
      <w:pPr>
        <w:pStyle w:val="Corpsdetexte"/>
        <w:kinsoku w:val="0"/>
        <w:overflowPunct w:val="0"/>
        <w:spacing w:after="58"/>
        <w:ind w:left="433" w:right="1133"/>
        <w:jc w:val="center"/>
        <w:rPr>
          <w:color w:val="008080"/>
        </w:rPr>
      </w:pPr>
      <w:r>
        <w:rPr>
          <w:color w:val="008080"/>
          <w:sz w:val="26"/>
          <w:szCs w:val="26"/>
        </w:rPr>
        <w:t>S</w:t>
      </w:r>
      <w:r>
        <w:rPr>
          <w:color w:val="008080"/>
        </w:rPr>
        <w:t xml:space="preserve">ITUATION ADMINISTRATIVE SI SITE HORS DE </w:t>
      </w:r>
      <w:r>
        <w:rPr>
          <w:color w:val="008080"/>
          <w:sz w:val="26"/>
          <w:szCs w:val="26"/>
        </w:rPr>
        <w:t>F</w:t>
      </w:r>
      <w:r>
        <w:rPr>
          <w:color w:val="008080"/>
        </w:rPr>
        <w:t>RANCE</w:t>
      </w: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59"/>
        <w:gridCol w:w="822"/>
        <w:gridCol w:w="1003"/>
        <w:gridCol w:w="1353"/>
      </w:tblGrid>
      <w:tr w:rsidR="002A6808" w14:paraId="169F04C7" w14:textId="77777777">
        <w:trPr>
          <w:trHeight w:val="318"/>
        </w:trPr>
        <w:tc>
          <w:tcPr>
            <w:tcW w:w="1013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4CA2A4F4" w14:textId="77777777" w:rsidR="002A6808" w:rsidRDefault="00E50CE8">
            <w:pPr>
              <w:pStyle w:val="TableParagraph"/>
              <w:kinsoku w:val="0"/>
              <w:overflowPunct w:val="0"/>
              <w:spacing w:before="70"/>
              <w:ind w:left="69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Type de Classement en fonction de la réglementation locale</w:t>
            </w:r>
          </w:p>
        </w:tc>
      </w:tr>
      <w:tr w:rsidR="002A6808" w14:paraId="6E6AE943" w14:textId="77777777">
        <w:trPr>
          <w:trHeight w:val="265"/>
        </w:trPr>
        <w:tc>
          <w:tcPr>
            <w:tcW w:w="1013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D86FB7D" w14:textId="77777777" w:rsidR="002A6808" w:rsidRDefault="00E50CE8">
            <w:pPr>
              <w:pStyle w:val="TableParagraph"/>
              <w:numPr>
                <w:ilvl w:val="0"/>
                <w:numId w:val="118"/>
              </w:numPr>
              <w:tabs>
                <w:tab w:val="left" w:pos="269"/>
                <w:tab w:val="left" w:pos="7426"/>
              </w:tabs>
              <w:kinsoku w:val="0"/>
              <w:overflowPunct w:val="0"/>
              <w:spacing w:before="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Classé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ab/>
            </w:r>
            <w:r>
              <w:rPr>
                <w:rFonts w:ascii="Wingdings" w:hAnsi="Wingdings" w:cs="Wingdings"/>
                <w:sz w:val="16"/>
                <w:szCs w:val="16"/>
              </w:rPr>
              <w:t>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Non</w:t>
            </w:r>
            <w:r>
              <w:rPr>
                <w:spacing w:val="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classé</w:t>
            </w:r>
          </w:p>
        </w:tc>
      </w:tr>
      <w:tr w:rsidR="002A6808" w14:paraId="6114E7AE" w14:textId="77777777">
        <w:trPr>
          <w:trHeight w:val="265"/>
        </w:trPr>
        <w:tc>
          <w:tcPr>
            <w:tcW w:w="69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16839D1D" w14:textId="77777777" w:rsidR="002A6808" w:rsidRDefault="00E50CE8">
            <w:pPr>
              <w:pStyle w:val="TableParagraph"/>
              <w:kinsoku w:val="0"/>
              <w:overflowPunct w:val="0"/>
              <w:spacing w:before="41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Assignation / poursuite pour non-respect de la réglementation ou arrêté de mise en demeure ?</w:t>
            </w:r>
          </w:p>
        </w:tc>
        <w:tc>
          <w:tcPr>
            <w:tcW w:w="8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one" w:sz="6" w:space="0" w:color="auto"/>
            </w:tcBorders>
          </w:tcPr>
          <w:p w14:paraId="522F190E" w14:textId="77777777" w:rsidR="002A6808" w:rsidRDefault="00E50CE8">
            <w:pPr>
              <w:pStyle w:val="TableParagraph"/>
              <w:numPr>
                <w:ilvl w:val="0"/>
                <w:numId w:val="117"/>
              </w:numPr>
              <w:tabs>
                <w:tab w:val="left" w:pos="269"/>
              </w:tabs>
              <w:kinsoku w:val="0"/>
              <w:overflowPunct w:val="0"/>
              <w:spacing w:before="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  <w:tc>
          <w:tcPr>
            <w:tcW w:w="1003" w:type="dxa"/>
            <w:tcBorders>
              <w:top w:val="single" w:sz="12" w:space="0" w:color="000000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73E11EC6" w14:textId="77777777" w:rsidR="002A6808" w:rsidRDefault="00E50CE8">
            <w:pPr>
              <w:pStyle w:val="TableParagraph"/>
              <w:numPr>
                <w:ilvl w:val="0"/>
                <w:numId w:val="116"/>
              </w:numPr>
              <w:tabs>
                <w:tab w:val="left" w:pos="429"/>
              </w:tabs>
              <w:kinsoku w:val="0"/>
              <w:overflowPunct w:val="0"/>
              <w:spacing w:before="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Clos</w:t>
            </w:r>
          </w:p>
        </w:tc>
        <w:tc>
          <w:tcPr>
            <w:tcW w:w="1353" w:type="dxa"/>
            <w:tcBorders>
              <w:top w:val="single" w:sz="12" w:space="0" w:color="000000"/>
              <w:left w:val="none" w:sz="6" w:space="0" w:color="auto"/>
              <w:bottom w:val="single" w:sz="12" w:space="0" w:color="000000"/>
              <w:right w:val="single" w:sz="12" w:space="0" w:color="000000"/>
            </w:tcBorders>
          </w:tcPr>
          <w:p w14:paraId="1E669954" w14:textId="77777777" w:rsidR="002A6808" w:rsidRDefault="00E50CE8">
            <w:pPr>
              <w:pStyle w:val="TableParagraph"/>
              <w:numPr>
                <w:ilvl w:val="0"/>
                <w:numId w:val="115"/>
              </w:numPr>
              <w:tabs>
                <w:tab w:val="left" w:pos="482"/>
              </w:tabs>
              <w:kinsoku w:val="0"/>
              <w:overflowPunct w:val="0"/>
              <w:spacing w:before="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cours</w:t>
            </w:r>
          </w:p>
        </w:tc>
      </w:tr>
    </w:tbl>
    <w:p w14:paraId="7A08F8F1" w14:textId="77777777" w:rsidR="002A6808" w:rsidRDefault="002A6808">
      <w:pPr>
        <w:pStyle w:val="Corpsdetexte"/>
        <w:kinsoku w:val="0"/>
        <w:overflowPunct w:val="0"/>
        <w:spacing w:before="8"/>
        <w:rPr>
          <w:sz w:val="35"/>
          <w:szCs w:val="35"/>
        </w:rPr>
      </w:pPr>
    </w:p>
    <w:p w14:paraId="4543239F" w14:textId="77777777" w:rsidR="002A6808" w:rsidRDefault="00E50CE8">
      <w:pPr>
        <w:pStyle w:val="Corpsdetexte"/>
        <w:kinsoku w:val="0"/>
        <w:overflowPunct w:val="0"/>
        <w:spacing w:before="1" w:after="58"/>
        <w:ind w:left="433" w:right="1133"/>
        <w:jc w:val="center"/>
        <w:rPr>
          <w:color w:val="008080"/>
        </w:rPr>
      </w:pPr>
      <w:r>
        <w:rPr>
          <w:color w:val="008080"/>
          <w:sz w:val="26"/>
          <w:szCs w:val="26"/>
        </w:rPr>
        <w:t>H</w:t>
      </w:r>
      <w:r>
        <w:rPr>
          <w:color w:val="008080"/>
        </w:rPr>
        <w:t>ISTORIQUE DU</w:t>
      </w:r>
      <w:r>
        <w:rPr>
          <w:color w:val="008080"/>
          <w:spacing w:val="-5"/>
        </w:rPr>
        <w:t xml:space="preserve"> </w:t>
      </w:r>
      <w:r>
        <w:rPr>
          <w:color w:val="008080"/>
        </w:rPr>
        <w:t>SITE</w:t>
      </w: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48"/>
        <w:gridCol w:w="1005"/>
        <w:gridCol w:w="1252"/>
        <w:gridCol w:w="1424"/>
        <w:gridCol w:w="1709"/>
      </w:tblGrid>
      <w:tr w:rsidR="002A6808" w14:paraId="5CB1A930" w14:textId="77777777">
        <w:trPr>
          <w:trHeight w:val="265"/>
        </w:trPr>
        <w:tc>
          <w:tcPr>
            <w:tcW w:w="47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3BBA5E28" w14:textId="77777777" w:rsidR="002A6808" w:rsidRDefault="00E50CE8">
            <w:pPr>
              <w:pStyle w:val="TableParagraph"/>
              <w:kinsoku w:val="0"/>
              <w:overflowPunct w:val="0"/>
              <w:spacing w:before="43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Date de démarrage de vos activités </w:t>
            </w:r>
            <w:r>
              <w:rPr>
                <w:b/>
                <w:bCs/>
                <w:sz w:val="16"/>
                <w:szCs w:val="16"/>
              </w:rPr>
              <w:t xml:space="preserve">actuelles </w:t>
            </w:r>
            <w:r>
              <w:rPr>
                <w:sz w:val="16"/>
                <w:szCs w:val="16"/>
              </w:rPr>
              <w:t>sur le site :</w:t>
            </w:r>
          </w:p>
        </w:tc>
        <w:tc>
          <w:tcPr>
            <w:tcW w:w="539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7BB04BC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6A277375" w14:textId="77777777">
        <w:trPr>
          <w:trHeight w:val="267"/>
        </w:trPr>
        <w:tc>
          <w:tcPr>
            <w:tcW w:w="4748" w:type="dxa"/>
            <w:tcBorders>
              <w:top w:val="single" w:sz="12" w:space="0" w:color="000000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26B4913F" w14:textId="77777777" w:rsidR="002A6808" w:rsidRDefault="00E50CE8">
            <w:pPr>
              <w:pStyle w:val="TableParagraph"/>
              <w:kinsoku w:val="0"/>
              <w:overflowPunct w:val="0"/>
              <w:spacing w:before="41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Audit de type diagnostic de sol / environnemental / cession, … ?</w:t>
            </w:r>
          </w:p>
        </w:tc>
        <w:tc>
          <w:tcPr>
            <w:tcW w:w="1005" w:type="dxa"/>
            <w:tcBorders>
              <w:top w:val="single" w:sz="12" w:space="0" w:color="000000"/>
              <w:left w:val="single" w:sz="12" w:space="0" w:color="000000"/>
              <w:bottom w:val="none" w:sz="6" w:space="0" w:color="auto"/>
              <w:right w:val="none" w:sz="6" w:space="0" w:color="auto"/>
            </w:tcBorders>
          </w:tcPr>
          <w:p w14:paraId="7834EC8F" w14:textId="77777777" w:rsidR="002A6808" w:rsidRDefault="00E50CE8">
            <w:pPr>
              <w:pStyle w:val="TableParagraph"/>
              <w:numPr>
                <w:ilvl w:val="0"/>
                <w:numId w:val="114"/>
              </w:numPr>
              <w:tabs>
                <w:tab w:val="left" w:pos="271"/>
              </w:tabs>
              <w:kinsoku w:val="0"/>
              <w:overflowPunct w:val="0"/>
              <w:spacing w:before="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Réalisé</w:t>
            </w:r>
          </w:p>
        </w:tc>
        <w:tc>
          <w:tcPr>
            <w:tcW w:w="1252" w:type="dxa"/>
            <w:tcBorders>
              <w:top w:val="single" w:sz="12" w:space="0" w:color="000000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1641F84" w14:textId="77777777" w:rsidR="002A6808" w:rsidRDefault="00E50CE8">
            <w:pPr>
              <w:pStyle w:val="TableParagraph"/>
              <w:numPr>
                <w:ilvl w:val="0"/>
                <w:numId w:val="113"/>
              </w:numPr>
              <w:tabs>
                <w:tab w:val="left" w:pos="414"/>
              </w:tabs>
              <w:kinsoku w:val="0"/>
              <w:overflowPunct w:val="0"/>
              <w:spacing w:before="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cours</w:t>
            </w:r>
          </w:p>
        </w:tc>
        <w:tc>
          <w:tcPr>
            <w:tcW w:w="1424" w:type="dxa"/>
            <w:tcBorders>
              <w:top w:val="single" w:sz="12" w:space="0" w:color="000000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919BE48" w14:textId="77777777" w:rsidR="002A6808" w:rsidRDefault="00E50CE8">
            <w:pPr>
              <w:pStyle w:val="TableParagraph"/>
              <w:numPr>
                <w:ilvl w:val="0"/>
                <w:numId w:val="112"/>
              </w:numPr>
              <w:tabs>
                <w:tab w:val="left" w:pos="437"/>
              </w:tabs>
              <w:kinsoku w:val="0"/>
              <w:overflowPunct w:val="0"/>
              <w:spacing w:before="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  <w:tc>
          <w:tcPr>
            <w:tcW w:w="1709" w:type="dxa"/>
            <w:tcBorders>
              <w:top w:val="single" w:sz="12" w:space="0" w:color="000000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0BA593E5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456C8C02" w14:textId="77777777">
        <w:trPr>
          <w:trHeight w:val="263"/>
        </w:trPr>
        <w:tc>
          <w:tcPr>
            <w:tcW w:w="4748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06854359" w14:textId="77777777" w:rsidR="002A6808" w:rsidRDefault="00E50CE8">
            <w:pPr>
              <w:pStyle w:val="TableParagraph"/>
              <w:kinsoku w:val="0"/>
              <w:overflowPunct w:val="0"/>
              <w:spacing w:before="37"/>
              <w:ind w:left="108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Merci de nous transmettre le rapport</w:t>
            </w:r>
          </w:p>
        </w:tc>
        <w:tc>
          <w:tcPr>
            <w:tcW w:w="1005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none" w:sz="6" w:space="0" w:color="auto"/>
            </w:tcBorders>
          </w:tcPr>
          <w:p w14:paraId="417559C4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E018307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B0C80AE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19B16496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214F6821" w14:textId="77777777">
        <w:trPr>
          <w:trHeight w:val="264"/>
        </w:trPr>
        <w:tc>
          <w:tcPr>
            <w:tcW w:w="4748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7044076F" w14:textId="77777777" w:rsidR="002A6808" w:rsidRDefault="00E50CE8">
            <w:pPr>
              <w:pStyle w:val="TableParagraph"/>
              <w:kinsoku w:val="0"/>
              <w:overflowPunct w:val="0"/>
              <w:spacing w:before="37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Avez-vous connaissance d’une pollution sur votre site ?</w:t>
            </w:r>
          </w:p>
        </w:tc>
        <w:tc>
          <w:tcPr>
            <w:tcW w:w="1005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none" w:sz="6" w:space="0" w:color="auto"/>
            </w:tcBorders>
          </w:tcPr>
          <w:p w14:paraId="7CDE1DF0" w14:textId="77777777" w:rsidR="002A6808" w:rsidRDefault="00E50CE8">
            <w:pPr>
              <w:pStyle w:val="TableParagraph"/>
              <w:numPr>
                <w:ilvl w:val="0"/>
                <w:numId w:val="111"/>
              </w:numPr>
              <w:tabs>
                <w:tab w:val="left" w:pos="271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Oui</w:t>
            </w:r>
          </w:p>
        </w:tc>
        <w:tc>
          <w:tcPr>
            <w:tcW w:w="125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02F80B0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968CD8E" w14:textId="77777777" w:rsidR="002A6808" w:rsidRDefault="00E50CE8">
            <w:pPr>
              <w:pStyle w:val="TableParagraph"/>
              <w:numPr>
                <w:ilvl w:val="0"/>
                <w:numId w:val="110"/>
              </w:numPr>
              <w:tabs>
                <w:tab w:val="left" w:pos="437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  <w:tc>
          <w:tcPr>
            <w:tcW w:w="170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74A2B6E5" w14:textId="77777777" w:rsidR="002A6808" w:rsidRDefault="00E50CE8">
            <w:pPr>
              <w:pStyle w:val="TableParagraph"/>
              <w:numPr>
                <w:ilvl w:val="0"/>
                <w:numId w:val="109"/>
              </w:numPr>
              <w:tabs>
                <w:tab w:val="left" w:pos="576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 sais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pas</w:t>
            </w:r>
          </w:p>
        </w:tc>
      </w:tr>
      <w:tr w:rsidR="002A6808" w14:paraId="34A2C0D6" w14:textId="77777777">
        <w:trPr>
          <w:trHeight w:val="263"/>
        </w:trPr>
        <w:tc>
          <w:tcPr>
            <w:tcW w:w="4748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7E5A740E" w14:textId="77777777" w:rsidR="002A6808" w:rsidRDefault="00E50CE8">
            <w:pPr>
              <w:pStyle w:val="TableParagraph"/>
              <w:kinsoku w:val="0"/>
              <w:overflowPunct w:val="0"/>
              <w:spacing w:before="37"/>
              <w:ind w:left="15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 oui, merci de préciser</w:t>
            </w:r>
          </w:p>
        </w:tc>
        <w:tc>
          <w:tcPr>
            <w:tcW w:w="5390" w:type="dxa"/>
            <w:gridSpan w:val="4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12" w:space="0" w:color="000000"/>
            </w:tcBorders>
          </w:tcPr>
          <w:p w14:paraId="6F233485" w14:textId="77777777" w:rsidR="002A6808" w:rsidRDefault="00E50CE8">
            <w:pPr>
              <w:pStyle w:val="TableParagraph"/>
              <w:kinsoku w:val="0"/>
              <w:overflowPunct w:val="0"/>
              <w:spacing w:before="37"/>
              <w:ind w:left="7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</w:t>
            </w:r>
          </w:p>
        </w:tc>
      </w:tr>
      <w:tr w:rsidR="002A6808" w14:paraId="4723C5B0" w14:textId="77777777">
        <w:trPr>
          <w:trHeight w:val="261"/>
        </w:trPr>
        <w:tc>
          <w:tcPr>
            <w:tcW w:w="4748" w:type="dxa"/>
            <w:tcBorders>
              <w:top w:val="none" w:sz="6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62CCA895" w14:textId="77777777" w:rsidR="002A6808" w:rsidRDefault="00E50CE8">
            <w:pPr>
              <w:pStyle w:val="TableParagraph"/>
              <w:kinsoku w:val="0"/>
              <w:overflowPunct w:val="0"/>
              <w:spacing w:before="37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Opérations / travaux de dépollution ?</w:t>
            </w:r>
          </w:p>
        </w:tc>
        <w:tc>
          <w:tcPr>
            <w:tcW w:w="1005" w:type="dxa"/>
            <w:tcBorders>
              <w:top w:val="none" w:sz="6" w:space="0" w:color="auto"/>
              <w:left w:val="single" w:sz="12" w:space="0" w:color="000000"/>
              <w:bottom w:val="single" w:sz="12" w:space="0" w:color="000000"/>
              <w:right w:val="none" w:sz="6" w:space="0" w:color="auto"/>
            </w:tcBorders>
          </w:tcPr>
          <w:p w14:paraId="606C49F9" w14:textId="77777777" w:rsidR="002A6808" w:rsidRDefault="00E50CE8">
            <w:pPr>
              <w:pStyle w:val="TableParagraph"/>
              <w:numPr>
                <w:ilvl w:val="0"/>
                <w:numId w:val="108"/>
              </w:numPr>
              <w:tabs>
                <w:tab w:val="left" w:pos="271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Réalisé</w:t>
            </w:r>
          </w:p>
        </w:tc>
        <w:tc>
          <w:tcPr>
            <w:tcW w:w="1252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355EBA3D" w14:textId="77777777" w:rsidR="002A6808" w:rsidRDefault="00E50CE8">
            <w:pPr>
              <w:pStyle w:val="TableParagraph"/>
              <w:numPr>
                <w:ilvl w:val="0"/>
                <w:numId w:val="107"/>
              </w:numPr>
              <w:tabs>
                <w:tab w:val="left" w:pos="369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cours</w:t>
            </w:r>
          </w:p>
        </w:tc>
        <w:tc>
          <w:tcPr>
            <w:tcW w:w="1424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0E1B7567" w14:textId="77777777" w:rsidR="002A6808" w:rsidRDefault="00E50CE8">
            <w:pPr>
              <w:pStyle w:val="TableParagraph"/>
              <w:numPr>
                <w:ilvl w:val="0"/>
                <w:numId w:val="106"/>
              </w:numPr>
              <w:tabs>
                <w:tab w:val="left" w:pos="437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projet</w:t>
            </w:r>
          </w:p>
        </w:tc>
        <w:tc>
          <w:tcPr>
            <w:tcW w:w="1709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single" w:sz="12" w:space="0" w:color="000000"/>
            </w:tcBorders>
          </w:tcPr>
          <w:p w14:paraId="4E73AF95" w14:textId="77777777" w:rsidR="002A6808" w:rsidRDefault="00E50CE8">
            <w:pPr>
              <w:pStyle w:val="TableParagraph"/>
              <w:numPr>
                <w:ilvl w:val="0"/>
                <w:numId w:val="105"/>
              </w:numPr>
              <w:tabs>
                <w:tab w:val="left" w:pos="576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</w:tr>
    </w:tbl>
    <w:p w14:paraId="4263D39E" w14:textId="77777777" w:rsidR="002A6808" w:rsidRDefault="002A6808">
      <w:pPr>
        <w:pStyle w:val="Corpsdetexte"/>
        <w:kinsoku w:val="0"/>
        <w:overflowPunct w:val="0"/>
        <w:spacing w:before="6"/>
        <w:rPr>
          <w:sz w:val="35"/>
          <w:szCs w:val="35"/>
        </w:rPr>
      </w:pPr>
    </w:p>
    <w:p w14:paraId="0ABA36B5" w14:textId="77777777" w:rsidR="002A6808" w:rsidRDefault="006B6FF7">
      <w:pPr>
        <w:pStyle w:val="Corpsdetexte"/>
        <w:kinsoku w:val="0"/>
        <w:overflowPunct w:val="0"/>
        <w:ind w:left="433" w:right="1130"/>
        <w:jc w:val="center"/>
        <w:rPr>
          <w:color w:val="00808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6704" behindDoc="0" locked="0" layoutInCell="0" allowOverlap="1" wp14:anchorId="421C7C5B" wp14:editId="59DB8DFE">
                <wp:simplePos x="0" y="0"/>
                <wp:positionH relativeFrom="page">
                  <wp:posOffset>683895</wp:posOffset>
                </wp:positionH>
                <wp:positionV relativeFrom="paragraph">
                  <wp:posOffset>227965</wp:posOffset>
                </wp:positionV>
                <wp:extent cx="5760720" cy="235585"/>
                <wp:effectExtent l="0" t="0" r="0" b="0"/>
                <wp:wrapTopAndBottom/>
                <wp:docPr id="25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235585"/>
                          <a:chOff x="1077" y="359"/>
                          <a:chExt cx="9072" cy="371"/>
                        </a:xfrm>
                      </wpg:grpSpPr>
                      <wps:wsp>
                        <wps:cNvPr id="26" name="Freeform 92"/>
                        <wps:cNvSpPr>
                          <a:spLocks/>
                        </wps:cNvSpPr>
                        <wps:spPr bwMode="auto">
                          <a:xfrm>
                            <a:off x="1087" y="368"/>
                            <a:ext cx="4523" cy="351"/>
                          </a:xfrm>
                          <a:custGeom>
                            <a:avLst/>
                            <a:gdLst>
                              <a:gd name="T0" fmla="*/ 0 w 4523"/>
                              <a:gd name="T1" fmla="*/ 350 h 351"/>
                              <a:gd name="T2" fmla="*/ 4522 w 4523"/>
                              <a:gd name="T3" fmla="*/ 350 h 351"/>
                              <a:gd name="T4" fmla="*/ 4522 w 4523"/>
                              <a:gd name="T5" fmla="*/ 0 h 351"/>
                              <a:gd name="T6" fmla="*/ 0 w 4523"/>
                              <a:gd name="T7" fmla="*/ 0 h 351"/>
                              <a:gd name="T8" fmla="*/ 0 w 4523"/>
                              <a:gd name="T9" fmla="*/ 350 h 3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23" h="351">
                                <a:moveTo>
                                  <a:pt x="0" y="350"/>
                                </a:moveTo>
                                <a:lnTo>
                                  <a:pt x="4522" y="350"/>
                                </a:lnTo>
                                <a:lnTo>
                                  <a:pt x="452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BE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93"/>
                        <wps:cNvSpPr>
                          <a:spLocks/>
                        </wps:cNvSpPr>
                        <wps:spPr bwMode="auto">
                          <a:xfrm>
                            <a:off x="1190" y="368"/>
                            <a:ext cx="4317" cy="306"/>
                          </a:xfrm>
                          <a:custGeom>
                            <a:avLst/>
                            <a:gdLst>
                              <a:gd name="T0" fmla="*/ 0 w 4317"/>
                              <a:gd name="T1" fmla="*/ 305 h 306"/>
                              <a:gd name="T2" fmla="*/ 4316 w 4317"/>
                              <a:gd name="T3" fmla="*/ 305 h 306"/>
                              <a:gd name="T4" fmla="*/ 4316 w 4317"/>
                              <a:gd name="T5" fmla="*/ 0 h 306"/>
                              <a:gd name="T6" fmla="*/ 0 w 4317"/>
                              <a:gd name="T7" fmla="*/ 0 h 306"/>
                              <a:gd name="T8" fmla="*/ 0 w 4317"/>
                              <a:gd name="T9" fmla="*/ 305 h 3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317" h="306">
                                <a:moveTo>
                                  <a:pt x="0" y="305"/>
                                </a:moveTo>
                                <a:lnTo>
                                  <a:pt x="4316" y="305"/>
                                </a:lnTo>
                                <a:lnTo>
                                  <a:pt x="431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BE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94"/>
                        <wps:cNvSpPr>
                          <a:spLocks/>
                        </wps:cNvSpPr>
                        <wps:spPr bwMode="auto">
                          <a:xfrm>
                            <a:off x="1087" y="363"/>
                            <a:ext cx="4523" cy="20"/>
                          </a:xfrm>
                          <a:custGeom>
                            <a:avLst/>
                            <a:gdLst>
                              <a:gd name="T0" fmla="*/ 0 w 4523"/>
                              <a:gd name="T1" fmla="*/ 0 h 20"/>
                              <a:gd name="T2" fmla="*/ 4522 w 452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523" h="20">
                                <a:moveTo>
                                  <a:pt x="0" y="0"/>
                                </a:moveTo>
                                <a:lnTo>
                                  <a:pt x="4522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95"/>
                        <wps:cNvSpPr>
                          <a:spLocks/>
                        </wps:cNvSpPr>
                        <wps:spPr bwMode="auto">
                          <a:xfrm>
                            <a:off x="5619" y="363"/>
                            <a:ext cx="4521" cy="20"/>
                          </a:xfrm>
                          <a:custGeom>
                            <a:avLst/>
                            <a:gdLst>
                              <a:gd name="T0" fmla="*/ 0 w 4521"/>
                              <a:gd name="T1" fmla="*/ 0 h 20"/>
                              <a:gd name="T2" fmla="*/ 4520 w 452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521" h="20">
                                <a:moveTo>
                                  <a:pt x="0" y="0"/>
                                </a:moveTo>
                                <a:lnTo>
                                  <a:pt x="452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96"/>
                        <wps:cNvSpPr>
                          <a:spLocks/>
                        </wps:cNvSpPr>
                        <wps:spPr bwMode="auto">
                          <a:xfrm>
                            <a:off x="1087" y="724"/>
                            <a:ext cx="4523" cy="20"/>
                          </a:xfrm>
                          <a:custGeom>
                            <a:avLst/>
                            <a:gdLst>
                              <a:gd name="T0" fmla="*/ 0 w 4523"/>
                              <a:gd name="T1" fmla="*/ 0 h 20"/>
                              <a:gd name="T2" fmla="*/ 4522 w 452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523" h="20">
                                <a:moveTo>
                                  <a:pt x="0" y="0"/>
                                </a:moveTo>
                                <a:lnTo>
                                  <a:pt x="4522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97"/>
                        <wps:cNvSpPr>
                          <a:spLocks/>
                        </wps:cNvSpPr>
                        <wps:spPr bwMode="auto">
                          <a:xfrm>
                            <a:off x="5614" y="359"/>
                            <a:ext cx="20" cy="37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71"/>
                              <a:gd name="T2" fmla="*/ 0 w 20"/>
                              <a:gd name="T3" fmla="*/ 370 h 3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71">
                                <a:moveTo>
                                  <a:pt x="0" y="0"/>
                                </a:moveTo>
                                <a:lnTo>
                                  <a:pt x="0" y="37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98"/>
                        <wps:cNvSpPr>
                          <a:spLocks/>
                        </wps:cNvSpPr>
                        <wps:spPr bwMode="auto">
                          <a:xfrm>
                            <a:off x="5619" y="724"/>
                            <a:ext cx="4521" cy="20"/>
                          </a:xfrm>
                          <a:custGeom>
                            <a:avLst/>
                            <a:gdLst>
                              <a:gd name="T0" fmla="*/ 0 w 4521"/>
                              <a:gd name="T1" fmla="*/ 0 h 20"/>
                              <a:gd name="T2" fmla="*/ 4520 w 452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521" h="20">
                                <a:moveTo>
                                  <a:pt x="0" y="0"/>
                                </a:moveTo>
                                <a:lnTo>
                                  <a:pt x="452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99"/>
                        <wps:cNvSpPr>
                          <a:spLocks/>
                        </wps:cNvSpPr>
                        <wps:spPr bwMode="auto">
                          <a:xfrm>
                            <a:off x="10144" y="359"/>
                            <a:ext cx="20" cy="37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71"/>
                              <a:gd name="T2" fmla="*/ 0 w 20"/>
                              <a:gd name="T3" fmla="*/ 370 h 3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71">
                                <a:moveTo>
                                  <a:pt x="0" y="0"/>
                                </a:moveTo>
                                <a:lnTo>
                                  <a:pt x="0" y="37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1082" y="364"/>
                            <a:ext cx="4533" cy="361"/>
                          </a:xfrm>
                          <a:prstGeom prst="rect">
                            <a:avLst/>
                          </a:prstGeom>
                          <a:solidFill>
                            <a:srgbClr val="EDEBE0"/>
                          </a:solidFill>
                          <a:ln w="6096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FAB3A1" w14:textId="77777777" w:rsidR="002A6808" w:rsidRDefault="00E50CE8">
                              <w:pPr>
                                <w:pStyle w:val="Corpsdetexte"/>
                                <w:kinsoku w:val="0"/>
                                <w:overflowPunct w:val="0"/>
                                <w:spacing w:before="121"/>
                                <w:ind w:left="103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Puissance globale en MW 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1" o:spid="_x0000_s1090" style="position:absolute;left:0;text-align:left;margin-left:53.85pt;margin-top:17.95pt;width:453.6pt;height:18.55pt;z-index:251656704;mso-wrap-distance-left:0;mso-wrap-distance-right:0;mso-position-horizontal-relative:page;mso-position-vertical-relative:text" coordorigin="1077,359" coordsize="9072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" o:allowincell="f">
                <v:shape id="Freeform 92" o:spid="_x0000_s1091" style="position:absolute;left:1087;top:368;width:4523;height:351;visibility:visible;mso-wrap-style:square;v-text-anchor:top" coordsize="4523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" path="m,350r4522,l4522,,,,,350xe" fillcolor="#edebe0" stroked="f">
                  <v:path arrowok="t" o:connecttype="custom" o:connectlocs="0,350;4522,350;4522,0;0,0;0,350" o:connectangles="0,0,0,0,0"/>
                </v:shape>
                <v:shape id="Freeform 93" o:spid="_x0000_s1092" style="position:absolute;left:1190;top:368;width:4317;height:306;visibility:visible;mso-wrap-style:square;v-text-anchor:top" coordsize="4317,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" path="m,305r4316,l4316,,,,,305xe" fillcolor="#edebe0" stroked="f">
                  <v:path arrowok="t" o:connecttype="custom" o:connectlocs="0,305;4316,305;4316,0;0,0;0,305" o:connectangles="0,0,0,0,0"/>
                </v:shape>
                <v:shape id="Freeform 94" o:spid="_x0000_s1093" style="position:absolute;left:1087;top:363;width:4523;height:20;visibility:visible;mso-wrap-style:square;v-text-anchor:top" coordsize="452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" path="m,l4522,e" filled="f" strokeweight=".16931mm">
                  <v:path arrowok="t" o:connecttype="custom" o:connectlocs="0,0;4522,0" o:connectangles="0,0"/>
                </v:shape>
                <v:shape id="Freeform 95" o:spid="_x0000_s1094" style="position:absolute;left:5619;top:363;width:4521;height:20;visibility:visible;mso-wrap-style:square;v-text-anchor:top" coordsize="452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" path="m,l4520,e" filled="f" strokeweight=".16931mm">
                  <v:path arrowok="t" o:connecttype="custom" o:connectlocs="0,0;4520,0" o:connectangles="0,0"/>
                </v:shape>
                <v:shape id="Freeform 96" o:spid="_x0000_s1095" style="position:absolute;left:1087;top:724;width:4523;height:20;visibility:visible;mso-wrap-style:square;v-text-anchor:top" coordsize="452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" path="m,l4522,e" filled="f" strokeweight=".16931mm">
                  <v:path arrowok="t" o:connecttype="custom" o:connectlocs="0,0;4522,0" o:connectangles="0,0"/>
                </v:shape>
                <v:shape id="Freeform 97" o:spid="_x0000_s1096" style="position:absolute;left:5614;top:359;width:20;height:371;visibility:visible;mso-wrap-style:square;v-text-anchor:top" coordsize="20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" path="m,l,370e" filled="f" strokeweight=".48pt">
                  <v:path arrowok="t" o:connecttype="custom" o:connectlocs="0,0;0,370" o:connectangles="0,0"/>
                </v:shape>
                <v:shape id="Freeform 98" o:spid="_x0000_s1097" style="position:absolute;left:5619;top:724;width:4521;height:20;visibility:visible;mso-wrap-style:square;v-text-anchor:top" coordsize="452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" path="m,l4520,e" filled="f" strokeweight=".16931mm">
                  <v:path arrowok="t" o:connecttype="custom" o:connectlocs="0,0;4520,0" o:connectangles="0,0"/>
                </v:shape>
                <v:shape id="Freeform 99" o:spid="_x0000_s1098" style="position:absolute;left:10144;top:359;width:20;height:371;visibility:visible;mso-wrap-style:square;v-text-anchor:top" coordsize="20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" path="m,l,370e" filled="f" strokeweight=".16931mm">
                  <v:path arrowok="t" o:connecttype="custom" o:connectlocs="0,0;0,370" o:connectangles="0,0"/>
                </v:shape>
                <v:shape id="Text Box 100" o:spid="_x0000_s1099" type="#_x0000_t202" style="position:absolute;left:1082;top:364;width:4533;height: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" fillcolor="#edebe0" strokeweight=".48pt">
                  <v:textbox inset="0,0,0,0">
                    <w:txbxContent>
                      <w:p w:rsidR="00000000" w:rsidRDefault="00E50CE8">
                        <w:pPr>
                          <w:pStyle w:val="Corpsdetexte"/>
                          <w:kinsoku w:val="0"/>
                          <w:overflowPunct w:val="0"/>
                          <w:spacing w:before="121"/>
                          <w:ind w:left="103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Puissance globale en MW 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50CE8">
        <w:rPr>
          <w:color w:val="008080"/>
          <w:sz w:val="26"/>
          <w:szCs w:val="26"/>
        </w:rPr>
        <w:t>C</w:t>
      </w:r>
      <w:r w:rsidR="00E50CE8">
        <w:rPr>
          <w:color w:val="008080"/>
        </w:rPr>
        <w:t>ARACTERISTIQUES</w:t>
      </w:r>
    </w:p>
    <w:p w14:paraId="24D17D38" w14:textId="77777777" w:rsidR="002A6808" w:rsidRDefault="002A6808">
      <w:pPr>
        <w:pStyle w:val="Corpsdetexte"/>
        <w:kinsoku w:val="0"/>
        <w:overflowPunct w:val="0"/>
        <w:spacing w:before="5" w:after="1"/>
        <w:rPr>
          <w:sz w:val="27"/>
          <w:szCs w:val="27"/>
        </w:rPr>
      </w:pP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2"/>
        <w:gridCol w:w="4530"/>
      </w:tblGrid>
      <w:tr w:rsidR="002A6808" w14:paraId="6CE631B4" w14:textId="77777777">
        <w:trPr>
          <w:trHeight w:val="304"/>
        </w:trPr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13BDA16B" w14:textId="77777777" w:rsidR="002A6808" w:rsidRDefault="00E50CE8">
            <w:pPr>
              <w:pStyle w:val="TableParagraph"/>
              <w:kinsoku w:val="0"/>
              <w:overflowPunct w:val="0"/>
              <w:spacing w:before="121" w:line="163" w:lineRule="exact"/>
              <w:ind w:left="3394" w:right="338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Type d’éoliennes et répartition :</w:t>
            </w:r>
          </w:p>
        </w:tc>
      </w:tr>
      <w:tr w:rsidR="002A6808" w14:paraId="736CEDA7" w14:textId="77777777">
        <w:trPr>
          <w:trHeight w:val="304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DAA32" w14:textId="77777777" w:rsidR="002A6808" w:rsidRDefault="00E50CE8">
            <w:pPr>
              <w:pStyle w:val="TableParagraph"/>
              <w:kinsoku w:val="0"/>
              <w:overflowPunct w:val="0"/>
              <w:spacing w:before="121" w:line="163" w:lineRule="exact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Terrestre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717E7" w14:textId="77777777" w:rsidR="002A6808" w:rsidRDefault="00E50CE8">
            <w:pPr>
              <w:pStyle w:val="TableParagraph"/>
              <w:kinsoku w:val="0"/>
              <w:overflowPunct w:val="0"/>
              <w:spacing w:before="121" w:line="163" w:lineRule="exact"/>
              <w:ind w:right="94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</w:tr>
      <w:tr w:rsidR="002A6808" w14:paraId="09E2420F" w14:textId="77777777">
        <w:trPr>
          <w:trHeight w:val="304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61FB9" w14:textId="77777777" w:rsidR="002A6808" w:rsidRDefault="00E50CE8">
            <w:pPr>
              <w:pStyle w:val="TableParagraph"/>
              <w:kinsoku w:val="0"/>
              <w:overflowPunct w:val="0"/>
              <w:spacing w:before="121" w:line="163" w:lineRule="exact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 mer posé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BC004" w14:textId="77777777" w:rsidR="002A6808" w:rsidRDefault="00E50CE8">
            <w:pPr>
              <w:pStyle w:val="TableParagraph"/>
              <w:kinsoku w:val="0"/>
              <w:overflowPunct w:val="0"/>
              <w:spacing w:before="121" w:line="163" w:lineRule="exact"/>
              <w:ind w:right="94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</w:tr>
      <w:tr w:rsidR="002A6808" w14:paraId="14358C03" w14:textId="77777777">
        <w:trPr>
          <w:trHeight w:val="304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CDC71" w14:textId="77777777" w:rsidR="002A6808" w:rsidRDefault="00E50CE8">
            <w:pPr>
              <w:pStyle w:val="TableParagraph"/>
              <w:kinsoku w:val="0"/>
              <w:overflowPunct w:val="0"/>
              <w:spacing w:before="118" w:line="166" w:lineRule="exact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 mer flottante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1AE39" w14:textId="77777777" w:rsidR="002A6808" w:rsidRDefault="00E50CE8">
            <w:pPr>
              <w:pStyle w:val="TableParagraph"/>
              <w:kinsoku w:val="0"/>
              <w:overflowPunct w:val="0"/>
              <w:spacing w:before="118" w:line="166" w:lineRule="exact"/>
              <w:ind w:right="94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</w:tr>
    </w:tbl>
    <w:p w14:paraId="6549179E" w14:textId="77777777" w:rsidR="002A6808" w:rsidRDefault="002A6808">
      <w:pPr>
        <w:rPr>
          <w:b/>
          <w:bCs/>
          <w:sz w:val="27"/>
          <w:szCs w:val="27"/>
        </w:rPr>
        <w:sectPr w:rsidR="002A6808">
          <w:pgSz w:w="11910" w:h="16840"/>
          <w:pgMar w:top="880" w:right="240" w:bottom="840" w:left="940" w:header="220" w:footer="648" w:gutter="0"/>
          <w:cols w:space="720"/>
          <w:noEndnote/>
        </w:sectPr>
      </w:pPr>
    </w:p>
    <w:p w14:paraId="401C0202" w14:textId="77777777" w:rsidR="002A6808" w:rsidRDefault="002A6808">
      <w:pPr>
        <w:pStyle w:val="Corpsdetexte"/>
        <w:kinsoku w:val="0"/>
        <w:overflowPunct w:val="0"/>
        <w:rPr>
          <w:sz w:val="20"/>
          <w:szCs w:val="20"/>
        </w:rPr>
      </w:pPr>
    </w:p>
    <w:p w14:paraId="0D85D900" w14:textId="77777777" w:rsidR="002A6808" w:rsidRDefault="002A6808">
      <w:pPr>
        <w:pStyle w:val="Corpsdetexte"/>
        <w:kinsoku w:val="0"/>
        <w:overflowPunct w:val="0"/>
        <w:rPr>
          <w:sz w:val="26"/>
          <w:szCs w:val="26"/>
        </w:rPr>
      </w:pPr>
    </w:p>
    <w:p w14:paraId="62E29968" w14:textId="77777777" w:rsidR="002A6808" w:rsidRDefault="006B6FF7">
      <w:pPr>
        <w:pStyle w:val="Corpsdetexte"/>
        <w:kinsoku w:val="0"/>
        <w:overflowPunct w:val="0"/>
        <w:ind w:left="120"/>
        <w:rPr>
          <w:b w:val="0"/>
          <w:bCs w:val="0"/>
          <w:position w:val="-2"/>
          <w:sz w:val="20"/>
          <w:szCs w:val="20"/>
        </w:rPr>
      </w:pPr>
      <w:r>
        <w:rPr>
          <w:b w:val="0"/>
          <w:bCs w:val="0"/>
          <w:noProof/>
          <w:position w:val="-2"/>
          <w:sz w:val="20"/>
          <w:szCs w:val="20"/>
        </w:rPr>
        <mc:AlternateContent>
          <mc:Choice Requires="wps">
            <w:drawing>
              <wp:inline distT="0" distB="0" distL="0" distR="0" wp14:anchorId="56E3286E" wp14:editId="6392F806">
                <wp:extent cx="6461760" cy="295275"/>
                <wp:effectExtent l="22225" t="17780" r="21590" b="20320"/>
                <wp:docPr id="24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1760" cy="295275"/>
                        </a:xfrm>
                        <a:prstGeom prst="rect">
                          <a:avLst/>
                        </a:prstGeom>
                        <a:noFill/>
                        <a:ln w="27431" cmpd="sng">
                          <a:solidFill>
                            <a:srgbClr val="009999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28D2390" w14:textId="77777777" w:rsidR="002A6808" w:rsidRDefault="00E50CE8">
                            <w:pPr>
                              <w:pStyle w:val="Corpsdetexte"/>
                              <w:kinsoku w:val="0"/>
                              <w:overflowPunct w:val="0"/>
                              <w:spacing w:before="110"/>
                              <w:ind w:left="2864" w:right="2864"/>
                              <w:jc w:val="center"/>
                              <w:rPr>
                                <w:color w:val="008080"/>
                              </w:rPr>
                            </w:pPr>
                            <w:r>
                              <w:rPr>
                                <w:color w:val="008080"/>
                              </w:rPr>
                              <w:t>INSTALLATION DE COMBUSTION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01" o:spid="_x0000_s1100" type="#_x0000_t202" style="width:508.8pt;height:2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" filled="f" strokecolor="#099" strokeweight=".76197mm">
                <v:textbox inset="0,0,0,0">
                  <w:txbxContent>
                    <w:p w:rsidR="00000000" w:rsidRDefault="00E50CE8">
                      <w:pPr>
                        <w:pStyle w:val="Corpsdetexte"/>
                        <w:kinsoku w:val="0"/>
                        <w:overflowPunct w:val="0"/>
                        <w:spacing w:before="110"/>
                        <w:ind w:left="2864" w:right="2864"/>
                        <w:jc w:val="center"/>
                        <w:rPr>
                          <w:color w:val="008080"/>
                        </w:rPr>
                      </w:pPr>
                      <w:r>
                        <w:rPr>
                          <w:color w:val="008080"/>
                        </w:rPr>
                        <w:t>INSTALLATION DE COMBUSTION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A2424C4" w14:textId="77777777" w:rsidR="002A6808" w:rsidRDefault="002A6808">
      <w:pPr>
        <w:pStyle w:val="Corpsdetexte"/>
        <w:kinsoku w:val="0"/>
        <w:overflowPunct w:val="0"/>
        <w:spacing w:before="3"/>
        <w:rPr>
          <w:sz w:val="25"/>
          <w:szCs w:val="25"/>
        </w:rPr>
      </w:pPr>
    </w:p>
    <w:p w14:paraId="47A341F4" w14:textId="77777777" w:rsidR="002A6808" w:rsidRDefault="00E50CE8">
      <w:pPr>
        <w:pStyle w:val="Corpsdetexte"/>
        <w:kinsoku w:val="0"/>
        <w:overflowPunct w:val="0"/>
        <w:spacing w:before="91"/>
        <w:ind w:left="433" w:right="1130"/>
        <w:jc w:val="center"/>
        <w:rPr>
          <w:color w:val="008080"/>
        </w:rPr>
      </w:pPr>
      <w:r>
        <w:rPr>
          <w:color w:val="008080"/>
          <w:sz w:val="26"/>
          <w:szCs w:val="26"/>
        </w:rPr>
        <w:t>P</w:t>
      </w:r>
      <w:r>
        <w:rPr>
          <w:color w:val="008080"/>
        </w:rPr>
        <w:t>RESENTATION GENERALE DU SITE</w:t>
      </w:r>
    </w:p>
    <w:p w14:paraId="5D2603CF" w14:textId="77777777" w:rsidR="002A6808" w:rsidRDefault="002A6808">
      <w:pPr>
        <w:pStyle w:val="Corpsdetexte"/>
        <w:kinsoku w:val="0"/>
        <w:overflowPunct w:val="0"/>
        <w:spacing w:before="2"/>
        <w:rPr>
          <w:sz w:val="5"/>
          <w:szCs w:val="5"/>
        </w:rPr>
      </w:pPr>
    </w:p>
    <w:tbl>
      <w:tblPr>
        <w:tblW w:w="0" w:type="auto"/>
        <w:tblInd w:w="1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7"/>
        <w:gridCol w:w="1836"/>
        <w:gridCol w:w="592"/>
        <w:gridCol w:w="1228"/>
        <w:gridCol w:w="1237"/>
        <w:gridCol w:w="599"/>
        <w:gridCol w:w="2260"/>
      </w:tblGrid>
      <w:tr w:rsidR="002A6808" w14:paraId="2A891F12" w14:textId="77777777">
        <w:trPr>
          <w:trHeight w:val="313"/>
        </w:trPr>
        <w:tc>
          <w:tcPr>
            <w:tcW w:w="2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166CF1B2" w14:textId="77777777" w:rsidR="002A6808" w:rsidRDefault="00E50CE8">
            <w:pPr>
              <w:pStyle w:val="TableParagraph"/>
              <w:kinsoku w:val="0"/>
              <w:overflowPunct w:val="0"/>
              <w:spacing w:before="60"/>
              <w:ind w:left="10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Adresse précise</w:t>
            </w:r>
          </w:p>
        </w:tc>
        <w:tc>
          <w:tcPr>
            <w:tcW w:w="7752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C80F6CE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74E3FBFF" w14:textId="77777777">
        <w:trPr>
          <w:trHeight w:val="315"/>
        </w:trPr>
        <w:tc>
          <w:tcPr>
            <w:tcW w:w="2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6979AE1C" w14:textId="77777777" w:rsidR="002A6808" w:rsidRDefault="00E50CE8">
            <w:pPr>
              <w:pStyle w:val="TableParagraph"/>
              <w:kinsoku w:val="0"/>
              <w:overflowPunct w:val="0"/>
              <w:spacing w:before="63"/>
              <w:ind w:left="10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Code postal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C194754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70D25594" w14:textId="77777777" w:rsidR="002A6808" w:rsidRDefault="00E50CE8">
            <w:pPr>
              <w:pStyle w:val="TableParagraph"/>
              <w:kinsoku w:val="0"/>
              <w:overflowPunct w:val="0"/>
              <w:spacing w:before="63"/>
              <w:ind w:left="108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Ville / Pays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029F68A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74318E3B" w14:textId="77777777">
        <w:trPr>
          <w:trHeight w:val="303"/>
        </w:trPr>
        <w:tc>
          <w:tcPr>
            <w:tcW w:w="10169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69476D1B" w14:textId="77777777" w:rsidR="002A6808" w:rsidRDefault="00E50CE8">
            <w:pPr>
              <w:pStyle w:val="TableParagraph"/>
              <w:kinsoku w:val="0"/>
              <w:overflowPunct w:val="0"/>
              <w:spacing w:before="63"/>
              <w:ind w:left="10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Marge Brut annuelle pour le site</w:t>
            </w:r>
          </w:p>
        </w:tc>
      </w:tr>
      <w:tr w:rsidR="002A6808" w14:paraId="3A77E91B" w14:textId="77777777">
        <w:trPr>
          <w:trHeight w:val="632"/>
        </w:trPr>
        <w:tc>
          <w:tcPr>
            <w:tcW w:w="241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2C2A5D14" w14:textId="77777777" w:rsidR="002A6808" w:rsidRDefault="00E50CE8">
            <w:pPr>
              <w:pStyle w:val="TableParagraph"/>
              <w:kinsoku w:val="0"/>
              <w:overflowPunct w:val="0"/>
              <w:spacing w:before="60"/>
              <w:ind w:left="107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V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 xml:space="preserve">OUS ETES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?</w:t>
            </w:r>
          </w:p>
        </w:tc>
        <w:tc>
          <w:tcPr>
            <w:tcW w:w="242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041949D" w14:textId="77777777" w:rsidR="002A6808" w:rsidRDefault="00E50CE8">
            <w:pPr>
              <w:pStyle w:val="TableParagraph"/>
              <w:numPr>
                <w:ilvl w:val="0"/>
                <w:numId w:val="104"/>
              </w:numPr>
              <w:tabs>
                <w:tab w:val="left" w:pos="307"/>
              </w:tabs>
              <w:kinsoku w:val="0"/>
              <w:overflowPunct w:val="0"/>
              <w:spacing w:before="60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E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XPLOITANT</w:t>
            </w:r>
          </w:p>
        </w:tc>
        <w:tc>
          <w:tcPr>
            <w:tcW w:w="2465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EEF4EC3" w14:textId="77777777" w:rsidR="002A6808" w:rsidRDefault="00E50CE8">
            <w:pPr>
              <w:pStyle w:val="TableParagraph"/>
              <w:numPr>
                <w:ilvl w:val="0"/>
                <w:numId w:val="103"/>
              </w:numPr>
              <w:tabs>
                <w:tab w:val="left" w:pos="319"/>
              </w:tabs>
              <w:kinsoku w:val="0"/>
              <w:overflowPunct w:val="0"/>
              <w:spacing w:before="60"/>
              <w:ind w:hanging="201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S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OUS CONTRAT</w:t>
            </w:r>
            <w:r>
              <w:rPr>
                <w:rFonts w:ascii="Calibri" w:hAnsi="Calibri" w:cs="Calibri"/>
                <w:b/>
                <w:bCs/>
                <w:spacing w:val="-1"/>
                <w:sz w:val="13"/>
                <w:szCs w:val="13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(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AFFERMAGE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,</w:t>
            </w:r>
          </w:p>
          <w:p w14:paraId="5DAD4EE7" w14:textId="77777777" w:rsidR="002A6808" w:rsidRDefault="00E50CE8">
            <w:pPr>
              <w:pStyle w:val="TableParagraph"/>
              <w:kinsoku w:val="0"/>
              <w:overflowPunct w:val="0"/>
              <w:spacing w:before="119"/>
              <w:ind w:left="291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CONCESSION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…)</w:t>
            </w:r>
          </w:p>
        </w:tc>
        <w:tc>
          <w:tcPr>
            <w:tcW w:w="285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5CB8D95F" w14:textId="77777777" w:rsidR="002A6808" w:rsidRDefault="00E50CE8">
            <w:pPr>
              <w:pStyle w:val="TableParagraph"/>
              <w:numPr>
                <w:ilvl w:val="0"/>
                <w:numId w:val="102"/>
              </w:numPr>
              <w:tabs>
                <w:tab w:val="left" w:pos="319"/>
              </w:tabs>
              <w:kinsoku w:val="0"/>
              <w:overflowPunct w:val="0"/>
              <w:spacing w:before="60"/>
              <w:ind w:hanging="198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A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UTRE</w:t>
            </w:r>
          </w:p>
        </w:tc>
      </w:tr>
      <w:tr w:rsidR="002A6808" w14:paraId="62187F45" w14:textId="77777777">
        <w:trPr>
          <w:trHeight w:val="315"/>
        </w:trPr>
        <w:tc>
          <w:tcPr>
            <w:tcW w:w="241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25367140" w14:textId="77777777" w:rsidR="002A6808" w:rsidRDefault="002A6808">
            <w:pPr>
              <w:pStyle w:val="Corpsdetexte"/>
              <w:kinsoku w:val="0"/>
              <w:overflowPunct w:val="0"/>
              <w:spacing w:before="2"/>
              <w:rPr>
                <w:sz w:val="2"/>
                <w:szCs w:val="2"/>
              </w:rPr>
            </w:pPr>
          </w:p>
        </w:tc>
        <w:tc>
          <w:tcPr>
            <w:tcW w:w="1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34A35FD2" w14:textId="77777777" w:rsidR="002A6808" w:rsidRDefault="00E50CE8">
            <w:pPr>
              <w:pStyle w:val="TableParagraph"/>
              <w:kinsoku w:val="0"/>
              <w:overflowPunct w:val="0"/>
              <w:spacing w:before="58"/>
              <w:ind w:left="107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P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ROPRIETAIRE</w:t>
            </w:r>
          </w:p>
        </w:tc>
        <w:tc>
          <w:tcPr>
            <w:tcW w:w="18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A9FBE46" w14:textId="77777777" w:rsidR="002A6808" w:rsidRDefault="00E50CE8">
            <w:pPr>
              <w:pStyle w:val="TableParagraph"/>
              <w:numPr>
                <w:ilvl w:val="0"/>
                <w:numId w:val="101"/>
              </w:numPr>
              <w:tabs>
                <w:tab w:val="left" w:pos="308"/>
              </w:tabs>
              <w:kinsoku w:val="0"/>
              <w:overflowPunct w:val="0"/>
              <w:spacing w:before="58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ERRAINS</w:t>
            </w:r>
          </w:p>
        </w:tc>
        <w:tc>
          <w:tcPr>
            <w:tcW w:w="1836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D536C1A" w14:textId="77777777" w:rsidR="002A6808" w:rsidRDefault="00E50CE8">
            <w:pPr>
              <w:pStyle w:val="TableParagraph"/>
              <w:numPr>
                <w:ilvl w:val="0"/>
                <w:numId w:val="100"/>
              </w:numPr>
              <w:tabs>
                <w:tab w:val="left" w:pos="320"/>
              </w:tabs>
              <w:kinsoku w:val="0"/>
              <w:overflowPunct w:val="0"/>
              <w:spacing w:before="58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NSTALLATIONS</w:t>
            </w:r>
          </w:p>
        </w:tc>
        <w:tc>
          <w:tcPr>
            <w:tcW w:w="22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64671834" w14:textId="77777777" w:rsidR="002A6808" w:rsidRDefault="00E50CE8">
            <w:pPr>
              <w:pStyle w:val="TableParagraph"/>
              <w:numPr>
                <w:ilvl w:val="0"/>
                <w:numId w:val="99"/>
              </w:numPr>
              <w:tabs>
                <w:tab w:val="left" w:pos="320"/>
              </w:tabs>
              <w:kinsoku w:val="0"/>
              <w:overflowPunct w:val="0"/>
              <w:spacing w:before="58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B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ATIMENTS</w:t>
            </w:r>
          </w:p>
        </w:tc>
      </w:tr>
      <w:tr w:rsidR="002A6808" w14:paraId="61110DC9" w14:textId="77777777">
        <w:trPr>
          <w:trHeight w:val="315"/>
        </w:trPr>
        <w:tc>
          <w:tcPr>
            <w:tcW w:w="241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60D767FC" w14:textId="77777777" w:rsidR="002A6808" w:rsidRDefault="002A6808">
            <w:pPr>
              <w:pStyle w:val="Corpsdetexte"/>
              <w:kinsoku w:val="0"/>
              <w:overflowPunct w:val="0"/>
              <w:spacing w:before="2"/>
              <w:rPr>
                <w:sz w:val="2"/>
                <w:szCs w:val="2"/>
              </w:rPr>
            </w:pPr>
          </w:p>
        </w:tc>
        <w:tc>
          <w:tcPr>
            <w:tcW w:w="1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42BD1A4B" w14:textId="77777777" w:rsidR="002A6808" w:rsidRDefault="00E50CE8">
            <w:pPr>
              <w:pStyle w:val="TableParagraph"/>
              <w:kinsoku w:val="0"/>
              <w:overflowPunct w:val="0"/>
              <w:spacing w:before="87"/>
              <w:ind w:left="153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LOCATAIRE</w:t>
            </w:r>
          </w:p>
        </w:tc>
        <w:tc>
          <w:tcPr>
            <w:tcW w:w="18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BA690BA" w14:textId="77777777" w:rsidR="002A6808" w:rsidRDefault="00E50CE8">
            <w:pPr>
              <w:pStyle w:val="TableParagraph"/>
              <w:numPr>
                <w:ilvl w:val="0"/>
                <w:numId w:val="98"/>
              </w:numPr>
              <w:tabs>
                <w:tab w:val="left" w:pos="308"/>
              </w:tabs>
              <w:kinsoku w:val="0"/>
              <w:overflowPunct w:val="0"/>
              <w:spacing w:before="58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ERRAINS</w:t>
            </w:r>
          </w:p>
        </w:tc>
        <w:tc>
          <w:tcPr>
            <w:tcW w:w="1836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00B1578" w14:textId="77777777" w:rsidR="002A6808" w:rsidRDefault="00E50CE8">
            <w:pPr>
              <w:pStyle w:val="TableParagraph"/>
              <w:numPr>
                <w:ilvl w:val="0"/>
                <w:numId w:val="97"/>
              </w:numPr>
              <w:tabs>
                <w:tab w:val="left" w:pos="320"/>
              </w:tabs>
              <w:kinsoku w:val="0"/>
              <w:overflowPunct w:val="0"/>
              <w:spacing w:before="58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NSTALLATIONS</w:t>
            </w:r>
          </w:p>
        </w:tc>
        <w:tc>
          <w:tcPr>
            <w:tcW w:w="22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4439DFE" w14:textId="77777777" w:rsidR="002A6808" w:rsidRDefault="00E50CE8">
            <w:pPr>
              <w:pStyle w:val="TableParagraph"/>
              <w:numPr>
                <w:ilvl w:val="0"/>
                <w:numId w:val="96"/>
              </w:numPr>
              <w:tabs>
                <w:tab w:val="left" w:pos="320"/>
              </w:tabs>
              <w:kinsoku w:val="0"/>
              <w:overflowPunct w:val="0"/>
              <w:spacing w:before="58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B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ATIMENTS</w:t>
            </w:r>
          </w:p>
        </w:tc>
      </w:tr>
    </w:tbl>
    <w:p w14:paraId="664AC33D" w14:textId="77777777" w:rsidR="002A6808" w:rsidRDefault="002A6808">
      <w:pPr>
        <w:pStyle w:val="Corpsdetexte"/>
        <w:kinsoku w:val="0"/>
        <w:overflowPunct w:val="0"/>
        <w:spacing w:before="10"/>
        <w:rPr>
          <w:sz w:val="35"/>
          <w:szCs w:val="35"/>
        </w:rPr>
      </w:pPr>
    </w:p>
    <w:p w14:paraId="5D30F897" w14:textId="77777777" w:rsidR="002A6808" w:rsidRDefault="00E50CE8">
      <w:pPr>
        <w:pStyle w:val="Corpsdetexte"/>
        <w:kinsoku w:val="0"/>
        <w:overflowPunct w:val="0"/>
        <w:spacing w:after="58"/>
        <w:ind w:left="433" w:right="1130"/>
        <w:jc w:val="center"/>
        <w:rPr>
          <w:color w:val="008080"/>
        </w:rPr>
      </w:pPr>
      <w:r>
        <w:rPr>
          <w:color w:val="008080"/>
          <w:sz w:val="26"/>
          <w:szCs w:val="26"/>
        </w:rPr>
        <w:t>S</w:t>
      </w:r>
      <w:r>
        <w:rPr>
          <w:color w:val="008080"/>
        </w:rPr>
        <w:t xml:space="preserve">ITUATION ADMINISTRATIVE SI SITE EN </w:t>
      </w:r>
      <w:r>
        <w:rPr>
          <w:color w:val="008080"/>
          <w:sz w:val="26"/>
          <w:szCs w:val="26"/>
        </w:rPr>
        <w:t>F</w:t>
      </w:r>
      <w:r>
        <w:rPr>
          <w:color w:val="008080"/>
        </w:rPr>
        <w:t>RANCE</w:t>
      </w: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6"/>
        <w:gridCol w:w="1369"/>
        <w:gridCol w:w="1112"/>
        <w:gridCol w:w="487"/>
        <w:gridCol w:w="1906"/>
        <w:gridCol w:w="983"/>
        <w:gridCol w:w="822"/>
        <w:gridCol w:w="1003"/>
        <w:gridCol w:w="1262"/>
      </w:tblGrid>
      <w:tr w:rsidR="002A6808" w14:paraId="161343F1" w14:textId="77777777">
        <w:trPr>
          <w:trHeight w:val="318"/>
        </w:trPr>
        <w:tc>
          <w:tcPr>
            <w:tcW w:w="10140" w:type="dxa"/>
            <w:gridSpan w:val="9"/>
            <w:tcBorders>
              <w:top w:val="single" w:sz="12" w:space="0" w:color="000000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3ABD953E" w14:textId="77777777" w:rsidR="002A6808" w:rsidRDefault="00E50CE8">
            <w:pPr>
              <w:pStyle w:val="TableParagraph"/>
              <w:kinsoku w:val="0"/>
              <w:overflowPunct w:val="0"/>
              <w:spacing w:before="70"/>
              <w:ind w:left="69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Classement / régime des Installations Classées pour la Protection de l’Environnement (ICPE) :</w:t>
            </w:r>
          </w:p>
        </w:tc>
      </w:tr>
      <w:tr w:rsidR="002A6808" w14:paraId="6C9B0E90" w14:textId="77777777">
        <w:trPr>
          <w:trHeight w:val="448"/>
        </w:trPr>
        <w:tc>
          <w:tcPr>
            <w:tcW w:w="1196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none" w:sz="6" w:space="0" w:color="auto"/>
            </w:tcBorders>
          </w:tcPr>
          <w:p w14:paraId="7C2234E9" w14:textId="77777777" w:rsidR="002A6808" w:rsidRDefault="00E50CE8">
            <w:pPr>
              <w:pStyle w:val="TableParagraph"/>
              <w:numPr>
                <w:ilvl w:val="0"/>
                <w:numId w:val="95"/>
              </w:numPr>
              <w:tabs>
                <w:tab w:val="left" w:pos="269"/>
              </w:tabs>
              <w:kinsoku w:val="0"/>
              <w:overflowPunct w:val="0"/>
              <w:spacing w:before="6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classé</w:t>
            </w:r>
          </w:p>
        </w:tc>
        <w:tc>
          <w:tcPr>
            <w:tcW w:w="136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754CFF8" w14:textId="77777777" w:rsidR="002A6808" w:rsidRDefault="00E50CE8">
            <w:pPr>
              <w:pStyle w:val="TableParagraph"/>
              <w:numPr>
                <w:ilvl w:val="0"/>
                <w:numId w:val="94"/>
              </w:numPr>
              <w:tabs>
                <w:tab w:val="left" w:pos="348"/>
              </w:tabs>
              <w:kinsoku w:val="0"/>
              <w:overflowPunct w:val="0"/>
              <w:spacing w:before="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Déclaration</w:t>
            </w:r>
          </w:p>
        </w:tc>
        <w:tc>
          <w:tcPr>
            <w:tcW w:w="1599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BBB4AB7" w14:textId="77777777" w:rsidR="002A6808" w:rsidRDefault="00E50CE8">
            <w:pPr>
              <w:pStyle w:val="TableParagraph"/>
              <w:numPr>
                <w:ilvl w:val="0"/>
                <w:numId w:val="93"/>
              </w:numPr>
              <w:tabs>
                <w:tab w:val="left" w:pos="439"/>
              </w:tabs>
              <w:kinsoku w:val="0"/>
              <w:overflowPunct w:val="0"/>
              <w:spacing w:before="42"/>
              <w:ind w:hanging="2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Enregistrement</w:t>
            </w:r>
          </w:p>
        </w:tc>
        <w:tc>
          <w:tcPr>
            <w:tcW w:w="190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B2E1E5A" w14:textId="77777777" w:rsidR="002A6808" w:rsidRDefault="00E50CE8">
            <w:pPr>
              <w:pStyle w:val="TableParagraph"/>
              <w:numPr>
                <w:ilvl w:val="0"/>
                <w:numId w:val="92"/>
              </w:numPr>
              <w:tabs>
                <w:tab w:val="left" w:pos="1002"/>
              </w:tabs>
              <w:kinsoku w:val="0"/>
              <w:overflowPunct w:val="0"/>
              <w:spacing w:before="39"/>
              <w:ind w:hanging="9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Autorisation</w:t>
            </w:r>
          </w:p>
        </w:tc>
        <w:tc>
          <w:tcPr>
            <w:tcW w:w="98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34F54AA" w14:textId="77777777" w:rsidR="002A6808" w:rsidRDefault="00E50CE8">
            <w:pPr>
              <w:pStyle w:val="TableParagraph"/>
              <w:numPr>
                <w:ilvl w:val="0"/>
                <w:numId w:val="91"/>
              </w:numPr>
              <w:tabs>
                <w:tab w:val="left" w:pos="280"/>
              </w:tabs>
              <w:kinsoku w:val="0"/>
              <w:overflowPunct w:val="0"/>
              <w:spacing w:before="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IED</w:t>
            </w:r>
          </w:p>
        </w:tc>
        <w:tc>
          <w:tcPr>
            <w:tcW w:w="82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56FBBE1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A874A1B" w14:textId="77777777" w:rsidR="002A6808" w:rsidRDefault="00E50CE8">
            <w:pPr>
              <w:pStyle w:val="TableParagraph"/>
              <w:numPr>
                <w:ilvl w:val="0"/>
                <w:numId w:val="90"/>
              </w:numPr>
              <w:tabs>
                <w:tab w:val="left" w:pos="472"/>
              </w:tabs>
              <w:kinsoku w:val="0"/>
              <w:overflowPunct w:val="0"/>
              <w:spacing w:before="42"/>
              <w:ind w:right="-1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Seveso</w:t>
            </w:r>
          </w:p>
        </w:tc>
        <w:tc>
          <w:tcPr>
            <w:tcW w:w="126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2332BD76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476C3657" w14:textId="77777777">
        <w:trPr>
          <w:trHeight w:val="264"/>
        </w:trPr>
        <w:tc>
          <w:tcPr>
            <w:tcW w:w="10140" w:type="dxa"/>
            <w:gridSpan w:val="9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138A9B15" w14:textId="77777777" w:rsidR="002A6808" w:rsidRDefault="00E50CE8">
            <w:pPr>
              <w:pStyle w:val="TableParagraph"/>
              <w:kinsoku w:val="0"/>
              <w:overflowPunct w:val="0"/>
              <w:spacing w:before="42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Merci de transmettre récépissé de déclaration ou arrêté d’autorisation / enregistrement en vigueur et arrêtés complémentaires</w:t>
            </w:r>
          </w:p>
        </w:tc>
      </w:tr>
      <w:tr w:rsidR="002A6808" w14:paraId="3969602D" w14:textId="77777777">
        <w:trPr>
          <w:trHeight w:val="263"/>
        </w:trPr>
        <w:tc>
          <w:tcPr>
            <w:tcW w:w="3677" w:type="dxa"/>
            <w:gridSpan w:val="3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none" w:sz="6" w:space="0" w:color="auto"/>
            </w:tcBorders>
            <w:shd w:val="clear" w:color="auto" w:fill="EDEBE0"/>
          </w:tcPr>
          <w:p w14:paraId="1D6D8CE9" w14:textId="77777777" w:rsidR="002A6808" w:rsidRDefault="00E50CE8">
            <w:pPr>
              <w:pStyle w:val="TableParagraph"/>
              <w:kinsoku w:val="0"/>
              <w:overflowPunct w:val="0"/>
              <w:spacing w:before="42"/>
              <w:ind w:left="69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Classement au titre de la Loi sur l’Eau :</w:t>
            </w:r>
          </w:p>
        </w:tc>
        <w:tc>
          <w:tcPr>
            <w:tcW w:w="4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EC3904D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F83A2A6" w14:textId="77777777" w:rsidR="002A6808" w:rsidRDefault="00E50CE8">
            <w:pPr>
              <w:pStyle w:val="TableParagraph"/>
              <w:numPr>
                <w:ilvl w:val="0"/>
                <w:numId w:val="89"/>
              </w:numPr>
              <w:tabs>
                <w:tab w:val="left" w:pos="301"/>
              </w:tabs>
              <w:kinsoku w:val="0"/>
              <w:overflowPunct w:val="0"/>
              <w:spacing w:before="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Déclaration</w:t>
            </w:r>
          </w:p>
        </w:tc>
        <w:tc>
          <w:tcPr>
            <w:tcW w:w="180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803C1D9" w14:textId="77777777" w:rsidR="002A6808" w:rsidRDefault="00E50CE8">
            <w:pPr>
              <w:pStyle w:val="TableParagraph"/>
              <w:numPr>
                <w:ilvl w:val="0"/>
                <w:numId w:val="88"/>
              </w:numPr>
              <w:tabs>
                <w:tab w:val="left" w:pos="323"/>
              </w:tabs>
              <w:kinsoku w:val="0"/>
              <w:overflowPunct w:val="0"/>
              <w:spacing w:before="42"/>
              <w:ind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Autorisation</w:t>
            </w:r>
          </w:p>
        </w:tc>
        <w:tc>
          <w:tcPr>
            <w:tcW w:w="226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4330924D" w14:textId="77777777" w:rsidR="002A6808" w:rsidRDefault="00E50CE8">
            <w:pPr>
              <w:pStyle w:val="TableParagraph"/>
              <w:numPr>
                <w:ilvl w:val="0"/>
                <w:numId w:val="87"/>
              </w:numPr>
              <w:tabs>
                <w:tab w:val="left" w:pos="472"/>
              </w:tabs>
              <w:kinsoku w:val="0"/>
              <w:overflowPunct w:val="0"/>
              <w:spacing w:before="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classé</w:t>
            </w:r>
          </w:p>
        </w:tc>
      </w:tr>
      <w:tr w:rsidR="002A6808" w14:paraId="6B47CD98" w14:textId="77777777">
        <w:trPr>
          <w:trHeight w:val="263"/>
        </w:trPr>
        <w:tc>
          <w:tcPr>
            <w:tcW w:w="7053" w:type="dxa"/>
            <w:gridSpan w:val="6"/>
            <w:tcBorders>
              <w:top w:val="none" w:sz="6" w:space="0" w:color="auto"/>
              <w:left w:val="single" w:sz="12" w:space="0" w:color="000000"/>
              <w:bottom w:val="single" w:sz="12" w:space="0" w:color="000000"/>
              <w:right w:val="none" w:sz="6" w:space="0" w:color="auto"/>
            </w:tcBorders>
            <w:shd w:val="clear" w:color="auto" w:fill="EDEBE0"/>
          </w:tcPr>
          <w:p w14:paraId="1A9B6DC6" w14:textId="77777777" w:rsidR="002A6808" w:rsidRDefault="00E50CE8">
            <w:pPr>
              <w:pStyle w:val="TableParagraph"/>
              <w:kinsoku w:val="0"/>
              <w:overflowPunct w:val="0"/>
              <w:spacing w:before="42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Assignation / poursuite pour non-respect de la réglementation ou arrêté de mise en demeure ?</w:t>
            </w:r>
          </w:p>
        </w:tc>
        <w:tc>
          <w:tcPr>
            <w:tcW w:w="822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57CF0D16" w14:textId="77777777" w:rsidR="002A6808" w:rsidRDefault="00E50CE8">
            <w:pPr>
              <w:pStyle w:val="TableParagraph"/>
              <w:numPr>
                <w:ilvl w:val="0"/>
                <w:numId w:val="86"/>
              </w:numPr>
              <w:tabs>
                <w:tab w:val="left" w:pos="281"/>
              </w:tabs>
              <w:kinsoku w:val="0"/>
              <w:overflowPunct w:val="0"/>
              <w:spacing w:before="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  <w:tc>
          <w:tcPr>
            <w:tcW w:w="1003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3D35DBC2" w14:textId="77777777" w:rsidR="002A6808" w:rsidRDefault="00E50CE8">
            <w:pPr>
              <w:pStyle w:val="TableParagraph"/>
              <w:numPr>
                <w:ilvl w:val="0"/>
                <w:numId w:val="85"/>
              </w:numPr>
              <w:tabs>
                <w:tab w:val="left" w:pos="427"/>
              </w:tabs>
              <w:kinsoku w:val="0"/>
              <w:overflowPunct w:val="0"/>
              <w:spacing w:before="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Clos</w:t>
            </w:r>
          </w:p>
        </w:tc>
        <w:tc>
          <w:tcPr>
            <w:tcW w:w="1262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single" w:sz="12" w:space="0" w:color="000000"/>
            </w:tcBorders>
          </w:tcPr>
          <w:p w14:paraId="563C885A" w14:textId="77777777" w:rsidR="002A6808" w:rsidRDefault="00E50CE8">
            <w:pPr>
              <w:pStyle w:val="TableParagraph"/>
              <w:numPr>
                <w:ilvl w:val="0"/>
                <w:numId w:val="84"/>
              </w:numPr>
              <w:tabs>
                <w:tab w:val="left" w:pos="480"/>
              </w:tabs>
              <w:kinsoku w:val="0"/>
              <w:overflowPunct w:val="0"/>
              <w:spacing w:before="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cours</w:t>
            </w:r>
          </w:p>
        </w:tc>
      </w:tr>
    </w:tbl>
    <w:p w14:paraId="3CA72573" w14:textId="77777777" w:rsidR="002A6808" w:rsidRDefault="002A6808">
      <w:pPr>
        <w:pStyle w:val="Corpsdetexte"/>
        <w:kinsoku w:val="0"/>
        <w:overflowPunct w:val="0"/>
        <w:spacing w:before="6"/>
        <w:rPr>
          <w:sz w:val="36"/>
          <w:szCs w:val="36"/>
        </w:rPr>
      </w:pPr>
    </w:p>
    <w:p w14:paraId="73546F89" w14:textId="77777777" w:rsidR="002A6808" w:rsidRDefault="00E50CE8">
      <w:pPr>
        <w:pStyle w:val="Corpsdetexte"/>
        <w:kinsoku w:val="0"/>
        <w:overflowPunct w:val="0"/>
        <w:spacing w:before="1"/>
        <w:ind w:left="433" w:right="1133"/>
        <w:jc w:val="center"/>
        <w:rPr>
          <w:color w:val="008080"/>
        </w:rPr>
      </w:pPr>
      <w:r>
        <w:rPr>
          <w:color w:val="008080"/>
          <w:sz w:val="26"/>
          <w:szCs w:val="26"/>
        </w:rPr>
        <w:t>S</w:t>
      </w:r>
      <w:r>
        <w:rPr>
          <w:color w:val="008080"/>
        </w:rPr>
        <w:t xml:space="preserve">ITUATION ADMINISTRATIVE SI SITE HORS DE </w:t>
      </w:r>
      <w:r>
        <w:rPr>
          <w:color w:val="008080"/>
          <w:sz w:val="26"/>
          <w:szCs w:val="26"/>
        </w:rPr>
        <w:t>F</w:t>
      </w:r>
      <w:r>
        <w:rPr>
          <w:color w:val="008080"/>
        </w:rPr>
        <w:t>RANCE</w:t>
      </w:r>
    </w:p>
    <w:p w14:paraId="0947D4E8" w14:textId="77777777" w:rsidR="002A6808" w:rsidRDefault="002A6808">
      <w:pPr>
        <w:pStyle w:val="Corpsdetexte"/>
        <w:kinsoku w:val="0"/>
        <w:overflowPunct w:val="0"/>
        <w:spacing w:before="2"/>
        <w:rPr>
          <w:sz w:val="5"/>
          <w:szCs w:val="5"/>
        </w:rPr>
      </w:pP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59"/>
        <w:gridCol w:w="822"/>
        <w:gridCol w:w="1003"/>
        <w:gridCol w:w="1353"/>
      </w:tblGrid>
      <w:tr w:rsidR="002A6808" w14:paraId="046E8DFB" w14:textId="77777777">
        <w:trPr>
          <w:trHeight w:val="317"/>
        </w:trPr>
        <w:tc>
          <w:tcPr>
            <w:tcW w:w="1013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23BF7EC2" w14:textId="77777777" w:rsidR="002A6808" w:rsidRDefault="00E50CE8">
            <w:pPr>
              <w:pStyle w:val="TableParagraph"/>
              <w:kinsoku w:val="0"/>
              <w:overflowPunct w:val="0"/>
              <w:spacing w:before="67"/>
              <w:ind w:left="69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Type de Classement en fonction de la réglementation locale</w:t>
            </w:r>
          </w:p>
        </w:tc>
      </w:tr>
      <w:tr w:rsidR="002A6808" w14:paraId="3E6CBE80" w14:textId="77777777">
        <w:trPr>
          <w:trHeight w:val="262"/>
        </w:trPr>
        <w:tc>
          <w:tcPr>
            <w:tcW w:w="1013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0497DD3" w14:textId="77777777" w:rsidR="002A6808" w:rsidRDefault="00E50CE8">
            <w:pPr>
              <w:pStyle w:val="TableParagraph"/>
              <w:numPr>
                <w:ilvl w:val="0"/>
                <w:numId w:val="83"/>
              </w:numPr>
              <w:tabs>
                <w:tab w:val="left" w:pos="269"/>
                <w:tab w:val="left" w:pos="7426"/>
              </w:tabs>
              <w:kinsoku w:val="0"/>
              <w:overflowPunct w:val="0"/>
              <w:spacing w:before="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Classé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ab/>
            </w:r>
            <w:r>
              <w:rPr>
                <w:rFonts w:ascii="Wingdings" w:hAnsi="Wingdings" w:cs="Wingdings"/>
                <w:sz w:val="16"/>
                <w:szCs w:val="16"/>
              </w:rPr>
              <w:t>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Non</w:t>
            </w:r>
            <w:r>
              <w:rPr>
                <w:spacing w:val="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classé</w:t>
            </w:r>
          </w:p>
        </w:tc>
      </w:tr>
      <w:tr w:rsidR="002A6808" w14:paraId="29660521" w14:textId="77777777">
        <w:trPr>
          <w:trHeight w:val="265"/>
        </w:trPr>
        <w:tc>
          <w:tcPr>
            <w:tcW w:w="69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6CD50CD7" w14:textId="77777777" w:rsidR="002A6808" w:rsidRDefault="00E50CE8">
            <w:pPr>
              <w:pStyle w:val="TableParagraph"/>
              <w:kinsoku w:val="0"/>
              <w:overflowPunct w:val="0"/>
              <w:spacing w:before="43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Assignation / poursuite pour non-respect de la réglementation ou arrêté de mise en demeure ?</w:t>
            </w:r>
          </w:p>
        </w:tc>
        <w:tc>
          <w:tcPr>
            <w:tcW w:w="8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one" w:sz="6" w:space="0" w:color="auto"/>
            </w:tcBorders>
          </w:tcPr>
          <w:p w14:paraId="445A73DD" w14:textId="77777777" w:rsidR="002A6808" w:rsidRDefault="00E50CE8">
            <w:pPr>
              <w:pStyle w:val="TableParagraph"/>
              <w:numPr>
                <w:ilvl w:val="0"/>
                <w:numId w:val="82"/>
              </w:numPr>
              <w:tabs>
                <w:tab w:val="left" w:pos="269"/>
              </w:tabs>
              <w:kinsoku w:val="0"/>
              <w:overflowPunct w:val="0"/>
              <w:spacing w:before="4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  <w:tc>
          <w:tcPr>
            <w:tcW w:w="1003" w:type="dxa"/>
            <w:tcBorders>
              <w:top w:val="single" w:sz="12" w:space="0" w:color="000000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5D1BC484" w14:textId="77777777" w:rsidR="002A6808" w:rsidRDefault="00E50CE8">
            <w:pPr>
              <w:pStyle w:val="TableParagraph"/>
              <w:numPr>
                <w:ilvl w:val="0"/>
                <w:numId w:val="81"/>
              </w:numPr>
              <w:tabs>
                <w:tab w:val="left" w:pos="429"/>
              </w:tabs>
              <w:kinsoku w:val="0"/>
              <w:overflowPunct w:val="0"/>
              <w:spacing w:before="4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Clos</w:t>
            </w:r>
          </w:p>
        </w:tc>
        <w:tc>
          <w:tcPr>
            <w:tcW w:w="1353" w:type="dxa"/>
            <w:tcBorders>
              <w:top w:val="single" w:sz="12" w:space="0" w:color="000000"/>
              <w:left w:val="none" w:sz="6" w:space="0" w:color="auto"/>
              <w:bottom w:val="single" w:sz="12" w:space="0" w:color="000000"/>
              <w:right w:val="single" w:sz="12" w:space="0" w:color="000000"/>
            </w:tcBorders>
          </w:tcPr>
          <w:p w14:paraId="0D4EF6FD" w14:textId="77777777" w:rsidR="002A6808" w:rsidRDefault="00E50CE8">
            <w:pPr>
              <w:pStyle w:val="TableParagraph"/>
              <w:numPr>
                <w:ilvl w:val="0"/>
                <w:numId w:val="80"/>
              </w:numPr>
              <w:tabs>
                <w:tab w:val="left" w:pos="482"/>
              </w:tabs>
              <w:kinsoku w:val="0"/>
              <w:overflowPunct w:val="0"/>
              <w:spacing w:before="4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cours</w:t>
            </w:r>
          </w:p>
        </w:tc>
      </w:tr>
    </w:tbl>
    <w:p w14:paraId="49DF85D3" w14:textId="77777777" w:rsidR="002A6808" w:rsidRDefault="002A6808">
      <w:pPr>
        <w:pStyle w:val="Corpsdetexte"/>
        <w:kinsoku w:val="0"/>
        <w:overflowPunct w:val="0"/>
        <w:spacing w:before="9"/>
        <w:rPr>
          <w:sz w:val="35"/>
          <w:szCs w:val="35"/>
        </w:rPr>
      </w:pPr>
    </w:p>
    <w:p w14:paraId="1F1DCA65" w14:textId="77777777" w:rsidR="002A6808" w:rsidRDefault="00E50CE8">
      <w:pPr>
        <w:pStyle w:val="Corpsdetexte"/>
        <w:kinsoku w:val="0"/>
        <w:overflowPunct w:val="0"/>
        <w:spacing w:before="1" w:after="60"/>
        <w:ind w:left="433" w:right="1133"/>
        <w:jc w:val="center"/>
        <w:rPr>
          <w:color w:val="008080"/>
        </w:rPr>
      </w:pPr>
      <w:r>
        <w:rPr>
          <w:color w:val="008080"/>
          <w:sz w:val="26"/>
          <w:szCs w:val="26"/>
        </w:rPr>
        <w:t>H</w:t>
      </w:r>
      <w:r>
        <w:rPr>
          <w:color w:val="008080"/>
        </w:rPr>
        <w:t>ISTORIQUE DU SITE</w:t>
      </w: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48"/>
        <w:gridCol w:w="1005"/>
        <w:gridCol w:w="1252"/>
        <w:gridCol w:w="1424"/>
        <w:gridCol w:w="1709"/>
      </w:tblGrid>
      <w:tr w:rsidR="002A6808" w14:paraId="599A5D7E" w14:textId="77777777">
        <w:trPr>
          <w:trHeight w:val="262"/>
        </w:trPr>
        <w:tc>
          <w:tcPr>
            <w:tcW w:w="47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54EA36E4" w14:textId="77777777" w:rsidR="002A6808" w:rsidRDefault="00E50CE8">
            <w:pPr>
              <w:pStyle w:val="TableParagraph"/>
              <w:kinsoku w:val="0"/>
              <w:overflowPunct w:val="0"/>
              <w:spacing w:before="41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Date de démarrage de vos activités </w:t>
            </w:r>
            <w:r>
              <w:rPr>
                <w:b/>
                <w:bCs/>
                <w:sz w:val="16"/>
                <w:szCs w:val="16"/>
              </w:rPr>
              <w:t xml:space="preserve">actuelles </w:t>
            </w:r>
            <w:r>
              <w:rPr>
                <w:sz w:val="16"/>
                <w:szCs w:val="16"/>
              </w:rPr>
              <w:t>sur le site :</w:t>
            </w:r>
          </w:p>
        </w:tc>
        <w:tc>
          <w:tcPr>
            <w:tcW w:w="539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848BD7E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12841CE8" w14:textId="77777777">
        <w:trPr>
          <w:trHeight w:val="270"/>
        </w:trPr>
        <w:tc>
          <w:tcPr>
            <w:tcW w:w="4748" w:type="dxa"/>
            <w:tcBorders>
              <w:top w:val="single" w:sz="12" w:space="0" w:color="000000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120198FF" w14:textId="77777777" w:rsidR="002A6808" w:rsidRDefault="00E50CE8">
            <w:pPr>
              <w:pStyle w:val="TableParagraph"/>
              <w:kinsoku w:val="0"/>
              <w:overflowPunct w:val="0"/>
              <w:spacing w:before="43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Audit de type diagnostic de sol / environnemental / cession, … ?</w:t>
            </w:r>
          </w:p>
        </w:tc>
        <w:tc>
          <w:tcPr>
            <w:tcW w:w="1005" w:type="dxa"/>
            <w:tcBorders>
              <w:top w:val="single" w:sz="12" w:space="0" w:color="000000"/>
              <w:left w:val="single" w:sz="12" w:space="0" w:color="000000"/>
              <w:bottom w:val="none" w:sz="6" w:space="0" w:color="auto"/>
              <w:right w:val="none" w:sz="6" w:space="0" w:color="auto"/>
            </w:tcBorders>
          </w:tcPr>
          <w:p w14:paraId="62572987" w14:textId="77777777" w:rsidR="002A6808" w:rsidRDefault="00E50CE8">
            <w:pPr>
              <w:pStyle w:val="TableParagraph"/>
              <w:numPr>
                <w:ilvl w:val="0"/>
                <w:numId w:val="79"/>
              </w:numPr>
              <w:tabs>
                <w:tab w:val="left" w:pos="271"/>
              </w:tabs>
              <w:kinsoku w:val="0"/>
              <w:overflowPunct w:val="0"/>
              <w:spacing w:before="4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Réalisé</w:t>
            </w:r>
          </w:p>
        </w:tc>
        <w:tc>
          <w:tcPr>
            <w:tcW w:w="1252" w:type="dxa"/>
            <w:tcBorders>
              <w:top w:val="single" w:sz="12" w:space="0" w:color="000000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4E11767" w14:textId="77777777" w:rsidR="002A6808" w:rsidRDefault="00E50CE8">
            <w:pPr>
              <w:pStyle w:val="TableParagraph"/>
              <w:numPr>
                <w:ilvl w:val="0"/>
                <w:numId w:val="78"/>
              </w:numPr>
              <w:tabs>
                <w:tab w:val="left" w:pos="414"/>
              </w:tabs>
              <w:kinsoku w:val="0"/>
              <w:overflowPunct w:val="0"/>
              <w:spacing w:before="4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cours</w:t>
            </w:r>
          </w:p>
        </w:tc>
        <w:tc>
          <w:tcPr>
            <w:tcW w:w="1424" w:type="dxa"/>
            <w:tcBorders>
              <w:top w:val="single" w:sz="12" w:space="0" w:color="000000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A4BB1D3" w14:textId="77777777" w:rsidR="002A6808" w:rsidRDefault="00E50CE8">
            <w:pPr>
              <w:pStyle w:val="TableParagraph"/>
              <w:numPr>
                <w:ilvl w:val="0"/>
                <w:numId w:val="77"/>
              </w:numPr>
              <w:tabs>
                <w:tab w:val="left" w:pos="437"/>
              </w:tabs>
              <w:kinsoku w:val="0"/>
              <w:overflowPunct w:val="0"/>
              <w:spacing w:before="4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  <w:tc>
          <w:tcPr>
            <w:tcW w:w="1709" w:type="dxa"/>
            <w:tcBorders>
              <w:top w:val="single" w:sz="12" w:space="0" w:color="000000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14F1923E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0EFCC68A" w14:textId="77777777">
        <w:trPr>
          <w:trHeight w:val="264"/>
        </w:trPr>
        <w:tc>
          <w:tcPr>
            <w:tcW w:w="4748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7155B596" w14:textId="77777777" w:rsidR="002A6808" w:rsidRDefault="00E50CE8">
            <w:pPr>
              <w:pStyle w:val="TableParagraph"/>
              <w:kinsoku w:val="0"/>
              <w:overflowPunct w:val="0"/>
              <w:spacing w:before="37"/>
              <w:ind w:left="108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Merci de nous transmettre le rapport</w:t>
            </w:r>
          </w:p>
        </w:tc>
        <w:tc>
          <w:tcPr>
            <w:tcW w:w="1005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none" w:sz="6" w:space="0" w:color="auto"/>
            </w:tcBorders>
          </w:tcPr>
          <w:p w14:paraId="00243C60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92CCC2D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6A18EA7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4EEA5647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269D52FF" w14:textId="77777777">
        <w:trPr>
          <w:trHeight w:val="264"/>
        </w:trPr>
        <w:tc>
          <w:tcPr>
            <w:tcW w:w="4748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125944BF" w14:textId="77777777" w:rsidR="002A6808" w:rsidRDefault="00E50CE8">
            <w:pPr>
              <w:pStyle w:val="TableParagraph"/>
              <w:kinsoku w:val="0"/>
              <w:overflowPunct w:val="0"/>
              <w:spacing w:before="37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Avez-vous connaissance d’une pollution sur votre site ?</w:t>
            </w:r>
          </w:p>
        </w:tc>
        <w:tc>
          <w:tcPr>
            <w:tcW w:w="1005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none" w:sz="6" w:space="0" w:color="auto"/>
            </w:tcBorders>
          </w:tcPr>
          <w:p w14:paraId="05AF181A" w14:textId="77777777" w:rsidR="002A6808" w:rsidRDefault="00E50CE8">
            <w:pPr>
              <w:pStyle w:val="TableParagraph"/>
              <w:numPr>
                <w:ilvl w:val="0"/>
                <w:numId w:val="76"/>
              </w:numPr>
              <w:tabs>
                <w:tab w:val="left" w:pos="271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Oui</w:t>
            </w:r>
          </w:p>
        </w:tc>
        <w:tc>
          <w:tcPr>
            <w:tcW w:w="125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93C4037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7783C40" w14:textId="77777777" w:rsidR="002A6808" w:rsidRDefault="00E50CE8">
            <w:pPr>
              <w:pStyle w:val="TableParagraph"/>
              <w:numPr>
                <w:ilvl w:val="0"/>
                <w:numId w:val="75"/>
              </w:numPr>
              <w:tabs>
                <w:tab w:val="left" w:pos="437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  <w:tc>
          <w:tcPr>
            <w:tcW w:w="170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2AAC148E" w14:textId="77777777" w:rsidR="002A6808" w:rsidRDefault="00E50CE8">
            <w:pPr>
              <w:pStyle w:val="TableParagraph"/>
              <w:numPr>
                <w:ilvl w:val="0"/>
                <w:numId w:val="74"/>
              </w:numPr>
              <w:tabs>
                <w:tab w:val="left" w:pos="576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 sais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pas</w:t>
            </w:r>
          </w:p>
        </w:tc>
      </w:tr>
      <w:tr w:rsidR="002A6808" w14:paraId="17FF4CED" w14:textId="77777777">
        <w:trPr>
          <w:trHeight w:val="263"/>
        </w:trPr>
        <w:tc>
          <w:tcPr>
            <w:tcW w:w="4748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7C85B815" w14:textId="77777777" w:rsidR="002A6808" w:rsidRDefault="00E50CE8">
            <w:pPr>
              <w:pStyle w:val="TableParagraph"/>
              <w:kinsoku w:val="0"/>
              <w:overflowPunct w:val="0"/>
              <w:spacing w:before="37"/>
              <w:ind w:left="15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 oui, merci de préciser</w:t>
            </w:r>
          </w:p>
        </w:tc>
        <w:tc>
          <w:tcPr>
            <w:tcW w:w="5390" w:type="dxa"/>
            <w:gridSpan w:val="4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12" w:space="0" w:color="000000"/>
            </w:tcBorders>
          </w:tcPr>
          <w:p w14:paraId="30F3E75B" w14:textId="77777777" w:rsidR="002A6808" w:rsidRDefault="00E50CE8">
            <w:pPr>
              <w:pStyle w:val="TableParagraph"/>
              <w:kinsoku w:val="0"/>
              <w:overflowPunct w:val="0"/>
              <w:spacing w:before="37"/>
              <w:ind w:left="7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</w:t>
            </w:r>
          </w:p>
        </w:tc>
      </w:tr>
      <w:tr w:rsidR="002A6808" w14:paraId="357ED61A" w14:textId="77777777">
        <w:trPr>
          <w:trHeight w:val="259"/>
        </w:trPr>
        <w:tc>
          <w:tcPr>
            <w:tcW w:w="4748" w:type="dxa"/>
            <w:tcBorders>
              <w:top w:val="none" w:sz="6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3836E2C9" w14:textId="77777777" w:rsidR="002A6808" w:rsidRDefault="00E50CE8">
            <w:pPr>
              <w:pStyle w:val="TableParagraph"/>
              <w:kinsoku w:val="0"/>
              <w:overflowPunct w:val="0"/>
              <w:spacing w:before="37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Opérations / travaux de dépollution ?</w:t>
            </w:r>
          </w:p>
        </w:tc>
        <w:tc>
          <w:tcPr>
            <w:tcW w:w="1005" w:type="dxa"/>
            <w:tcBorders>
              <w:top w:val="none" w:sz="6" w:space="0" w:color="auto"/>
              <w:left w:val="single" w:sz="12" w:space="0" w:color="000000"/>
              <w:bottom w:val="single" w:sz="12" w:space="0" w:color="000000"/>
              <w:right w:val="none" w:sz="6" w:space="0" w:color="auto"/>
            </w:tcBorders>
          </w:tcPr>
          <w:p w14:paraId="2CA705D3" w14:textId="77777777" w:rsidR="002A6808" w:rsidRDefault="00E50CE8">
            <w:pPr>
              <w:pStyle w:val="TableParagraph"/>
              <w:numPr>
                <w:ilvl w:val="0"/>
                <w:numId w:val="73"/>
              </w:numPr>
              <w:tabs>
                <w:tab w:val="left" w:pos="271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Réalisé</w:t>
            </w:r>
          </w:p>
        </w:tc>
        <w:tc>
          <w:tcPr>
            <w:tcW w:w="1252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1E972A19" w14:textId="77777777" w:rsidR="002A6808" w:rsidRDefault="00E50CE8">
            <w:pPr>
              <w:pStyle w:val="TableParagraph"/>
              <w:numPr>
                <w:ilvl w:val="0"/>
                <w:numId w:val="72"/>
              </w:numPr>
              <w:tabs>
                <w:tab w:val="left" w:pos="369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cours</w:t>
            </w:r>
          </w:p>
        </w:tc>
        <w:tc>
          <w:tcPr>
            <w:tcW w:w="1424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2836CEA2" w14:textId="77777777" w:rsidR="002A6808" w:rsidRDefault="00E50CE8">
            <w:pPr>
              <w:pStyle w:val="TableParagraph"/>
              <w:numPr>
                <w:ilvl w:val="0"/>
                <w:numId w:val="71"/>
              </w:numPr>
              <w:tabs>
                <w:tab w:val="left" w:pos="437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projet</w:t>
            </w:r>
          </w:p>
        </w:tc>
        <w:tc>
          <w:tcPr>
            <w:tcW w:w="1709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single" w:sz="12" w:space="0" w:color="000000"/>
            </w:tcBorders>
          </w:tcPr>
          <w:p w14:paraId="59A1F69D" w14:textId="77777777" w:rsidR="002A6808" w:rsidRDefault="00E50CE8">
            <w:pPr>
              <w:pStyle w:val="TableParagraph"/>
              <w:numPr>
                <w:ilvl w:val="0"/>
                <w:numId w:val="70"/>
              </w:numPr>
              <w:tabs>
                <w:tab w:val="left" w:pos="576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</w:tr>
    </w:tbl>
    <w:p w14:paraId="5DE880F4" w14:textId="77777777" w:rsidR="002A6808" w:rsidRDefault="002A6808">
      <w:pPr>
        <w:pStyle w:val="Corpsdetexte"/>
        <w:kinsoku w:val="0"/>
        <w:overflowPunct w:val="0"/>
        <w:spacing w:before="9"/>
        <w:rPr>
          <w:sz w:val="39"/>
          <w:szCs w:val="39"/>
        </w:rPr>
      </w:pPr>
    </w:p>
    <w:p w14:paraId="3BA804DB" w14:textId="77777777" w:rsidR="002A6808" w:rsidRDefault="00E50CE8">
      <w:pPr>
        <w:pStyle w:val="Corpsdetexte"/>
        <w:kinsoku w:val="0"/>
        <w:overflowPunct w:val="0"/>
        <w:ind w:left="433" w:right="1130"/>
        <w:jc w:val="center"/>
        <w:rPr>
          <w:color w:val="008080"/>
        </w:rPr>
      </w:pPr>
      <w:r>
        <w:rPr>
          <w:color w:val="008080"/>
        </w:rPr>
        <w:t>CAPACITES ET PUISSANCE</w:t>
      </w:r>
    </w:p>
    <w:p w14:paraId="37CF14D5" w14:textId="77777777" w:rsidR="002A6808" w:rsidRDefault="002A6808">
      <w:pPr>
        <w:pStyle w:val="Corpsdetexte"/>
        <w:kinsoku w:val="0"/>
        <w:overflowPunct w:val="0"/>
        <w:rPr>
          <w:sz w:val="6"/>
          <w:szCs w:val="6"/>
        </w:rPr>
      </w:pP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2"/>
        <w:gridCol w:w="2295"/>
        <w:gridCol w:w="1330"/>
        <w:gridCol w:w="4626"/>
      </w:tblGrid>
      <w:tr w:rsidR="002A6808" w14:paraId="3620236E" w14:textId="77777777">
        <w:trPr>
          <w:trHeight w:val="280"/>
        </w:trPr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1E5F0FF7" w14:textId="77777777" w:rsidR="002A6808" w:rsidRDefault="002A6808">
            <w:pPr>
              <w:pStyle w:val="TableParagraph"/>
              <w:kinsoku w:val="0"/>
              <w:overflowPunct w:val="0"/>
              <w:spacing w:before="4"/>
              <w:rPr>
                <w:b/>
                <w:bCs/>
                <w:sz w:val="17"/>
                <w:szCs w:val="17"/>
              </w:rPr>
            </w:pPr>
          </w:p>
          <w:p w14:paraId="3FF42F60" w14:textId="77777777" w:rsidR="002A6808" w:rsidRDefault="00E50CE8">
            <w:pPr>
              <w:pStyle w:val="TableParagraph"/>
              <w:kinsoku w:val="0"/>
              <w:overflowPunct w:val="0"/>
              <w:ind w:left="1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Type de combustible</w:t>
            </w:r>
          </w:p>
        </w:tc>
        <w:tc>
          <w:tcPr>
            <w:tcW w:w="2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15CA5C01" w14:textId="77777777" w:rsidR="002A6808" w:rsidRDefault="002A6808">
            <w:pPr>
              <w:pStyle w:val="TableParagraph"/>
              <w:kinsoku w:val="0"/>
              <w:overflowPunct w:val="0"/>
              <w:spacing w:before="4"/>
              <w:rPr>
                <w:b/>
                <w:bCs/>
                <w:sz w:val="17"/>
                <w:szCs w:val="17"/>
              </w:rPr>
            </w:pPr>
          </w:p>
          <w:p w14:paraId="0F385BF2" w14:textId="77777777" w:rsidR="002A6808" w:rsidRDefault="00E50CE8">
            <w:pPr>
              <w:pStyle w:val="TableParagraph"/>
              <w:kinsoku w:val="0"/>
              <w:overflowPunct w:val="0"/>
              <w:ind w:left="5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Puissance en MW</w:t>
            </w:r>
          </w:p>
        </w:tc>
        <w:tc>
          <w:tcPr>
            <w:tcW w:w="5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002C14A1" w14:textId="77777777" w:rsidR="002A6808" w:rsidRDefault="00E50CE8">
            <w:pPr>
              <w:pStyle w:val="TableParagraph"/>
              <w:kinsoku w:val="0"/>
              <w:overflowPunct w:val="0"/>
              <w:spacing w:before="44"/>
              <w:ind w:left="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Capacité de stockage en tonnes</w:t>
            </w:r>
          </w:p>
        </w:tc>
      </w:tr>
      <w:tr w:rsidR="002A6808" w14:paraId="49E7AC4A" w14:textId="77777777">
        <w:trPr>
          <w:trHeight w:val="301"/>
        </w:trPr>
        <w:tc>
          <w:tcPr>
            <w:tcW w:w="18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09FBFC9F" w14:textId="77777777" w:rsidR="002A6808" w:rsidRDefault="002A6808">
            <w:pPr>
              <w:pStyle w:val="Corpsdetexte"/>
              <w:kinsoku w:val="0"/>
              <w:overflowPunct w:val="0"/>
              <w:rPr>
                <w:sz w:val="2"/>
                <w:szCs w:val="2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23171078" w14:textId="77777777" w:rsidR="002A6808" w:rsidRDefault="002A6808">
            <w:pPr>
              <w:pStyle w:val="Corpsdetexte"/>
              <w:kinsoku w:val="0"/>
              <w:overflowPunct w:val="0"/>
              <w:rPr>
                <w:sz w:val="2"/>
                <w:szCs w:val="2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46DF819E" w14:textId="77777777" w:rsidR="002A6808" w:rsidRDefault="00E50CE8">
            <w:pPr>
              <w:pStyle w:val="TableParagraph"/>
              <w:kinsoku w:val="0"/>
              <w:overflowPunct w:val="0"/>
              <w:spacing w:before="118" w:line="163" w:lineRule="exact"/>
              <w:ind w:left="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Aérien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077C62D1" w14:textId="77777777" w:rsidR="002A6808" w:rsidRDefault="00E50CE8">
            <w:pPr>
              <w:pStyle w:val="TableParagraph"/>
              <w:kinsoku w:val="0"/>
              <w:overflowPunct w:val="0"/>
              <w:spacing w:before="118" w:line="163" w:lineRule="exact"/>
              <w:ind w:left="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Enterré</w:t>
            </w:r>
          </w:p>
        </w:tc>
      </w:tr>
      <w:tr w:rsidR="002A6808" w14:paraId="05911F46" w14:textId="77777777">
        <w:trPr>
          <w:trHeight w:val="305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96DD8" w14:textId="77777777" w:rsidR="002A6808" w:rsidRDefault="00E50CE8">
            <w:pPr>
              <w:pStyle w:val="TableParagraph"/>
              <w:kinsoku w:val="0"/>
              <w:overflowPunct w:val="0"/>
              <w:spacing w:before="121" w:line="163" w:lineRule="exact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Gaz ou biogaz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7E4F0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6B37D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09641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259A3E24" w14:textId="77777777">
        <w:trPr>
          <w:trHeight w:val="304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963DF" w14:textId="77777777" w:rsidR="002A6808" w:rsidRDefault="00E50CE8">
            <w:pPr>
              <w:pStyle w:val="TableParagraph"/>
              <w:kinsoku w:val="0"/>
              <w:overflowPunct w:val="0"/>
              <w:spacing w:before="121" w:line="163" w:lineRule="exact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Fioul domestique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938A2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E516E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6B3BD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14A8BF39" w14:textId="77777777">
        <w:trPr>
          <w:trHeight w:val="304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EB4CF" w14:textId="77777777" w:rsidR="002A6808" w:rsidRDefault="00E50CE8">
            <w:pPr>
              <w:pStyle w:val="TableParagraph"/>
              <w:kinsoku w:val="0"/>
              <w:overflowPunct w:val="0"/>
              <w:spacing w:before="121" w:line="163" w:lineRule="exact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Biomasse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B38D9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0B9E4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85099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7A404935" w14:textId="77777777">
        <w:trPr>
          <w:trHeight w:val="304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CA5AE" w14:textId="77777777" w:rsidR="002A6808" w:rsidRDefault="00E50CE8">
            <w:pPr>
              <w:pStyle w:val="TableParagraph"/>
              <w:kinsoku w:val="0"/>
              <w:overflowPunct w:val="0"/>
              <w:spacing w:before="121" w:line="163" w:lineRule="exact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Charbon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CD1FC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09F38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8E5AF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0F455FE8" w14:textId="77777777" w:rsidR="002A6808" w:rsidRDefault="002A6808">
      <w:pPr>
        <w:rPr>
          <w:b/>
          <w:bCs/>
          <w:sz w:val="6"/>
          <w:szCs w:val="6"/>
        </w:rPr>
        <w:sectPr w:rsidR="002A6808">
          <w:pgSz w:w="11910" w:h="16840"/>
          <w:pgMar w:top="880" w:right="240" w:bottom="840" w:left="940" w:header="220" w:footer="648" w:gutter="0"/>
          <w:cols w:space="720"/>
          <w:noEndnote/>
        </w:sectPr>
      </w:pPr>
    </w:p>
    <w:p w14:paraId="737CFF40" w14:textId="77777777" w:rsidR="002A6808" w:rsidRDefault="002A6808">
      <w:pPr>
        <w:pStyle w:val="Corpsdetexte"/>
        <w:kinsoku w:val="0"/>
        <w:overflowPunct w:val="0"/>
        <w:rPr>
          <w:sz w:val="20"/>
          <w:szCs w:val="20"/>
        </w:rPr>
      </w:pPr>
    </w:p>
    <w:p w14:paraId="1D592E64" w14:textId="77777777" w:rsidR="002A6808" w:rsidRDefault="002A6808">
      <w:pPr>
        <w:pStyle w:val="Corpsdetexte"/>
        <w:kinsoku w:val="0"/>
        <w:overflowPunct w:val="0"/>
        <w:rPr>
          <w:sz w:val="20"/>
          <w:szCs w:val="20"/>
        </w:rPr>
      </w:pPr>
    </w:p>
    <w:p w14:paraId="01557ACA" w14:textId="77777777" w:rsidR="002A6808" w:rsidRDefault="002A6808">
      <w:pPr>
        <w:pStyle w:val="Corpsdetexte"/>
        <w:kinsoku w:val="0"/>
        <w:overflowPunct w:val="0"/>
        <w:rPr>
          <w:sz w:val="20"/>
          <w:szCs w:val="20"/>
        </w:rPr>
      </w:pPr>
    </w:p>
    <w:p w14:paraId="47543D4C" w14:textId="77777777" w:rsidR="002A6808" w:rsidRDefault="002A6808">
      <w:pPr>
        <w:pStyle w:val="Corpsdetexte"/>
        <w:kinsoku w:val="0"/>
        <w:overflowPunct w:val="0"/>
        <w:spacing w:before="2" w:after="1"/>
        <w:rPr>
          <w:sz w:val="15"/>
          <w:szCs w:val="15"/>
        </w:rPr>
      </w:pPr>
    </w:p>
    <w:p w14:paraId="05C06302" w14:textId="77777777" w:rsidR="002A6808" w:rsidRDefault="006B6FF7">
      <w:pPr>
        <w:pStyle w:val="Corpsdetexte"/>
        <w:kinsoku w:val="0"/>
        <w:overflowPunct w:val="0"/>
        <w:ind w:left="120"/>
        <w:rPr>
          <w:b w:val="0"/>
          <w:bCs w:val="0"/>
          <w:position w:val="-2"/>
          <w:sz w:val="20"/>
          <w:szCs w:val="20"/>
        </w:rPr>
      </w:pPr>
      <w:r>
        <w:rPr>
          <w:b w:val="0"/>
          <w:bCs w:val="0"/>
          <w:noProof/>
          <w:position w:val="-2"/>
          <w:sz w:val="20"/>
          <w:szCs w:val="20"/>
        </w:rPr>
        <mc:AlternateContent>
          <mc:Choice Requires="wps">
            <w:drawing>
              <wp:inline distT="0" distB="0" distL="0" distR="0" wp14:anchorId="1841E5E2" wp14:editId="331CD190">
                <wp:extent cx="6461760" cy="295275"/>
                <wp:effectExtent l="22225" t="15875" r="21590" b="22225"/>
                <wp:docPr id="23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1760" cy="295275"/>
                        </a:xfrm>
                        <a:prstGeom prst="rect">
                          <a:avLst/>
                        </a:prstGeom>
                        <a:noFill/>
                        <a:ln w="27431" cmpd="sng">
                          <a:solidFill>
                            <a:srgbClr val="009999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EC16B4" w14:textId="00CC392F" w:rsidR="002A6808" w:rsidRDefault="00E50CE8">
                            <w:pPr>
                              <w:pStyle w:val="Corpsdetexte"/>
                              <w:kinsoku w:val="0"/>
                              <w:overflowPunct w:val="0"/>
                              <w:spacing w:before="63"/>
                              <w:ind w:left="2864" w:right="2865"/>
                              <w:jc w:val="center"/>
                              <w:rPr>
                                <w:color w:val="00808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color w:val="008080"/>
                                <w:sz w:val="26"/>
                                <w:szCs w:val="26"/>
                              </w:rPr>
                              <w:t xml:space="preserve">BARRAGE </w:t>
                            </w:r>
                            <w:r w:rsidR="002100C7">
                              <w:rPr>
                                <w:color w:val="008080"/>
                                <w:sz w:val="26"/>
                                <w:szCs w:val="26"/>
                              </w:rPr>
                              <w:t>– PASSE A POISSONS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841E5E2" id="Text Box 102" o:spid="_x0000_s1101" type="#_x0000_t202" style="width:508.8pt;height:2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" filled="f" strokecolor="#099" strokeweight=".76197mm">
                <v:textbox inset="0,0,0,0">
                  <w:txbxContent>
                    <w:p w14:paraId="23EC16B4" w14:textId="00CC392F" w:rsidR="002A6808" w:rsidRDefault="00E50CE8">
                      <w:pPr>
                        <w:pStyle w:val="Corpsdetexte"/>
                        <w:kinsoku w:val="0"/>
                        <w:overflowPunct w:val="0"/>
                        <w:spacing w:before="63"/>
                        <w:ind w:left="2864" w:right="2865"/>
                        <w:jc w:val="center"/>
                        <w:rPr>
                          <w:color w:val="008080"/>
                          <w:sz w:val="26"/>
                          <w:szCs w:val="26"/>
                        </w:rPr>
                      </w:pPr>
                      <w:r>
                        <w:rPr>
                          <w:color w:val="008080"/>
                          <w:sz w:val="26"/>
                          <w:szCs w:val="26"/>
                        </w:rPr>
                        <w:t xml:space="preserve">BARRAGE </w:t>
                      </w:r>
                      <w:r w:rsidR="002100C7">
                        <w:rPr>
                          <w:color w:val="008080"/>
                          <w:sz w:val="26"/>
                          <w:szCs w:val="26"/>
                        </w:rPr>
                        <w:t>– PASSE A POISSONS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0A2ECDD" w14:textId="77777777" w:rsidR="002A6808" w:rsidRDefault="002A6808">
      <w:pPr>
        <w:pStyle w:val="Corpsdetexte"/>
        <w:kinsoku w:val="0"/>
        <w:overflowPunct w:val="0"/>
        <w:spacing w:before="3"/>
        <w:rPr>
          <w:sz w:val="25"/>
          <w:szCs w:val="25"/>
        </w:rPr>
      </w:pPr>
    </w:p>
    <w:p w14:paraId="4565A969" w14:textId="77777777" w:rsidR="002A6808" w:rsidRDefault="00E50CE8">
      <w:pPr>
        <w:pStyle w:val="Corpsdetexte"/>
        <w:kinsoku w:val="0"/>
        <w:overflowPunct w:val="0"/>
        <w:spacing w:before="91" w:after="60"/>
        <w:ind w:left="433" w:right="1130"/>
        <w:jc w:val="center"/>
        <w:rPr>
          <w:color w:val="008080"/>
        </w:rPr>
      </w:pPr>
      <w:r>
        <w:rPr>
          <w:color w:val="008080"/>
          <w:sz w:val="26"/>
          <w:szCs w:val="26"/>
        </w:rPr>
        <w:t>P</w:t>
      </w:r>
      <w:r>
        <w:rPr>
          <w:color w:val="008080"/>
        </w:rPr>
        <w:t>RESENTATION GENERALE DU SITE</w:t>
      </w:r>
    </w:p>
    <w:tbl>
      <w:tblPr>
        <w:tblW w:w="0" w:type="auto"/>
        <w:tblInd w:w="1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7"/>
        <w:gridCol w:w="1836"/>
        <w:gridCol w:w="592"/>
        <w:gridCol w:w="1228"/>
        <w:gridCol w:w="1237"/>
        <w:gridCol w:w="599"/>
        <w:gridCol w:w="2260"/>
      </w:tblGrid>
      <w:tr w:rsidR="002A6808" w14:paraId="44A1F33B" w14:textId="77777777">
        <w:trPr>
          <w:trHeight w:val="313"/>
        </w:trPr>
        <w:tc>
          <w:tcPr>
            <w:tcW w:w="2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6820F3CA" w14:textId="77777777" w:rsidR="002A6808" w:rsidRDefault="00E50CE8">
            <w:pPr>
              <w:pStyle w:val="TableParagraph"/>
              <w:kinsoku w:val="0"/>
              <w:overflowPunct w:val="0"/>
              <w:spacing w:before="60"/>
              <w:ind w:left="10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Adresse précise</w:t>
            </w:r>
          </w:p>
        </w:tc>
        <w:tc>
          <w:tcPr>
            <w:tcW w:w="7752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33573A2" w14:textId="2DF0460B" w:rsidR="002A6808" w:rsidRDefault="002100C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LE BOUT DU PONT</w:t>
            </w:r>
          </w:p>
        </w:tc>
      </w:tr>
      <w:tr w:rsidR="002A6808" w14:paraId="4637AF76" w14:textId="77777777">
        <w:trPr>
          <w:trHeight w:val="315"/>
        </w:trPr>
        <w:tc>
          <w:tcPr>
            <w:tcW w:w="2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13FCEF0F" w14:textId="77777777" w:rsidR="002A6808" w:rsidRDefault="00E50CE8">
            <w:pPr>
              <w:pStyle w:val="TableParagraph"/>
              <w:kinsoku w:val="0"/>
              <w:overflowPunct w:val="0"/>
              <w:spacing w:before="63"/>
              <w:ind w:left="10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Code postal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96BD702" w14:textId="0EBFA805" w:rsidR="002A6808" w:rsidRDefault="002100C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56200</w:t>
            </w:r>
          </w:p>
        </w:tc>
        <w:tc>
          <w:tcPr>
            <w:tcW w:w="246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69244948" w14:textId="77777777" w:rsidR="002A6808" w:rsidRDefault="00E50CE8">
            <w:pPr>
              <w:pStyle w:val="TableParagraph"/>
              <w:kinsoku w:val="0"/>
              <w:overflowPunct w:val="0"/>
              <w:spacing w:before="63"/>
              <w:ind w:left="108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Ville / Pays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01C3C07" w14:textId="645F9DC3" w:rsidR="002A6808" w:rsidRDefault="002100C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LA GACILLY</w:t>
            </w:r>
          </w:p>
        </w:tc>
      </w:tr>
      <w:tr w:rsidR="002A6808" w14:paraId="4AA5D415" w14:textId="77777777">
        <w:trPr>
          <w:trHeight w:val="303"/>
        </w:trPr>
        <w:tc>
          <w:tcPr>
            <w:tcW w:w="10169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61531051" w14:textId="77777777" w:rsidR="002A6808" w:rsidRDefault="00E50CE8">
            <w:pPr>
              <w:pStyle w:val="TableParagraph"/>
              <w:kinsoku w:val="0"/>
              <w:overflowPunct w:val="0"/>
              <w:spacing w:before="63"/>
              <w:ind w:left="10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Marge Brut annuelle pour le site</w:t>
            </w:r>
          </w:p>
        </w:tc>
      </w:tr>
      <w:tr w:rsidR="002A6808" w14:paraId="417FA1F1" w14:textId="77777777">
        <w:trPr>
          <w:trHeight w:val="632"/>
        </w:trPr>
        <w:tc>
          <w:tcPr>
            <w:tcW w:w="241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56C60F9B" w14:textId="77777777" w:rsidR="002A6808" w:rsidRDefault="00E50CE8">
            <w:pPr>
              <w:pStyle w:val="TableParagraph"/>
              <w:kinsoku w:val="0"/>
              <w:overflowPunct w:val="0"/>
              <w:spacing w:before="60"/>
              <w:ind w:left="107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V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 xml:space="preserve">OUS ETES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?</w:t>
            </w:r>
          </w:p>
        </w:tc>
        <w:tc>
          <w:tcPr>
            <w:tcW w:w="242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07518F52" w14:textId="4260AE79" w:rsidR="002A6808" w:rsidRDefault="002A6808">
            <w:pPr>
              <w:pStyle w:val="TableParagraph"/>
              <w:numPr>
                <w:ilvl w:val="0"/>
                <w:numId w:val="69"/>
              </w:numPr>
              <w:tabs>
                <w:tab w:val="left" w:pos="307"/>
              </w:tabs>
              <w:kinsoku w:val="0"/>
              <w:overflowPunct w:val="0"/>
              <w:spacing w:before="60"/>
              <w:rPr>
                <w:rFonts w:ascii="Calibri" w:hAnsi="Calibri" w:cs="Calibri"/>
                <w:b/>
                <w:bCs/>
                <w:sz w:val="13"/>
                <w:szCs w:val="13"/>
              </w:rPr>
            </w:pPr>
          </w:p>
        </w:tc>
        <w:tc>
          <w:tcPr>
            <w:tcW w:w="2465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CF3CDCB" w14:textId="4B597816" w:rsidR="002A6808" w:rsidRDefault="002A6808">
            <w:pPr>
              <w:pStyle w:val="TableParagraph"/>
              <w:kinsoku w:val="0"/>
              <w:overflowPunct w:val="0"/>
              <w:spacing w:before="119"/>
              <w:ind w:left="291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285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02AB572" w14:textId="77777777" w:rsidR="002A6808" w:rsidRDefault="00E50CE8">
            <w:pPr>
              <w:pStyle w:val="TableParagraph"/>
              <w:numPr>
                <w:ilvl w:val="0"/>
                <w:numId w:val="67"/>
              </w:numPr>
              <w:tabs>
                <w:tab w:val="left" w:pos="319"/>
              </w:tabs>
              <w:kinsoku w:val="0"/>
              <w:overflowPunct w:val="0"/>
              <w:spacing w:before="60"/>
              <w:ind w:hanging="198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A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UTRE</w:t>
            </w:r>
          </w:p>
        </w:tc>
      </w:tr>
      <w:tr w:rsidR="002A6808" w14:paraId="59C9B117" w14:textId="77777777">
        <w:trPr>
          <w:trHeight w:val="315"/>
        </w:trPr>
        <w:tc>
          <w:tcPr>
            <w:tcW w:w="241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587477FC" w14:textId="77777777" w:rsidR="002A6808" w:rsidRDefault="002A6808">
            <w:pPr>
              <w:pStyle w:val="Corpsdetexte"/>
              <w:kinsoku w:val="0"/>
              <w:overflowPunct w:val="0"/>
              <w:spacing w:before="91" w:after="60"/>
              <w:ind w:left="433" w:right="1130"/>
              <w:jc w:val="center"/>
              <w:rPr>
                <w:color w:val="008080"/>
                <w:sz w:val="2"/>
                <w:szCs w:val="2"/>
              </w:rPr>
            </w:pPr>
          </w:p>
        </w:tc>
        <w:tc>
          <w:tcPr>
            <w:tcW w:w="1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072BEBCC" w14:textId="77777777" w:rsidR="002A6808" w:rsidRDefault="00E50CE8">
            <w:pPr>
              <w:pStyle w:val="TableParagraph"/>
              <w:kinsoku w:val="0"/>
              <w:overflowPunct w:val="0"/>
              <w:spacing w:before="58"/>
              <w:ind w:left="107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P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ROPRIETAIRE</w:t>
            </w:r>
          </w:p>
        </w:tc>
        <w:tc>
          <w:tcPr>
            <w:tcW w:w="18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3B019E24" w14:textId="77777777" w:rsidR="002A6808" w:rsidRDefault="00E50CE8">
            <w:pPr>
              <w:pStyle w:val="TableParagraph"/>
              <w:numPr>
                <w:ilvl w:val="0"/>
                <w:numId w:val="66"/>
              </w:numPr>
              <w:tabs>
                <w:tab w:val="left" w:pos="308"/>
              </w:tabs>
              <w:kinsoku w:val="0"/>
              <w:overflowPunct w:val="0"/>
              <w:spacing w:before="58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ERRAINS</w:t>
            </w:r>
          </w:p>
        </w:tc>
        <w:tc>
          <w:tcPr>
            <w:tcW w:w="1836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81CAB49" w14:textId="77777777" w:rsidR="002A6808" w:rsidRDefault="00E50CE8">
            <w:pPr>
              <w:pStyle w:val="TableParagraph"/>
              <w:numPr>
                <w:ilvl w:val="0"/>
                <w:numId w:val="65"/>
              </w:numPr>
              <w:tabs>
                <w:tab w:val="left" w:pos="320"/>
              </w:tabs>
              <w:kinsoku w:val="0"/>
              <w:overflowPunct w:val="0"/>
              <w:spacing w:before="58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NSTALLATIONS</w:t>
            </w:r>
          </w:p>
        </w:tc>
        <w:tc>
          <w:tcPr>
            <w:tcW w:w="22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EE3F20E" w14:textId="77777777" w:rsidR="002A6808" w:rsidRDefault="00E50CE8">
            <w:pPr>
              <w:pStyle w:val="TableParagraph"/>
              <w:numPr>
                <w:ilvl w:val="0"/>
                <w:numId w:val="64"/>
              </w:numPr>
              <w:tabs>
                <w:tab w:val="left" w:pos="320"/>
              </w:tabs>
              <w:kinsoku w:val="0"/>
              <w:overflowPunct w:val="0"/>
              <w:spacing w:before="58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B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ATIMENTS</w:t>
            </w:r>
          </w:p>
        </w:tc>
      </w:tr>
      <w:tr w:rsidR="002A6808" w14:paraId="54C5D0C6" w14:textId="77777777">
        <w:trPr>
          <w:trHeight w:val="315"/>
        </w:trPr>
        <w:tc>
          <w:tcPr>
            <w:tcW w:w="241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299BAD6D" w14:textId="77777777" w:rsidR="002A6808" w:rsidRDefault="002A6808">
            <w:pPr>
              <w:pStyle w:val="Corpsdetexte"/>
              <w:kinsoku w:val="0"/>
              <w:overflowPunct w:val="0"/>
              <w:spacing w:before="91" w:after="60"/>
              <w:ind w:left="433" w:right="1130"/>
              <w:jc w:val="center"/>
              <w:rPr>
                <w:color w:val="008080"/>
                <w:sz w:val="2"/>
                <w:szCs w:val="2"/>
              </w:rPr>
            </w:pPr>
          </w:p>
        </w:tc>
        <w:tc>
          <w:tcPr>
            <w:tcW w:w="1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545901EB" w14:textId="30947BAD" w:rsidR="002A6808" w:rsidRDefault="002A6808">
            <w:pPr>
              <w:pStyle w:val="TableParagraph"/>
              <w:kinsoku w:val="0"/>
              <w:overflowPunct w:val="0"/>
              <w:spacing w:before="87"/>
              <w:ind w:left="153"/>
              <w:rPr>
                <w:rFonts w:ascii="Calibri" w:hAnsi="Calibri" w:cs="Calibri"/>
                <w:b/>
                <w:bCs/>
                <w:sz w:val="13"/>
                <w:szCs w:val="13"/>
              </w:rPr>
            </w:pPr>
          </w:p>
        </w:tc>
        <w:tc>
          <w:tcPr>
            <w:tcW w:w="18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5AB6D9C" w14:textId="2EB3536E" w:rsidR="002A6808" w:rsidRDefault="002A6808">
            <w:pPr>
              <w:pStyle w:val="TableParagraph"/>
              <w:numPr>
                <w:ilvl w:val="0"/>
                <w:numId w:val="63"/>
              </w:numPr>
              <w:tabs>
                <w:tab w:val="left" w:pos="308"/>
              </w:tabs>
              <w:kinsoku w:val="0"/>
              <w:overflowPunct w:val="0"/>
              <w:spacing w:before="58"/>
              <w:rPr>
                <w:rFonts w:ascii="Calibri" w:hAnsi="Calibri" w:cs="Calibri"/>
                <w:b/>
                <w:bCs/>
                <w:sz w:val="13"/>
                <w:szCs w:val="13"/>
              </w:rPr>
            </w:pPr>
          </w:p>
        </w:tc>
        <w:tc>
          <w:tcPr>
            <w:tcW w:w="1836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C98E053" w14:textId="41673043" w:rsidR="002A6808" w:rsidRDefault="002A6808">
            <w:pPr>
              <w:pStyle w:val="TableParagraph"/>
              <w:numPr>
                <w:ilvl w:val="0"/>
                <w:numId w:val="62"/>
              </w:numPr>
              <w:tabs>
                <w:tab w:val="left" w:pos="320"/>
              </w:tabs>
              <w:kinsoku w:val="0"/>
              <w:overflowPunct w:val="0"/>
              <w:spacing w:before="58"/>
              <w:rPr>
                <w:rFonts w:ascii="Calibri" w:hAnsi="Calibri" w:cs="Calibri"/>
                <w:b/>
                <w:bCs/>
                <w:sz w:val="13"/>
                <w:szCs w:val="13"/>
              </w:rPr>
            </w:pPr>
          </w:p>
        </w:tc>
        <w:tc>
          <w:tcPr>
            <w:tcW w:w="22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FE2A44D" w14:textId="43341DC7" w:rsidR="002A6808" w:rsidRDefault="002A6808">
            <w:pPr>
              <w:pStyle w:val="TableParagraph"/>
              <w:numPr>
                <w:ilvl w:val="0"/>
                <w:numId w:val="61"/>
              </w:numPr>
              <w:tabs>
                <w:tab w:val="left" w:pos="320"/>
              </w:tabs>
              <w:kinsoku w:val="0"/>
              <w:overflowPunct w:val="0"/>
              <w:spacing w:before="58"/>
              <w:rPr>
                <w:rFonts w:ascii="Calibri" w:hAnsi="Calibri" w:cs="Calibri"/>
                <w:b/>
                <w:bCs/>
                <w:sz w:val="13"/>
                <w:szCs w:val="13"/>
              </w:rPr>
            </w:pPr>
          </w:p>
        </w:tc>
      </w:tr>
    </w:tbl>
    <w:p w14:paraId="43E71B9D" w14:textId="77777777" w:rsidR="002A6808" w:rsidRDefault="002A6808">
      <w:pPr>
        <w:pStyle w:val="Corpsdetexte"/>
        <w:kinsoku w:val="0"/>
        <w:overflowPunct w:val="0"/>
        <w:spacing w:before="9"/>
        <w:rPr>
          <w:sz w:val="35"/>
          <w:szCs w:val="35"/>
        </w:rPr>
      </w:pPr>
    </w:p>
    <w:p w14:paraId="141B2E27" w14:textId="77777777" w:rsidR="002A6808" w:rsidRDefault="00E50CE8">
      <w:pPr>
        <w:pStyle w:val="Corpsdetexte"/>
        <w:kinsoku w:val="0"/>
        <w:overflowPunct w:val="0"/>
        <w:ind w:left="433" w:right="1130"/>
        <w:jc w:val="center"/>
        <w:rPr>
          <w:color w:val="008080"/>
        </w:rPr>
      </w:pPr>
      <w:r>
        <w:rPr>
          <w:color w:val="008080"/>
          <w:sz w:val="26"/>
          <w:szCs w:val="26"/>
        </w:rPr>
        <w:t>S</w:t>
      </w:r>
      <w:r>
        <w:rPr>
          <w:color w:val="008080"/>
        </w:rPr>
        <w:t xml:space="preserve">ITUATION ADMINISTRATIVE SI SITE EN </w:t>
      </w:r>
      <w:r>
        <w:rPr>
          <w:color w:val="008080"/>
          <w:sz w:val="26"/>
          <w:szCs w:val="26"/>
        </w:rPr>
        <w:t>F</w:t>
      </w:r>
      <w:r>
        <w:rPr>
          <w:color w:val="008080"/>
        </w:rPr>
        <w:t>RANCE</w:t>
      </w:r>
    </w:p>
    <w:p w14:paraId="71C65905" w14:textId="77777777" w:rsidR="002A6808" w:rsidRDefault="002A6808">
      <w:pPr>
        <w:pStyle w:val="Corpsdetexte"/>
        <w:kinsoku w:val="0"/>
        <w:overflowPunct w:val="0"/>
        <w:rPr>
          <w:sz w:val="20"/>
          <w:szCs w:val="20"/>
        </w:rPr>
      </w:pPr>
    </w:p>
    <w:p w14:paraId="61520043" w14:textId="77777777" w:rsidR="002A6808" w:rsidRDefault="002A6808">
      <w:pPr>
        <w:pStyle w:val="Corpsdetexte"/>
        <w:kinsoku w:val="0"/>
        <w:overflowPunct w:val="0"/>
        <w:spacing w:before="4"/>
        <w:rPr>
          <w:sz w:val="16"/>
          <w:szCs w:val="16"/>
        </w:rPr>
      </w:pP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6"/>
        <w:gridCol w:w="1369"/>
        <w:gridCol w:w="1112"/>
        <w:gridCol w:w="487"/>
        <w:gridCol w:w="1906"/>
        <w:gridCol w:w="983"/>
        <w:gridCol w:w="822"/>
        <w:gridCol w:w="1003"/>
        <w:gridCol w:w="1262"/>
      </w:tblGrid>
      <w:tr w:rsidR="002A6808" w14:paraId="4E5BEAD4" w14:textId="77777777">
        <w:trPr>
          <w:trHeight w:val="318"/>
        </w:trPr>
        <w:tc>
          <w:tcPr>
            <w:tcW w:w="10140" w:type="dxa"/>
            <w:gridSpan w:val="9"/>
            <w:tcBorders>
              <w:top w:val="single" w:sz="12" w:space="0" w:color="000000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21E0F677" w14:textId="77777777" w:rsidR="002A6808" w:rsidRDefault="00E50CE8">
            <w:pPr>
              <w:pStyle w:val="TableParagraph"/>
              <w:kinsoku w:val="0"/>
              <w:overflowPunct w:val="0"/>
              <w:spacing w:before="70"/>
              <w:ind w:left="69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Classement / régime des Installations Classées pour la Protection de l’Environnement (ICPE) :</w:t>
            </w:r>
          </w:p>
        </w:tc>
      </w:tr>
      <w:tr w:rsidR="002A6808" w14:paraId="693D8F73" w14:textId="77777777">
        <w:trPr>
          <w:trHeight w:val="448"/>
        </w:trPr>
        <w:tc>
          <w:tcPr>
            <w:tcW w:w="1196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none" w:sz="6" w:space="0" w:color="auto"/>
            </w:tcBorders>
          </w:tcPr>
          <w:p w14:paraId="374C9850" w14:textId="77777777" w:rsidR="002A6808" w:rsidRDefault="00E50CE8">
            <w:pPr>
              <w:pStyle w:val="TableParagraph"/>
              <w:numPr>
                <w:ilvl w:val="0"/>
                <w:numId w:val="60"/>
              </w:numPr>
              <w:tabs>
                <w:tab w:val="left" w:pos="269"/>
              </w:tabs>
              <w:kinsoku w:val="0"/>
              <w:overflowPunct w:val="0"/>
              <w:spacing w:before="6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classé</w:t>
            </w:r>
          </w:p>
        </w:tc>
        <w:tc>
          <w:tcPr>
            <w:tcW w:w="136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07C11FA" w14:textId="77777777" w:rsidR="002A6808" w:rsidRDefault="00E50CE8">
            <w:pPr>
              <w:pStyle w:val="TableParagraph"/>
              <w:numPr>
                <w:ilvl w:val="0"/>
                <w:numId w:val="59"/>
              </w:numPr>
              <w:tabs>
                <w:tab w:val="left" w:pos="348"/>
              </w:tabs>
              <w:kinsoku w:val="0"/>
              <w:overflowPunct w:val="0"/>
              <w:spacing w:before="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Déclaration</w:t>
            </w:r>
          </w:p>
        </w:tc>
        <w:tc>
          <w:tcPr>
            <w:tcW w:w="1599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2CA604B" w14:textId="77777777" w:rsidR="002A6808" w:rsidRDefault="00E50CE8">
            <w:pPr>
              <w:pStyle w:val="TableParagraph"/>
              <w:numPr>
                <w:ilvl w:val="0"/>
                <w:numId w:val="58"/>
              </w:numPr>
              <w:tabs>
                <w:tab w:val="left" w:pos="439"/>
              </w:tabs>
              <w:kinsoku w:val="0"/>
              <w:overflowPunct w:val="0"/>
              <w:spacing w:before="42"/>
              <w:ind w:hanging="2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Enregistrement</w:t>
            </w:r>
          </w:p>
        </w:tc>
        <w:tc>
          <w:tcPr>
            <w:tcW w:w="190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8DCC0C4" w14:textId="77777777" w:rsidR="002A6808" w:rsidRDefault="00E50CE8">
            <w:pPr>
              <w:pStyle w:val="TableParagraph"/>
              <w:numPr>
                <w:ilvl w:val="0"/>
                <w:numId w:val="57"/>
              </w:numPr>
              <w:tabs>
                <w:tab w:val="left" w:pos="1002"/>
              </w:tabs>
              <w:kinsoku w:val="0"/>
              <w:overflowPunct w:val="0"/>
              <w:spacing w:before="39"/>
              <w:ind w:hanging="9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Autorisation</w:t>
            </w:r>
          </w:p>
        </w:tc>
        <w:tc>
          <w:tcPr>
            <w:tcW w:w="98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7DBD66E" w14:textId="77777777" w:rsidR="002A6808" w:rsidRDefault="00E50CE8">
            <w:pPr>
              <w:pStyle w:val="TableParagraph"/>
              <w:numPr>
                <w:ilvl w:val="0"/>
                <w:numId w:val="56"/>
              </w:numPr>
              <w:tabs>
                <w:tab w:val="left" w:pos="280"/>
              </w:tabs>
              <w:kinsoku w:val="0"/>
              <w:overflowPunct w:val="0"/>
              <w:spacing w:before="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IED</w:t>
            </w:r>
          </w:p>
        </w:tc>
        <w:tc>
          <w:tcPr>
            <w:tcW w:w="82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7BDFF6C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EFC9453" w14:textId="77777777" w:rsidR="002A6808" w:rsidRDefault="00E50CE8">
            <w:pPr>
              <w:pStyle w:val="TableParagraph"/>
              <w:numPr>
                <w:ilvl w:val="0"/>
                <w:numId w:val="55"/>
              </w:numPr>
              <w:tabs>
                <w:tab w:val="left" w:pos="472"/>
              </w:tabs>
              <w:kinsoku w:val="0"/>
              <w:overflowPunct w:val="0"/>
              <w:spacing w:before="42"/>
              <w:ind w:right="-1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Seveso</w:t>
            </w:r>
          </w:p>
        </w:tc>
        <w:tc>
          <w:tcPr>
            <w:tcW w:w="126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5AD2EF92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348DBF3D" w14:textId="77777777">
        <w:trPr>
          <w:trHeight w:val="264"/>
        </w:trPr>
        <w:tc>
          <w:tcPr>
            <w:tcW w:w="10140" w:type="dxa"/>
            <w:gridSpan w:val="9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79B51FB1" w14:textId="77777777" w:rsidR="002A6808" w:rsidRDefault="00E50CE8">
            <w:pPr>
              <w:pStyle w:val="TableParagraph"/>
              <w:kinsoku w:val="0"/>
              <w:overflowPunct w:val="0"/>
              <w:spacing w:before="42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Merci de transmettre récépissé de déclaration ou arrêté d’autorisation / enregistrement en vigueur et arrêtés complémentaires</w:t>
            </w:r>
          </w:p>
        </w:tc>
      </w:tr>
      <w:tr w:rsidR="002A6808" w14:paraId="301B367F" w14:textId="77777777">
        <w:trPr>
          <w:trHeight w:val="264"/>
        </w:trPr>
        <w:tc>
          <w:tcPr>
            <w:tcW w:w="3677" w:type="dxa"/>
            <w:gridSpan w:val="3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none" w:sz="6" w:space="0" w:color="auto"/>
            </w:tcBorders>
            <w:shd w:val="clear" w:color="auto" w:fill="EDEBE0"/>
          </w:tcPr>
          <w:p w14:paraId="3CEE5D67" w14:textId="77777777" w:rsidR="002A6808" w:rsidRDefault="00E50CE8">
            <w:pPr>
              <w:pStyle w:val="TableParagraph"/>
              <w:kinsoku w:val="0"/>
              <w:overflowPunct w:val="0"/>
              <w:spacing w:before="42"/>
              <w:ind w:left="69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Classement au titre de la Loi sur l’Eau :</w:t>
            </w:r>
          </w:p>
        </w:tc>
        <w:tc>
          <w:tcPr>
            <w:tcW w:w="4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F8214E2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C67DB1F" w14:textId="77777777" w:rsidR="002A6808" w:rsidRDefault="00E50CE8">
            <w:pPr>
              <w:pStyle w:val="TableParagraph"/>
              <w:numPr>
                <w:ilvl w:val="0"/>
                <w:numId w:val="54"/>
              </w:numPr>
              <w:tabs>
                <w:tab w:val="left" w:pos="301"/>
              </w:tabs>
              <w:kinsoku w:val="0"/>
              <w:overflowPunct w:val="0"/>
              <w:spacing w:before="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Déclaration</w:t>
            </w:r>
          </w:p>
        </w:tc>
        <w:tc>
          <w:tcPr>
            <w:tcW w:w="180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74E16DF" w14:textId="77777777" w:rsidR="002A6808" w:rsidRDefault="00E50CE8">
            <w:pPr>
              <w:pStyle w:val="TableParagraph"/>
              <w:numPr>
                <w:ilvl w:val="0"/>
                <w:numId w:val="53"/>
              </w:numPr>
              <w:tabs>
                <w:tab w:val="left" w:pos="323"/>
              </w:tabs>
              <w:kinsoku w:val="0"/>
              <w:overflowPunct w:val="0"/>
              <w:spacing w:before="42"/>
              <w:ind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Autorisation</w:t>
            </w:r>
          </w:p>
        </w:tc>
        <w:tc>
          <w:tcPr>
            <w:tcW w:w="226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29D01DFD" w14:textId="77777777" w:rsidR="002A6808" w:rsidRDefault="00E50CE8">
            <w:pPr>
              <w:pStyle w:val="TableParagraph"/>
              <w:numPr>
                <w:ilvl w:val="0"/>
                <w:numId w:val="52"/>
              </w:numPr>
              <w:tabs>
                <w:tab w:val="left" w:pos="472"/>
              </w:tabs>
              <w:kinsoku w:val="0"/>
              <w:overflowPunct w:val="0"/>
              <w:spacing w:before="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classé</w:t>
            </w:r>
          </w:p>
        </w:tc>
      </w:tr>
      <w:tr w:rsidR="002A6808" w14:paraId="5EDB638A" w14:textId="77777777">
        <w:trPr>
          <w:trHeight w:val="263"/>
        </w:trPr>
        <w:tc>
          <w:tcPr>
            <w:tcW w:w="7053" w:type="dxa"/>
            <w:gridSpan w:val="6"/>
            <w:tcBorders>
              <w:top w:val="none" w:sz="6" w:space="0" w:color="auto"/>
              <w:left w:val="single" w:sz="12" w:space="0" w:color="000000"/>
              <w:bottom w:val="single" w:sz="12" w:space="0" w:color="000000"/>
              <w:right w:val="none" w:sz="6" w:space="0" w:color="auto"/>
            </w:tcBorders>
            <w:shd w:val="clear" w:color="auto" w:fill="EDEBE0"/>
          </w:tcPr>
          <w:p w14:paraId="1F0679D5" w14:textId="77777777" w:rsidR="002A6808" w:rsidRDefault="00E50CE8">
            <w:pPr>
              <w:pStyle w:val="TableParagraph"/>
              <w:kinsoku w:val="0"/>
              <w:overflowPunct w:val="0"/>
              <w:spacing w:before="42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Assignation / poursuite pour non-respect de la réglementation ou arrêté de mise en demeure ?</w:t>
            </w:r>
          </w:p>
        </w:tc>
        <w:tc>
          <w:tcPr>
            <w:tcW w:w="822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567CB619" w14:textId="77777777" w:rsidR="002A6808" w:rsidRDefault="00E50CE8">
            <w:pPr>
              <w:pStyle w:val="TableParagraph"/>
              <w:numPr>
                <w:ilvl w:val="0"/>
                <w:numId w:val="51"/>
              </w:numPr>
              <w:tabs>
                <w:tab w:val="left" w:pos="281"/>
              </w:tabs>
              <w:kinsoku w:val="0"/>
              <w:overflowPunct w:val="0"/>
              <w:spacing w:before="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  <w:tc>
          <w:tcPr>
            <w:tcW w:w="1003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0962AF22" w14:textId="77777777" w:rsidR="002A6808" w:rsidRDefault="00E50CE8">
            <w:pPr>
              <w:pStyle w:val="TableParagraph"/>
              <w:numPr>
                <w:ilvl w:val="0"/>
                <w:numId w:val="50"/>
              </w:numPr>
              <w:tabs>
                <w:tab w:val="left" w:pos="427"/>
              </w:tabs>
              <w:kinsoku w:val="0"/>
              <w:overflowPunct w:val="0"/>
              <w:spacing w:before="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Clos</w:t>
            </w:r>
          </w:p>
        </w:tc>
        <w:tc>
          <w:tcPr>
            <w:tcW w:w="1262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single" w:sz="12" w:space="0" w:color="000000"/>
            </w:tcBorders>
          </w:tcPr>
          <w:p w14:paraId="29E55ADC" w14:textId="77777777" w:rsidR="002A6808" w:rsidRDefault="00E50CE8">
            <w:pPr>
              <w:pStyle w:val="TableParagraph"/>
              <w:numPr>
                <w:ilvl w:val="0"/>
                <w:numId w:val="49"/>
              </w:numPr>
              <w:tabs>
                <w:tab w:val="left" w:pos="480"/>
              </w:tabs>
              <w:kinsoku w:val="0"/>
              <w:overflowPunct w:val="0"/>
              <w:spacing w:before="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cours</w:t>
            </w:r>
          </w:p>
        </w:tc>
      </w:tr>
    </w:tbl>
    <w:p w14:paraId="21869920" w14:textId="77777777" w:rsidR="002A6808" w:rsidRDefault="002A6808">
      <w:pPr>
        <w:pStyle w:val="Corpsdetexte"/>
        <w:kinsoku w:val="0"/>
        <w:overflowPunct w:val="0"/>
        <w:spacing w:before="8"/>
        <w:rPr>
          <w:sz w:val="28"/>
          <w:szCs w:val="28"/>
        </w:rPr>
      </w:pPr>
    </w:p>
    <w:p w14:paraId="43AD1AFF" w14:textId="77777777" w:rsidR="002A6808" w:rsidRDefault="00E50CE8">
      <w:pPr>
        <w:pStyle w:val="Corpsdetexte"/>
        <w:kinsoku w:val="0"/>
        <w:overflowPunct w:val="0"/>
        <w:spacing w:before="91"/>
        <w:ind w:left="2125"/>
        <w:rPr>
          <w:color w:val="008080"/>
        </w:rPr>
      </w:pPr>
      <w:r>
        <w:rPr>
          <w:color w:val="008080"/>
          <w:sz w:val="26"/>
          <w:szCs w:val="26"/>
        </w:rPr>
        <w:t>S</w:t>
      </w:r>
      <w:r>
        <w:rPr>
          <w:color w:val="008080"/>
        </w:rPr>
        <w:t xml:space="preserve">ITUATION ADMINISTRATIVE SI SITE HORS DE </w:t>
      </w:r>
      <w:r>
        <w:rPr>
          <w:color w:val="008080"/>
          <w:sz w:val="26"/>
          <w:szCs w:val="26"/>
        </w:rPr>
        <w:t>F</w:t>
      </w:r>
      <w:r>
        <w:rPr>
          <w:color w:val="008080"/>
        </w:rPr>
        <w:t>RANCE</w:t>
      </w:r>
    </w:p>
    <w:p w14:paraId="62F16F38" w14:textId="77777777" w:rsidR="002A6808" w:rsidRDefault="002A6808">
      <w:pPr>
        <w:pStyle w:val="Corpsdetexte"/>
        <w:kinsoku w:val="0"/>
        <w:overflowPunct w:val="0"/>
        <w:rPr>
          <w:sz w:val="20"/>
          <w:szCs w:val="20"/>
        </w:rPr>
      </w:pPr>
    </w:p>
    <w:p w14:paraId="6344953A" w14:textId="77777777" w:rsidR="002A6808" w:rsidRDefault="002A6808">
      <w:pPr>
        <w:pStyle w:val="Corpsdetexte"/>
        <w:kinsoku w:val="0"/>
        <w:overflowPunct w:val="0"/>
        <w:spacing w:before="3" w:after="1"/>
        <w:rPr>
          <w:sz w:val="16"/>
          <w:szCs w:val="16"/>
        </w:rPr>
      </w:pP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59"/>
        <w:gridCol w:w="822"/>
        <w:gridCol w:w="1003"/>
        <w:gridCol w:w="1353"/>
      </w:tblGrid>
      <w:tr w:rsidR="002A6808" w14:paraId="65C593DF" w14:textId="77777777">
        <w:trPr>
          <w:trHeight w:val="318"/>
        </w:trPr>
        <w:tc>
          <w:tcPr>
            <w:tcW w:w="1013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591DC2C3" w14:textId="77777777" w:rsidR="002A6808" w:rsidRDefault="00E50CE8">
            <w:pPr>
              <w:pStyle w:val="TableParagraph"/>
              <w:kinsoku w:val="0"/>
              <w:overflowPunct w:val="0"/>
              <w:spacing w:before="70"/>
              <w:ind w:left="69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Type de Classement en fonction de la réglementation locale</w:t>
            </w:r>
          </w:p>
        </w:tc>
      </w:tr>
      <w:tr w:rsidR="002A6808" w14:paraId="4D062CFF" w14:textId="77777777">
        <w:trPr>
          <w:trHeight w:val="262"/>
        </w:trPr>
        <w:tc>
          <w:tcPr>
            <w:tcW w:w="1013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7C6B477" w14:textId="77777777" w:rsidR="002A6808" w:rsidRDefault="00E50CE8">
            <w:pPr>
              <w:pStyle w:val="TableParagraph"/>
              <w:numPr>
                <w:ilvl w:val="0"/>
                <w:numId w:val="48"/>
              </w:numPr>
              <w:tabs>
                <w:tab w:val="left" w:pos="269"/>
                <w:tab w:val="left" w:pos="7426"/>
              </w:tabs>
              <w:kinsoku w:val="0"/>
              <w:overflowPunct w:val="0"/>
              <w:spacing w:before="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Classé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ab/>
            </w:r>
            <w:r>
              <w:rPr>
                <w:rFonts w:ascii="Wingdings" w:hAnsi="Wingdings" w:cs="Wingdings"/>
                <w:sz w:val="16"/>
                <w:szCs w:val="16"/>
              </w:rPr>
              <w:t>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Non</w:t>
            </w:r>
            <w:r>
              <w:rPr>
                <w:spacing w:val="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classé</w:t>
            </w:r>
          </w:p>
        </w:tc>
      </w:tr>
      <w:tr w:rsidR="002A6808" w14:paraId="0629EE63" w14:textId="77777777">
        <w:trPr>
          <w:trHeight w:val="265"/>
        </w:trPr>
        <w:tc>
          <w:tcPr>
            <w:tcW w:w="69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00F8FE78" w14:textId="77777777" w:rsidR="002A6808" w:rsidRDefault="00E50CE8">
            <w:pPr>
              <w:pStyle w:val="TableParagraph"/>
              <w:kinsoku w:val="0"/>
              <w:overflowPunct w:val="0"/>
              <w:spacing w:before="43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Assignation / poursuite pour non-respect de la réglementation ou arrêté de mise en demeure ?</w:t>
            </w:r>
          </w:p>
        </w:tc>
        <w:tc>
          <w:tcPr>
            <w:tcW w:w="8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one" w:sz="6" w:space="0" w:color="auto"/>
            </w:tcBorders>
          </w:tcPr>
          <w:p w14:paraId="6B46EE2C" w14:textId="77777777" w:rsidR="002A6808" w:rsidRDefault="00E50CE8">
            <w:pPr>
              <w:pStyle w:val="TableParagraph"/>
              <w:numPr>
                <w:ilvl w:val="0"/>
                <w:numId w:val="47"/>
              </w:numPr>
              <w:tabs>
                <w:tab w:val="left" w:pos="269"/>
              </w:tabs>
              <w:kinsoku w:val="0"/>
              <w:overflowPunct w:val="0"/>
              <w:spacing w:before="4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  <w:tc>
          <w:tcPr>
            <w:tcW w:w="1003" w:type="dxa"/>
            <w:tcBorders>
              <w:top w:val="single" w:sz="12" w:space="0" w:color="000000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1B2C111D" w14:textId="77777777" w:rsidR="002A6808" w:rsidRDefault="00E50CE8">
            <w:pPr>
              <w:pStyle w:val="TableParagraph"/>
              <w:numPr>
                <w:ilvl w:val="0"/>
                <w:numId w:val="46"/>
              </w:numPr>
              <w:tabs>
                <w:tab w:val="left" w:pos="429"/>
              </w:tabs>
              <w:kinsoku w:val="0"/>
              <w:overflowPunct w:val="0"/>
              <w:spacing w:before="4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Clos</w:t>
            </w:r>
          </w:p>
        </w:tc>
        <w:tc>
          <w:tcPr>
            <w:tcW w:w="1353" w:type="dxa"/>
            <w:tcBorders>
              <w:top w:val="single" w:sz="12" w:space="0" w:color="000000"/>
              <w:left w:val="none" w:sz="6" w:space="0" w:color="auto"/>
              <w:bottom w:val="single" w:sz="12" w:space="0" w:color="000000"/>
              <w:right w:val="single" w:sz="12" w:space="0" w:color="000000"/>
            </w:tcBorders>
          </w:tcPr>
          <w:p w14:paraId="04993F9C" w14:textId="77777777" w:rsidR="002A6808" w:rsidRDefault="00E50CE8">
            <w:pPr>
              <w:pStyle w:val="TableParagraph"/>
              <w:numPr>
                <w:ilvl w:val="0"/>
                <w:numId w:val="45"/>
              </w:numPr>
              <w:tabs>
                <w:tab w:val="left" w:pos="482"/>
              </w:tabs>
              <w:kinsoku w:val="0"/>
              <w:overflowPunct w:val="0"/>
              <w:spacing w:before="4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cours</w:t>
            </w:r>
          </w:p>
        </w:tc>
      </w:tr>
    </w:tbl>
    <w:p w14:paraId="11AAED9C" w14:textId="77777777" w:rsidR="002A6808" w:rsidRDefault="002A6808">
      <w:pPr>
        <w:pStyle w:val="Corpsdetexte"/>
        <w:kinsoku w:val="0"/>
        <w:overflowPunct w:val="0"/>
        <w:spacing w:before="10"/>
        <w:rPr>
          <w:sz w:val="27"/>
          <w:szCs w:val="27"/>
        </w:rPr>
      </w:pPr>
    </w:p>
    <w:p w14:paraId="656A4280" w14:textId="77777777" w:rsidR="002A6808" w:rsidRDefault="00E50CE8">
      <w:pPr>
        <w:pStyle w:val="Corpsdetexte"/>
        <w:kinsoku w:val="0"/>
        <w:overflowPunct w:val="0"/>
        <w:spacing w:before="91" w:after="60"/>
        <w:ind w:left="433" w:right="1133"/>
        <w:jc w:val="center"/>
        <w:rPr>
          <w:color w:val="008080"/>
        </w:rPr>
      </w:pPr>
      <w:r>
        <w:rPr>
          <w:color w:val="008080"/>
          <w:sz w:val="26"/>
          <w:szCs w:val="26"/>
        </w:rPr>
        <w:t>H</w:t>
      </w:r>
      <w:r>
        <w:rPr>
          <w:color w:val="008080"/>
        </w:rPr>
        <w:t>ISTORIQUE DU SITE</w:t>
      </w: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48"/>
        <w:gridCol w:w="1005"/>
        <w:gridCol w:w="1252"/>
        <w:gridCol w:w="1424"/>
        <w:gridCol w:w="1709"/>
      </w:tblGrid>
      <w:tr w:rsidR="002A6808" w14:paraId="6ECD1721" w14:textId="77777777">
        <w:trPr>
          <w:trHeight w:val="262"/>
        </w:trPr>
        <w:tc>
          <w:tcPr>
            <w:tcW w:w="47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3886179F" w14:textId="77777777" w:rsidR="002A6808" w:rsidRDefault="00E50CE8">
            <w:pPr>
              <w:pStyle w:val="TableParagraph"/>
              <w:kinsoku w:val="0"/>
              <w:overflowPunct w:val="0"/>
              <w:spacing w:before="41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Date de démarrage de vos activités </w:t>
            </w:r>
            <w:r>
              <w:rPr>
                <w:b/>
                <w:bCs/>
                <w:sz w:val="16"/>
                <w:szCs w:val="16"/>
              </w:rPr>
              <w:t xml:space="preserve">actuelles </w:t>
            </w:r>
            <w:r>
              <w:rPr>
                <w:sz w:val="16"/>
                <w:szCs w:val="16"/>
              </w:rPr>
              <w:t>sur le site :</w:t>
            </w:r>
          </w:p>
        </w:tc>
        <w:tc>
          <w:tcPr>
            <w:tcW w:w="539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B44F08D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6C9993B8" w14:textId="77777777">
        <w:trPr>
          <w:trHeight w:val="270"/>
        </w:trPr>
        <w:tc>
          <w:tcPr>
            <w:tcW w:w="4748" w:type="dxa"/>
            <w:tcBorders>
              <w:top w:val="single" w:sz="12" w:space="0" w:color="000000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4CFD38E2" w14:textId="77777777" w:rsidR="002A6808" w:rsidRDefault="00E50CE8">
            <w:pPr>
              <w:pStyle w:val="TableParagraph"/>
              <w:kinsoku w:val="0"/>
              <w:overflowPunct w:val="0"/>
              <w:spacing w:before="43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Audit de type diagnostic de sol / environnemental / cession, … ?</w:t>
            </w:r>
          </w:p>
        </w:tc>
        <w:tc>
          <w:tcPr>
            <w:tcW w:w="1005" w:type="dxa"/>
            <w:tcBorders>
              <w:top w:val="single" w:sz="12" w:space="0" w:color="000000"/>
              <w:left w:val="single" w:sz="12" w:space="0" w:color="000000"/>
              <w:bottom w:val="none" w:sz="6" w:space="0" w:color="auto"/>
              <w:right w:val="none" w:sz="6" w:space="0" w:color="auto"/>
            </w:tcBorders>
          </w:tcPr>
          <w:p w14:paraId="297C2586" w14:textId="77777777" w:rsidR="002A6808" w:rsidRDefault="00E50CE8">
            <w:pPr>
              <w:pStyle w:val="TableParagraph"/>
              <w:numPr>
                <w:ilvl w:val="0"/>
                <w:numId w:val="44"/>
              </w:numPr>
              <w:tabs>
                <w:tab w:val="left" w:pos="271"/>
              </w:tabs>
              <w:kinsoku w:val="0"/>
              <w:overflowPunct w:val="0"/>
              <w:spacing w:before="4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Réalisé</w:t>
            </w:r>
          </w:p>
        </w:tc>
        <w:tc>
          <w:tcPr>
            <w:tcW w:w="1252" w:type="dxa"/>
            <w:tcBorders>
              <w:top w:val="single" w:sz="12" w:space="0" w:color="000000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AB83CFB" w14:textId="77777777" w:rsidR="002A6808" w:rsidRDefault="00E50CE8">
            <w:pPr>
              <w:pStyle w:val="TableParagraph"/>
              <w:numPr>
                <w:ilvl w:val="0"/>
                <w:numId w:val="43"/>
              </w:numPr>
              <w:tabs>
                <w:tab w:val="left" w:pos="414"/>
              </w:tabs>
              <w:kinsoku w:val="0"/>
              <w:overflowPunct w:val="0"/>
              <w:spacing w:before="4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cours</w:t>
            </w:r>
          </w:p>
        </w:tc>
        <w:tc>
          <w:tcPr>
            <w:tcW w:w="1424" w:type="dxa"/>
            <w:tcBorders>
              <w:top w:val="single" w:sz="12" w:space="0" w:color="000000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9081E9C" w14:textId="77777777" w:rsidR="002A6808" w:rsidRDefault="00E50CE8">
            <w:pPr>
              <w:pStyle w:val="TableParagraph"/>
              <w:numPr>
                <w:ilvl w:val="0"/>
                <w:numId w:val="42"/>
              </w:numPr>
              <w:tabs>
                <w:tab w:val="left" w:pos="437"/>
              </w:tabs>
              <w:kinsoku w:val="0"/>
              <w:overflowPunct w:val="0"/>
              <w:spacing w:before="4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  <w:tc>
          <w:tcPr>
            <w:tcW w:w="1709" w:type="dxa"/>
            <w:tcBorders>
              <w:top w:val="single" w:sz="12" w:space="0" w:color="000000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378B0DB4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08C56832" w14:textId="77777777">
        <w:trPr>
          <w:trHeight w:val="263"/>
        </w:trPr>
        <w:tc>
          <w:tcPr>
            <w:tcW w:w="4748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5AC4F82C" w14:textId="77777777" w:rsidR="002A6808" w:rsidRDefault="00E50CE8">
            <w:pPr>
              <w:pStyle w:val="TableParagraph"/>
              <w:kinsoku w:val="0"/>
              <w:overflowPunct w:val="0"/>
              <w:spacing w:before="37"/>
              <w:ind w:left="108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Merci de nous transmettre le rapport</w:t>
            </w:r>
          </w:p>
        </w:tc>
        <w:tc>
          <w:tcPr>
            <w:tcW w:w="1005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none" w:sz="6" w:space="0" w:color="auto"/>
            </w:tcBorders>
          </w:tcPr>
          <w:p w14:paraId="5171936A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D3124C6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15C7C8C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4422DEAD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4DFC9C2A" w14:textId="77777777">
        <w:trPr>
          <w:trHeight w:val="263"/>
        </w:trPr>
        <w:tc>
          <w:tcPr>
            <w:tcW w:w="4748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183AF55F" w14:textId="77777777" w:rsidR="002A6808" w:rsidRDefault="00E50CE8">
            <w:pPr>
              <w:pStyle w:val="TableParagraph"/>
              <w:kinsoku w:val="0"/>
              <w:overflowPunct w:val="0"/>
              <w:spacing w:before="37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Avez-vous connaissance d’une pollution sur votre site ?</w:t>
            </w:r>
          </w:p>
        </w:tc>
        <w:tc>
          <w:tcPr>
            <w:tcW w:w="1005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none" w:sz="6" w:space="0" w:color="auto"/>
            </w:tcBorders>
          </w:tcPr>
          <w:p w14:paraId="28E401A0" w14:textId="77777777" w:rsidR="002A6808" w:rsidRDefault="00E50CE8">
            <w:pPr>
              <w:pStyle w:val="TableParagraph"/>
              <w:numPr>
                <w:ilvl w:val="0"/>
                <w:numId w:val="41"/>
              </w:numPr>
              <w:tabs>
                <w:tab w:val="left" w:pos="271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Oui</w:t>
            </w:r>
          </w:p>
        </w:tc>
        <w:tc>
          <w:tcPr>
            <w:tcW w:w="125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E1F0EDF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88A6040" w14:textId="77777777" w:rsidR="002A6808" w:rsidRDefault="00E50CE8">
            <w:pPr>
              <w:pStyle w:val="TableParagraph"/>
              <w:numPr>
                <w:ilvl w:val="0"/>
                <w:numId w:val="40"/>
              </w:numPr>
              <w:tabs>
                <w:tab w:val="left" w:pos="437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  <w:tc>
          <w:tcPr>
            <w:tcW w:w="170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0F9B258F" w14:textId="77777777" w:rsidR="002A6808" w:rsidRDefault="00E50CE8">
            <w:pPr>
              <w:pStyle w:val="TableParagraph"/>
              <w:numPr>
                <w:ilvl w:val="0"/>
                <w:numId w:val="39"/>
              </w:numPr>
              <w:tabs>
                <w:tab w:val="left" w:pos="576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 sais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pas</w:t>
            </w:r>
          </w:p>
        </w:tc>
      </w:tr>
      <w:tr w:rsidR="002A6808" w14:paraId="2718FA2A" w14:textId="77777777">
        <w:trPr>
          <w:trHeight w:val="264"/>
        </w:trPr>
        <w:tc>
          <w:tcPr>
            <w:tcW w:w="4748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6EFFE074" w14:textId="77777777" w:rsidR="002A6808" w:rsidRDefault="00E50CE8">
            <w:pPr>
              <w:pStyle w:val="TableParagraph"/>
              <w:kinsoku w:val="0"/>
              <w:overflowPunct w:val="0"/>
              <w:spacing w:before="37"/>
              <w:ind w:left="15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 oui, merci de préciser</w:t>
            </w:r>
          </w:p>
        </w:tc>
        <w:tc>
          <w:tcPr>
            <w:tcW w:w="5390" w:type="dxa"/>
            <w:gridSpan w:val="4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12" w:space="0" w:color="000000"/>
            </w:tcBorders>
          </w:tcPr>
          <w:p w14:paraId="6952C33D" w14:textId="77777777" w:rsidR="002A6808" w:rsidRDefault="00E50CE8">
            <w:pPr>
              <w:pStyle w:val="TableParagraph"/>
              <w:kinsoku w:val="0"/>
              <w:overflowPunct w:val="0"/>
              <w:spacing w:before="37"/>
              <w:ind w:left="7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</w:t>
            </w:r>
          </w:p>
        </w:tc>
      </w:tr>
      <w:tr w:rsidR="002A6808" w14:paraId="4B8701BA" w14:textId="77777777">
        <w:trPr>
          <w:trHeight w:val="259"/>
        </w:trPr>
        <w:tc>
          <w:tcPr>
            <w:tcW w:w="4748" w:type="dxa"/>
            <w:tcBorders>
              <w:top w:val="none" w:sz="6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0441F288" w14:textId="77777777" w:rsidR="002A6808" w:rsidRDefault="00E50CE8">
            <w:pPr>
              <w:pStyle w:val="TableParagraph"/>
              <w:kinsoku w:val="0"/>
              <w:overflowPunct w:val="0"/>
              <w:spacing w:before="37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Opérations / travaux de dépollution ?</w:t>
            </w:r>
          </w:p>
        </w:tc>
        <w:tc>
          <w:tcPr>
            <w:tcW w:w="1005" w:type="dxa"/>
            <w:tcBorders>
              <w:top w:val="none" w:sz="6" w:space="0" w:color="auto"/>
              <w:left w:val="single" w:sz="12" w:space="0" w:color="000000"/>
              <w:bottom w:val="single" w:sz="12" w:space="0" w:color="000000"/>
              <w:right w:val="none" w:sz="6" w:space="0" w:color="auto"/>
            </w:tcBorders>
          </w:tcPr>
          <w:p w14:paraId="7101F3A4" w14:textId="77777777" w:rsidR="002A6808" w:rsidRDefault="00E50CE8">
            <w:pPr>
              <w:pStyle w:val="TableParagraph"/>
              <w:numPr>
                <w:ilvl w:val="0"/>
                <w:numId w:val="38"/>
              </w:numPr>
              <w:tabs>
                <w:tab w:val="left" w:pos="271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Réalisé</w:t>
            </w:r>
          </w:p>
        </w:tc>
        <w:tc>
          <w:tcPr>
            <w:tcW w:w="1252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72ECC92B" w14:textId="77777777" w:rsidR="002A6808" w:rsidRDefault="00E50CE8">
            <w:pPr>
              <w:pStyle w:val="TableParagraph"/>
              <w:numPr>
                <w:ilvl w:val="0"/>
                <w:numId w:val="37"/>
              </w:numPr>
              <w:tabs>
                <w:tab w:val="left" w:pos="369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cours</w:t>
            </w:r>
          </w:p>
        </w:tc>
        <w:tc>
          <w:tcPr>
            <w:tcW w:w="1424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00EE7AB9" w14:textId="77777777" w:rsidR="002A6808" w:rsidRDefault="00E50CE8">
            <w:pPr>
              <w:pStyle w:val="TableParagraph"/>
              <w:numPr>
                <w:ilvl w:val="0"/>
                <w:numId w:val="36"/>
              </w:numPr>
              <w:tabs>
                <w:tab w:val="left" w:pos="437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projet</w:t>
            </w:r>
          </w:p>
        </w:tc>
        <w:tc>
          <w:tcPr>
            <w:tcW w:w="1709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single" w:sz="12" w:space="0" w:color="000000"/>
            </w:tcBorders>
          </w:tcPr>
          <w:p w14:paraId="57E6C7AC" w14:textId="77777777" w:rsidR="002A6808" w:rsidRDefault="00E50CE8">
            <w:pPr>
              <w:pStyle w:val="TableParagraph"/>
              <w:numPr>
                <w:ilvl w:val="0"/>
                <w:numId w:val="35"/>
              </w:numPr>
              <w:tabs>
                <w:tab w:val="left" w:pos="576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</w:tr>
    </w:tbl>
    <w:p w14:paraId="155A259F" w14:textId="77777777" w:rsidR="002A6808" w:rsidRDefault="002A6808">
      <w:pPr>
        <w:pStyle w:val="Corpsdetexte"/>
        <w:kinsoku w:val="0"/>
        <w:overflowPunct w:val="0"/>
        <w:spacing w:before="10"/>
        <w:rPr>
          <w:sz w:val="39"/>
          <w:szCs w:val="39"/>
        </w:rPr>
      </w:pPr>
    </w:p>
    <w:p w14:paraId="3E621190" w14:textId="77777777" w:rsidR="002A6808" w:rsidRDefault="00E50CE8">
      <w:pPr>
        <w:pStyle w:val="Corpsdetexte"/>
        <w:kinsoku w:val="0"/>
        <w:overflowPunct w:val="0"/>
        <w:ind w:left="433" w:right="1132"/>
        <w:jc w:val="center"/>
        <w:rPr>
          <w:color w:val="008080"/>
        </w:rPr>
      </w:pPr>
      <w:r>
        <w:rPr>
          <w:color w:val="008080"/>
        </w:rPr>
        <w:t>DIMENSIONNEMENT</w:t>
      </w:r>
    </w:p>
    <w:p w14:paraId="5348A21E" w14:textId="77777777" w:rsidR="002A6808" w:rsidRDefault="002A6808">
      <w:pPr>
        <w:pStyle w:val="Corpsdetexte"/>
        <w:kinsoku w:val="0"/>
        <w:overflowPunct w:val="0"/>
        <w:rPr>
          <w:sz w:val="20"/>
          <w:szCs w:val="20"/>
        </w:rPr>
      </w:pPr>
    </w:p>
    <w:p w14:paraId="24804CD1" w14:textId="77777777" w:rsidR="002A6808" w:rsidRDefault="002A6808">
      <w:pPr>
        <w:pStyle w:val="Corpsdetexte"/>
        <w:kinsoku w:val="0"/>
        <w:overflowPunct w:val="0"/>
        <w:spacing w:before="2" w:after="1"/>
        <w:rPr>
          <w:sz w:val="11"/>
          <w:szCs w:val="11"/>
        </w:rPr>
      </w:pP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1"/>
        <w:gridCol w:w="5622"/>
      </w:tblGrid>
      <w:tr w:rsidR="002A6808" w14:paraId="5DD5E7DA" w14:textId="77777777">
        <w:trPr>
          <w:trHeight w:val="304"/>
        </w:trPr>
        <w:tc>
          <w:tcPr>
            <w:tcW w:w="4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690FA153" w14:textId="77777777" w:rsidR="002A6808" w:rsidRDefault="00E50CE8">
            <w:pPr>
              <w:pStyle w:val="TableParagraph"/>
              <w:kinsoku w:val="0"/>
              <w:overflowPunct w:val="0"/>
              <w:spacing w:before="121" w:line="163" w:lineRule="exact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Puissance en MW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CDE39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2DF7C29B" w14:textId="77777777">
        <w:trPr>
          <w:trHeight w:val="304"/>
        </w:trPr>
        <w:tc>
          <w:tcPr>
            <w:tcW w:w="4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722C8A68" w14:textId="77777777" w:rsidR="002A6808" w:rsidRDefault="00E50CE8">
            <w:pPr>
              <w:pStyle w:val="TableParagraph"/>
              <w:kinsoku w:val="0"/>
              <w:overflowPunct w:val="0"/>
              <w:spacing w:before="121" w:line="163" w:lineRule="exact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Hauteur en mètre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6AD6B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3518E8CF" w14:textId="77777777">
        <w:trPr>
          <w:trHeight w:val="304"/>
        </w:trPr>
        <w:tc>
          <w:tcPr>
            <w:tcW w:w="4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14F17AE5" w14:textId="77777777" w:rsidR="002A6808" w:rsidRDefault="00E50CE8">
            <w:pPr>
              <w:pStyle w:val="TableParagraph"/>
              <w:kinsoku w:val="0"/>
              <w:overflowPunct w:val="0"/>
              <w:spacing w:before="121" w:line="163" w:lineRule="exact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Volume de la retenue d’eau en M3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45AB7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17A82E3C" w14:textId="77777777" w:rsidR="002A6808" w:rsidRDefault="002A6808">
      <w:pPr>
        <w:rPr>
          <w:b/>
          <w:bCs/>
          <w:sz w:val="11"/>
          <w:szCs w:val="11"/>
        </w:rPr>
        <w:sectPr w:rsidR="002A6808">
          <w:pgSz w:w="11910" w:h="16840"/>
          <w:pgMar w:top="880" w:right="240" w:bottom="840" w:left="940" w:header="220" w:footer="648" w:gutter="0"/>
          <w:cols w:space="720"/>
          <w:noEndnote/>
        </w:sectPr>
      </w:pPr>
    </w:p>
    <w:p w14:paraId="2A026FE4" w14:textId="77777777" w:rsidR="002A6808" w:rsidRDefault="002A6808">
      <w:pPr>
        <w:pStyle w:val="Corpsdetexte"/>
        <w:kinsoku w:val="0"/>
        <w:overflowPunct w:val="0"/>
        <w:rPr>
          <w:sz w:val="20"/>
          <w:szCs w:val="20"/>
        </w:rPr>
      </w:pPr>
    </w:p>
    <w:p w14:paraId="3A8B4B3B" w14:textId="77777777" w:rsidR="002A6808" w:rsidRDefault="002A6808">
      <w:pPr>
        <w:pStyle w:val="Corpsdetexte"/>
        <w:kinsoku w:val="0"/>
        <w:overflowPunct w:val="0"/>
        <w:rPr>
          <w:sz w:val="20"/>
          <w:szCs w:val="20"/>
        </w:rPr>
      </w:pPr>
    </w:p>
    <w:p w14:paraId="0CD1E244" w14:textId="77777777" w:rsidR="002A6808" w:rsidRDefault="002A6808">
      <w:pPr>
        <w:pStyle w:val="Corpsdetexte"/>
        <w:kinsoku w:val="0"/>
        <w:overflowPunct w:val="0"/>
        <w:rPr>
          <w:sz w:val="26"/>
          <w:szCs w:val="26"/>
        </w:rPr>
      </w:pPr>
    </w:p>
    <w:p w14:paraId="6AE1F748" w14:textId="58BD10F4" w:rsidR="002A6808" w:rsidRDefault="002A6808">
      <w:pPr>
        <w:pStyle w:val="Corpsdetexte"/>
        <w:kinsoku w:val="0"/>
        <w:overflowPunct w:val="0"/>
        <w:ind w:left="120"/>
        <w:rPr>
          <w:b w:val="0"/>
          <w:bCs w:val="0"/>
          <w:position w:val="-2"/>
          <w:sz w:val="20"/>
          <w:szCs w:val="20"/>
        </w:rPr>
      </w:pPr>
    </w:p>
    <w:p w14:paraId="79D88847" w14:textId="2BD4DCBF" w:rsidR="002A6808" w:rsidRDefault="002100C7">
      <w:pPr>
        <w:pStyle w:val="Corpsdetexte"/>
        <w:kinsoku w:val="0"/>
        <w:overflowPunct w:val="0"/>
        <w:spacing w:before="6"/>
        <w:rPr>
          <w:sz w:val="24"/>
          <w:szCs w:val="24"/>
        </w:rPr>
      </w:pPr>
      <w:r>
        <w:rPr>
          <w:b w:val="0"/>
          <w:bCs w:val="0"/>
          <w:noProof/>
          <w:position w:val="-2"/>
          <w:sz w:val="20"/>
          <w:szCs w:val="20"/>
        </w:rPr>
        <mc:AlternateContent>
          <mc:Choice Requires="wps">
            <w:drawing>
              <wp:inline distT="0" distB="0" distL="0" distR="0" wp14:anchorId="2025532C" wp14:editId="52F472E9">
                <wp:extent cx="6461760" cy="266700"/>
                <wp:effectExtent l="22225" t="14605" r="21590" b="13970"/>
                <wp:docPr id="22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1760" cy="266700"/>
                        </a:xfrm>
                        <a:prstGeom prst="rect">
                          <a:avLst/>
                        </a:prstGeom>
                        <a:noFill/>
                        <a:ln w="27431" cmpd="sng">
                          <a:solidFill>
                            <a:srgbClr val="009999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E34D4CE" w14:textId="06E929C4" w:rsidR="002100C7" w:rsidRDefault="002100C7" w:rsidP="002100C7">
                            <w:pPr>
                              <w:pStyle w:val="Corpsdetexte"/>
                              <w:kinsoku w:val="0"/>
                              <w:overflowPunct w:val="0"/>
                              <w:spacing w:before="60"/>
                              <w:ind w:left="2864" w:right="2864"/>
                              <w:jc w:val="center"/>
                              <w:rPr>
                                <w:color w:val="0080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8080"/>
                                <w:sz w:val="22"/>
                                <w:szCs w:val="22"/>
                              </w:rPr>
                              <w:t xml:space="preserve">INSTALLATION DE GEOTHERMIE – </w:t>
                            </w:r>
                            <w:proofErr w:type="gramStart"/>
                            <w:r>
                              <w:rPr>
                                <w:color w:val="008080"/>
                                <w:sz w:val="22"/>
                                <w:szCs w:val="22"/>
                              </w:rPr>
                              <w:t>NON  CONCERNE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025532C" id="Text Box 103" o:spid="_x0000_s1102" type="#_x0000_t202" style="width:508.8pt;height:2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" filled="f" strokecolor="#099" strokeweight=".76197mm">
                <v:textbox inset="0,0,0,0">
                  <w:txbxContent>
                    <w:p w14:paraId="5E34D4CE" w14:textId="06E929C4" w:rsidR="002100C7" w:rsidRDefault="002100C7" w:rsidP="002100C7">
                      <w:pPr>
                        <w:pStyle w:val="Corpsdetexte"/>
                        <w:kinsoku w:val="0"/>
                        <w:overflowPunct w:val="0"/>
                        <w:spacing w:before="60"/>
                        <w:ind w:left="2864" w:right="2864"/>
                        <w:jc w:val="center"/>
                        <w:rPr>
                          <w:color w:val="008080"/>
                          <w:sz w:val="22"/>
                          <w:szCs w:val="22"/>
                        </w:rPr>
                      </w:pPr>
                      <w:r>
                        <w:rPr>
                          <w:color w:val="008080"/>
                          <w:sz w:val="22"/>
                          <w:szCs w:val="22"/>
                        </w:rPr>
                        <w:t xml:space="preserve">INSTALLATION DE GEOTHERMIE – </w:t>
                      </w:r>
                      <w:proofErr w:type="gramStart"/>
                      <w:r>
                        <w:rPr>
                          <w:color w:val="008080"/>
                          <w:sz w:val="22"/>
                          <w:szCs w:val="22"/>
                        </w:rPr>
                        <w:t xml:space="preserve">NON </w:t>
                      </w:r>
                      <w:r>
                        <w:rPr>
                          <w:color w:val="00808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color w:val="008080"/>
                          <w:sz w:val="22"/>
                          <w:szCs w:val="22"/>
                        </w:rPr>
                        <w:t>CONCERNE</w:t>
                      </w:r>
                      <w:proofErr w:type="gram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02F10734" w14:textId="77777777" w:rsidR="002A6808" w:rsidRDefault="002A6808">
      <w:pPr>
        <w:pStyle w:val="Corpsdetexte"/>
        <w:kinsoku w:val="0"/>
        <w:overflowPunct w:val="0"/>
        <w:spacing w:before="5"/>
        <w:rPr>
          <w:sz w:val="8"/>
          <w:szCs w:val="8"/>
        </w:rPr>
      </w:pPr>
    </w:p>
    <w:p w14:paraId="73AE0FA8" w14:textId="77777777" w:rsidR="002A6808" w:rsidRDefault="00E50CE8">
      <w:pPr>
        <w:pStyle w:val="Corpsdetexte"/>
        <w:kinsoku w:val="0"/>
        <w:overflowPunct w:val="0"/>
        <w:ind w:right="702"/>
        <w:jc w:val="center"/>
        <w:rPr>
          <w:color w:val="008080"/>
          <w:w w:val="99"/>
          <w:sz w:val="8"/>
          <w:szCs w:val="8"/>
        </w:rPr>
      </w:pPr>
      <w:r>
        <w:rPr>
          <w:color w:val="008080"/>
          <w:w w:val="99"/>
          <w:sz w:val="8"/>
          <w:szCs w:val="8"/>
        </w:rPr>
        <w:t>2</w:t>
      </w:r>
    </w:p>
    <w:p w14:paraId="779BA1F5" w14:textId="77777777" w:rsidR="002A6808" w:rsidRDefault="00E50CE8">
      <w:pPr>
        <w:pStyle w:val="Corpsdetexte"/>
        <w:kinsoku w:val="0"/>
        <w:overflowPunct w:val="0"/>
        <w:spacing w:before="61" w:after="58"/>
        <w:ind w:left="433" w:right="1130"/>
        <w:jc w:val="center"/>
        <w:rPr>
          <w:color w:val="008080"/>
        </w:rPr>
      </w:pPr>
      <w:r>
        <w:rPr>
          <w:color w:val="008080"/>
          <w:sz w:val="26"/>
          <w:szCs w:val="26"/>
        </w:rPr>
        <w:t>P</w:t>
      </w:r>
      <w:r>
        <w:rPr>
          <w:color w:val="008080"/>
        </w:rPr>
        <w:t>RESENTATION GENERALE DU SITE</w:t>
      </w:r>
    </w:p>
    <w:tbl>
      <w:tblPr>
        <w:tblW w:w="0" w:type="auto"/>
        <w:tblInd w:w="1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7"/>
        <w:gridCol w:w="1836"/>
        <w:gridCol w:w="592"/>
        <w:gridCol w:w="1228"/>
        <w:gridCol w:w="1237"/>
        <w:gridCol w:w="599"/>
        <w:gridCol w:w="2260"/>
      </w:tblGrid>
      <w:tr w:rsidR="002A6808" w14:paraId="1B6FB7A2" w14:textId="77777777">
        <w:trPr>
          <w:trHeight w:val="315"/>
        </w:trPr>
        <w:tc>
          <w:tcPr>
            <w:tcW w:w="2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28A12393" w14:textId="77777777" w:rsidR="002A6808" w:rsidRDefault="00E50CE8">
            <w:pPr>
              <w:pStyle w:val="TableParagraph"/>
              <w:kinsoku w:val="0"/>
              <w:overflowPunct w:val="0"/>
              <w:spacing w:before="63"/>
              <w:ind w:left="10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Adresse précise</w:t>
            </w:r>
          </w:p>
        </w:tc>
        <w:tc>
          <w:tcPr>
            <w:tcW w:w="7752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8DE83B6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69429BFA" w14:textId="77777777">
        <w:trPr>
          <w:trHeight w:val="315"/>
        </w:trPr>
        <w:tc>
          <w:tcPr>
            <w:tcW w:w="2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27E48583" w14:textId="77777777" w:rsidR="002A6808" w:rsidRDefault="00E50CE8">
            <w:pPr>
              <w:pStyle w:val="TableParagraph"/>
              <w:kinsoku w:val="0"/>
              <w:overflowPunct w:val="0"/>
              <w:spacing w:before="63"/>
              <w:ind w:left="10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Code postal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4E2CD42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0BE90837" w14:textId="77777777" w:rsidR="002A6808" w:rsidRDefault="00E50CE8">
            <w:pPr>
              <w:pStyle w:val="TableParagraph"/>
              <w:kinsoku w:val="0"/>
              <w:overflowPunct w:val="0"/>
              <w:spacing w:before="63"/>
              <w:ind w:left="108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Ville / Pays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5ECD20B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6E9CDECF" w14:textId="77777777">
        <w:trPr>
          <w:trHeight w:val="303"/>
        </w:trPr>
        <w:tc>
          <w:tcPr>
            <w:tcW w:w="10169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3B66B790" w14:textId="77777777" w:rsidR="002A6808" w:rsidRDefault="00E50CE8">
            <w:pPr>
              <w:pStyle w:val="TableParagraph"/>
              <w:kinsoku w:val="0"/>
              <w:overflowPunct w:val="0"/>
              <w:spacing w:before="63"/>
              <w:ind w:left="10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Marge Brut annuelle pour le site</w:t>
            </w:r>
          </w:p>
        </w:tc>
      </w:tr>
      <w:tr w:rsidR="002A6808" w14:paraId="52A8E7BD" w14:textId="77777777">
        <w:trPr>
          <w:trHeight w:val="632"/>
        </w:trPr>
        <w:tc>
          <w:tcPr>
            <w:tcW w:w="241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131CA0B1" w14:textId="77777777" w:rsidR="002A6808" w:rsidRDefault="00E50CE8">
            <w:pPr>
              <w:pStyle w:val="TableParagraph"/>
              <w:kinsoku w:val="0"/>
              <w:overflowPunct w:val="0"/>
              <w:spacing w:before="60"/>
              <w:ind w:left="107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V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 xml:space="preserve">OUS ETES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?</w:t>
            </w:r>
          </w:p>
        </w:tc>
        <w:tc>
          <w:tcPr>
            <w:tcW w:w="242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4C4D5295" w14:textId="77777777" w:rsidR="002A6808" w:rsidRDefault="00E50CE8">
            <w:pPr>
              <w:pStyle w:val="TableParagraph"/>
              <w:numPr>
                <w:ilvl w:val="0"/>
                <w:numId w:val="34"/>
              </w:numPr>
              <w:tabs>
                <w:tab w:val="left" w:pos="307"/>
              </w:tabs>
              <w:kinsoku w:val="0"/>
              <w:overflowPunct w:val="0"/>
              <w:spacing w:before="60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E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XPLOITANT</w:t>
            </w:r>
          </w:p>
        </w:tc>
        <w:tc>
          <w:tcPr>
            <w:tcW w:w="2465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D660561" w14:textId="77777777" w:rsidR="002A6808" w:rsidRDefault="00E50CE8">
            <w:pPr>
              <w:pStyle w:val="TableParagraph"/>
              <w:numPr>
                <w:ilvl w:val="0"/>
                <w:numId w:val="33"/>
              </w:numPr>
              <w:tabs>
                <w:tab w:val="left" w:pos="319"/>
              </w:tabs>
              <w:kinsoku w:val="0"/>
              <w:overflowPunct w:val="0"/>
              <w:spacing w:before="60"/>
              <w:ind w:hanging="201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S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OUS CONTRAT</w:t>
            </w:r>
            <w:r>
              <w:rPr>
                <w:rFonts w:ascii="Calibri" w:hAnsi="Calibri" w:cs="Calibri"/>
                <w:b/>
                <w:bCs/>
                <w:spacing w:val="-1"/>
                <w:sz w:val="13"/>
                <w:szCs w:val="13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(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AFFERMAGE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,</w:t>
            </w:r>
          </w:p>
          <w:p w14:paraId="5DE93F9D" w14:textId="77777777" w:rsidR="002A6808" w:rsidRDefault="00E50CE8">
            <w:pPr>
              <w:pStyle w:val="TableParagraph"/>
              <w:kinsoku w:val="0"/>
              <w:overflowPunct w:val="0"/>
              <w:spacing w:before="119"/>
              <w:ind w:left="291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CONCESSION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…)</w:t>
            </w:r>
          </w:p>
        </w:tc>
        <w:tc>
          <w:tcPr>
            <w:tcW w:w="285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583A6105" w14:textId="77777777" w:rsidR="002A6808" w:rsidRDefault="00E50CE8">
            <w:pPr>
              <w:pStyle w:val="TableParagraph"/>
              <w:numPr>
                <w:ilvl w:val="0"/>
                <w:numId w:val="32"/>
              </w:numPr>
              <w:tabs>
                <w:tab w:val="left" w:pos="319"/>
              </w:tabs>
              <w:kinsoku w:val="0"/>
              <w:overflowPunct w:val="0"/>
              <w:spacing w:before="60"/>
              <w:ind w:hanging="198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A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UTRE</w:t>
            </w:r>
          </w:p>
        </w:tc>
      </w:tr>
      <w:tr w:rsidR="002A6808" w14:paraId="707BA1DE" w14:textId="77777777">
        <w:trPr>
          <w:trHeight w:val="315"/>
        </w:trPr>
        <w:tc>
          <w:tcPr>
            <w:tcW w:w="241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34CF1F38" w14:textId="77777777" w:rsidR="002A6808" w:rsidRDefault="002A6808">
            <w:pPr>
              <w:pStyle w:val="Corpsdetexte"/>
              <w:kinsoku w:val="0"/>
              <w:overflowPunct w:val="0"/>
              <w:spacing w:before="61" w:after="58"/>
              <w:ind w:left="433" w:right="1130"/>
              <w:jc w:val="center"/>
              <w:rPr>
                <w:color w:val="008080"/>
                <w:sz w:val="2"/>
                <w:szCs w:val="2"/>
              </w:rPr>
            </w:pPr>
          </w:p>
        </w:tc>
        <w:tc>
          <w:tcPr>
            <w:tcW w:w="1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08ED6DDB" w14:textId="77777777" w:rsidR="002A6808" w:rsidRDefault="00E50CE8">
            <w:pPr>
              <w:pStyle w:val="TableParagraph"/>
              <w:kinsoku w:val="0"/>
              <w:overflowPunct w:val="0"/>
              <w:spacing w:before="58"/>
              <w:ind w:left="107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P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ROPRIETAIRE</w:t>
            </w:r>
          </w:p>
        </w:tc>
        <w:tc>
          <w:tcPr>
            <w:tcW w:w="18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79C1B1D" w14:textId="77777777" w:rsidR="002A6808" w:rsidRDefault="00E50CE8">
            <w:pPr>
              <w:pStyle w:val="TableParagraph"/>
              <w:numPr>
                <w:ilvl w:val="0"/>
                <w:numId w:val="31"/>
              </w:numPr>
              <w:tabs>
                <w:tab w:val="left" w:pos="308"/>
              </w:tabs>
              <w:kinsoku w:val="0"/>
              <w:overflowPunct w:val="0"/>
              <w:spacing w:before="58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ERRAINS</w:t>
            </w:r>
          </w:p>
        </w:tc>
        <w:tc>
          <w:tcPr>
            <w:tcW w:w="1836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AC8F5FC" w14:textId="77777777" w:rsidR="002A6808" w:rsidRDefault="00E50CE8">
            <w:pPr>
              <w:pStyle w:val="TableParagraph"/>
              <w:numPr>
                <w:ilvl w:val="0"/>
                <w:numId w:val="30"/>
              </w:numPr>
              <w:tabs>
                <w:tab w:val="left" w:pos="320"/>
              </w:tabs>
              <w:kinsoku w:val="0"/>
              <w:overflowPunct w:val="0"/>
              <w:spacing w:before="58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NSTALLATIONS</w:t>
            </w:r>
          </w:p>
        </w:tc>
        <w:tc>
          <w:tcPr>
            <w:tcW w:w="22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6A91A534" w14:textId="77777777" w:rsidR="002A6808" w:rsidRDefault="00E50CE8">
            <w:pPr>
              <w:pStyle w:val="TableParagraph"/>
              <w:numPr>
                <w:ilvl w:val="0"/>
                <w:numId w:val="29"/>
              </w:numPr>
              <w:tabs>
                <w:tab w:val="left" w:pos="320"/>
              </w:tabs>
              <w:kinsoku w:val="0"/>
              <w:overflowPunct w:val="0"/>
              <w:spacing w:before="58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B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ATIMENTS</w:t>
            </w:r>
          </w:p>
        </w:tc>
      </w:tr>
      <w:tr w:rsidR="002A6808" w14:paraId="42D53088" w14:textId="77777777">
        <w:trPr>
          <w:trHeight w:val="315"/>
        </w:trPr>
        <w:tc>
          <w:tcPr>
            <w:tcW w:w="241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51FDA3A7" w14:textId="77777777" w:rsidR="002A6808" w:rsidRDefault="002A6808">
            <w:pPr>
              <w:pStyle w:val="Corpsdetexte"/>
              <w:kinsoku w:val="0"/>
              <w:overflowPunct w:val="0"/>
              <w:spacing w:before="61" w:after="58"/>
              <w:ind w:left="433" w:right="1130"/>
              <w:jc w:val="center"/>
              <w:rPr>
                <w:color w:val="008080"/>
                <w:sz w:val="2"/>
                <w:szCs w:val="2"/>
              </w:rPr>
            </w:pPr>
          </w:p>
        </w:tc>
        <w:tc>
          <w:tcPr>
            <w:tcW w:w="1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0A7C2DFD" w14:textId="77777777" w:rsidR="002A6808" w:rsidRDefault="00E50CE8">
            <w:pPr>
              <w:pStyle w:val="TableParagraph"/>
              <w:kinsoku w:val="0"/>
              <w:overflowPunct w:val="0"/>
              <w:spacing w:before="87"/>
              <w:ind w:left="153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LOCATAIRE</w:t>
            </w:r>
          </w:p>
        </w:tc>
        <w:tc>
          <w:tcPr>
            <w:tcW w:w="18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58FD0119" w14:textId="77777777" w:rsidR="002A6808" w:rsidRDefault="00E50CE8">
            <w:pPr>
              <w:pStyle w:val="TableParagraph"/>
              <w:numPr>
                <w:ilvl w:val="0"/>
                <w:numId w:val="28"/>
              </w:numPr>
              <w:tabs>
                <w:tab w:val="left" w:pos="308"/>
              </w:tabs>
              <w:kinsoku w:val="0"/>
              <w:overflowPunct w:val="0"/>
              <w:spacing w:before="58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ERRAINS</w:t>
            </w:r>
          </w:p>
        </w:tc>
        <w:tc>
          <w:tcPr>
            <w:tcW w:w="1836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D201324" w14:textId="77777777" w:rsidR="002A6808" w:rsidRDefault="00E50CE8">
            <w:pPr>
              <w:pStyle w:val="TableParagraph"/>
              <w:numPr>
                <w:ilvl w:val="0"/>
                <w:numId w:val="27"/>
              </w:numPr>
              <w:tabs>
                <w:tab w:val="left" w:pos="320"/>
              </w:tabs>
              <w:kinsoku w:val="0"/>
              <w:overflowPunct w:val="0"/>
              <w:spacing w:before="58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NSTALLATIONS</w:t>
            </w:r>
          </w:p>
        </w:tc>
        <w:tc>
          <w:tcPr>
            <w:tcW w:w="22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528B3DF8" w14:textId="77777777" w:rsidR="002A6808" w:rsidRDefault="00E50CE8">
            <w:pPr>
              <w:pStyle w:val="TableParagraph"/>
              <w:numPr>
                <w:ilvl w:val="0"/>
                <w:numId w:val="26"/>
              </w:numPr>
              <w:tabs>
                <w:tab w:val="left" w:pos="320"/>
              </w:tabs>
              <w:kinsoku w:val="0"/>
              <w:overflowPunct w:val="0"/>
              <w:spacing w:before="58"/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B</w:t>
            </w:r>
            <w:r>
              <w:rPr>
                <w:rFonts w:ascii="Calibri" w:hAnsi="Calibri" w:cs="Calibri"/>
                <w:b/>
                <w:bCs/>
                <w:sz w:val="13"/>
                <w:szCs w:val="13"/>
              </w:rPr>
              <w:t>ATIMENTS</w:t>
            </w:r>
          </w:p>
        </w:tc>
      </w:tr>
    </w:tbl>
    <w:p w14:paraId="07B3984B" w14:textId="77777777" w:rsidR="002A6808" w:rsidRDefault="002A6808">
      <w:pPr>
        <w:pStyle w:val="Corpsdetexte"/>
        <w:kinsoku w:val="0"/>
        <w:overflowPunct w:val="0"/>
        <w:spacing w:before="9"/>
        <w:rPr>
          <w:sz w:val="35"/>
          <w:szCs w:val="35"/>
        </w:rPr>
      </w:pPr>
    </w:p>
    <w:p w14:paraId="0FE62248" w14:textId="77777777" w:rsidR="002A6808" w:rsidRDefault="00E50CE8">
      <w:pPr>
        <w:pStyle w:val="Corpsdetexte"/>
        <w:kinsoku w:val="0"/>
        <w:overflowPunct w:val="0"/>
        <w:spacing w:after="58"/>
        <w:ind w:left="433" w:right="1130"/>
        <w:jc w:val="center"/>
        <w:rPr>
          <w:color w:val="008080"/>
        </w:rPr>
      </w:pPr>
      <w:r>
        <w:rPr>
          <w:color w:val="008080"/>
          <w:sz w:val="26"/>
          <w:szCs w:val="26"/>
        </w:rPr>
        <w:t>S</w:t>
      </w:r>
      <w:r>
        <w:rPr>
          <w:color w:val="008080"/>
        </w:rPr>
        <w:t xml:space="preserve">ITUATION ADMINISTRATIVE SI SITE EN </w:t>
      </w:r>
      <w:r>
        <w:rPr>
          <w:color w:val="008080"/>
          <w:sz w:val="26"/>
          <w:szCs w:val="26"/>
        </w:rPr>
        <w:t>F</w:t>
      </w:r>
      <w:r>
        <w:rPr>
          <w:color w:val="008080"/>
        </w:rPr>
        <w:t>RANCE</w:t>
      </w: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6"/>
        <w:gridCol w:w="1369"/>
        <w:gridCol w:w="1112"/>
        <w:gridCol w:w="487"/>
        <w:gridCol w:w="1560"/>
        <w:gridCol w:w="1330"/>
        <w:gridCol w:w="823"/>
        <w:gridCol w:w="1004"/>
        <w:gridCol w:w="1263"/>
      </w:tblGrid>
      <w:tr w:rsidR="002A6808" w14:paraId="30FA8888" w14:textId="77777777">
        <w:trPr>
          <w:trHeight w:val="318"/>
        </w:trPr>
        <w:tc>
          <w:tcPr>
            <w:tcW w:w="10144" w:type="dxa"/>
            <w:gridSpan w:val="9"/>
            <w:tcBorders>
              <w:top w:val="single" w:sz="12" w:space="0" w:color="000000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0ABDDE01" w14:textId="77777777" w:rsidR="002A6808" w:rsidRDefault="00E50CE8">
            <w:pPr>
              <w:pStyle w:val="TableParagraph"/>
              <w:kinsoku w:val="0"/>
              <w:overflowPunct w:val="0"/>
              <w:spacing w:before="70"/>
              <w:ind w:left="69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Classement :</w:t>
            </w:r>
          </w:p>
        </w:tc>
      </w:tr>
      <w:tr w:rsidR="002A6808" w14:paraId="4A9FAFA7" w14:textId="77777777">
        <w:trPr>
          <w:trHeight w:val="448"/>
        </w:trPr>
        <w:tc>
          <w:tcPr>
            <w:tcW w:w="1196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none" w:sz="6" w:space="0" w:color="auto"/>
            </w:tcBorders>
          </w:tcPr>
          <w:p w14:paraId="16549DC7" w14:textId="77777777" w:rsidR="002A6808" w:rsidRDefault="00E50CE8">
            <w:pPr>
              <w:pStyle w:val="TableParagraph"/>
              <w:numPr>
                <w:ilvl w:val="0"/>
                <w:numId w:val="25"/>
              </w:numPr>
              <w:tabs>
                <w:tab w:val="left" w:pos="269"/>
              </w:tabs>
              <w:kinsoku w:val="0"/>
              <w:overflowPunct w:val="0"/>
              <w:spacing w:before="6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classé</w:t>
            </w:r>
          </w:p>
        </w:tc>
        <w:tc>
          <w:tcPr>
            <w:tcW w:w="136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735A300" w14:textId="77777777" w:rsidR="002A6808" w:rsidRDefault="00E50CE8">
            <w:pPr>
              <w:pStyle w:val="TableParagraph"/>
              <w:numPr>
                <w:ilvl w:val="0"/>
                <w:numId w:val="24"/>
              </w:numPr>
              <w:tabs>
                <w:tab w:val="left" w:pos="348"/>
              </w:tabs>
              <w:kinsoku w:val="0"/>
              <w:overflowPunct w:val="0"/>
              <w:spacing w:before="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Déclaration</w:t>
            </w:r>
          </w:p>
        </w:tc>
        <w:tc>
          <w:tcPr>
            <w:tcW w:w="1599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FBB0A51" w14:textId="77777777" w:rsidR="002A6808" w:rsidRDefault="00E50CE8">
            <w:pPr>
              <w:pStyle w:val="TableParagraph"/>
              <w:numPr>
                <w:ilvl w:val="0"/>
                <w:numId w:val="23"/>
              </w:numPr>
              <w:tabs>
                <w:tab w:val="left" w:pos="439"/>
              </w:tabs>
              <w:kinsoku w:val="0"/>
              <w:overflowPunct w:val="0"/>
              <w:spacing w:before="42"/>
              <w:ind w:hanging="2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Enregistrement</w:t>
            </w:r>
          </w:p>
        </w:tc>
        <w:tc>
          <w:tcPr>
            <w:tcW w:w="156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587C507" w14:textId="77777777" w:rsidR="002A6808" w:rsidRDefault="00E50CE8">
            <w:pPr>
              <w:pStyle w:val="TableParagraph"/>
              <w:numPr>
                <w:ilvl w:val="0"/>
                <w:numId w:val="22"/>
              </w:numPr>
              <w:tabs>
                <w:tab w:val="left" w:pos="321"/>
              </w:tabs>
              <w:kinsoku w:val="0"/>
              <w:overflowPunct w:val="0"/>
              <w:spacing w:before="39"/>
              <w:ind w:hanging="2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Autorisation</w:t>
            </w:r>
          </w:p>
        </w:tc>
        <w:tc>
          <w:tcPr>
            <w:tcW w:w="13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49E8444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045261C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7D3A7F5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0DDF4D28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23FDF0AB" w14:textId="77777777">
        <w:trPr>
          <w:trHeight w:val="264"/>
        </w:trPr>
        <w:tc>
          <w:tcPr>
            <w:tcW w:w="10144" w:type="dxa"/>
            <w:gridSpan w:val="9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6B227561" w14:textId="77777777" w:rsidR="002A6808" w:rsidRDefault="00E50CE8">
            <w:pPr>
              <w:pStyle w:val="TableParagraph"/>
              <w:kinsoku w:val="0"/>
              <w:overflowPunct w:val="0"/>
              <w:spacing w:before="42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Merci de transmettre récépissé de déclaration ou arrêté d’autorisation / enregistrement en vigueur et arrêtés complémentaires</w:t>
            </w:r>
          </w:p>
        </w:tc>
      </w:tr>
      <w:tr w:rsidR="002A6808" w14:paraId="639D54F1" w14:textId="77777777">
        <w:trPr>
          <w:trHeight w:val="264"/>
        </w:trPr>
        <w:tc>
          <w:tcPr>
            <w:tcW w:w="3677" w:type="dxa"/>
            <w:gridSpan w:val="3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none" w:sz="6" w:space="0" w:color="auto"/>
            </w:tcBorders>
            <w:shd w:val="clear" w:color="auto" w:fill="EDEBE0"/>
          </w:tcPr>
          <w:p w14:paraId="60068F49" w14:textId="77777777" w:rsidR="002A6808" w:rsidRDefault="00E50CE8">
            <w:pPr>
              <w:pStyle w:val="TableParagraph"/>
              <w:kinsoku w:val="0"/>
              <w:overflowPunct w:val="0"/>
              <w:spacing w:before="42"/>
              <w:ind w:left="69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Classement au titre de la Loi sur l’Eau :</w:t>
            </w:r>
          </w:p>
        </w:tc>
        <w:tc>
          <w:tcPr>
            <w:tcW w:w="4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6B3C213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9295BF2" w14:textId="77777777" w:rsidR="002A6808" w:rsidRDefault="00E50CE8">
            <w:pPr>
              <w:pStyle w:val="TableParagraph"/>
              <w:numPr>
                <w:ilvl w:val="0"/>
                <w:numId w:val="21"/>
              </w:numPr>
              <w:tabs>
                <w:tab w:val="left" w:pos="301"/>
              </w:tabs>
              <w:kinsoku w:val="0"/>
              <w:overflowPunct w:val="0"/>
              <w:spacing w:before="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Déclaration</w:t>
            </w:r>
          </w:p>
        </w:tc>
        <w:tc>
          <w:tcPr>
            <w:tcW w:w="2153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2B9354B" w14:textId="77777777" w:rsidR="002A6808" w:rsidRDefault="00E50CE8">
            <w:pPr>
              <w:pStyle w:val="TableParagraph"/>
              <w:numPr>
                <w:ilvl w:val="0"/>
                <w:numId w:val="20"/>
              </w:numPr>
              <w:tabs>
                <w:tab w:val="left" w:pos="669"/>
              </w:tabs>
              <w:kinsoku w:val="0"/>
              <w:overflowPunct w:val="0"/>
              <w:spacing w:before="42"/>
              <w:ind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Autorisation</w:t>
            </w:r>
          </w:p>
        </w:tc>
        <w:tc>
          <w:tcPr>
            <w:tcW w:w="226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463E6B0B" w14:textId="77777777" w:rsidR="002A6808" w:rsidRDefault="00E50CE8">
            <w:pPr>
              <w:pStyle w:val="TableParagraph"/>
              <w:numPr>
                <w:ilvl w:val="0"/>
                <w:numId w:val="19"/>
              </w:numPr>
              <w:tabs>
                <w:tab w:val="left" w:pos="470"/>
              </w:tabs>
              <w:kinsoku w:val="0"/>
              <w:overflowPunct w:val="0"/>
              <w:spacing w:before="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classé</w:t>
            </w:r>
          </w:p>
        </w:tc>
      </w:tr>
      <w:tr w:rsidR="002A6808" w14:paraId="1E6B6979" w14:textId="77777777">
        <w:trPr>
          <w:trHeight w:val="263"/>
        </w:trPr>
        <w:tc>
          <w:tcPr>
            <w:tcW w:w="7054" w:type="dxa"/>
            <w:gridSpan w:val="6"/>
            <w:tcBorders>
              <w:top w:val="none" w:sz="6" w:space="0" w:color="auto"/>
              <w:left w:val="single" w:sz="12" w:space="0" w:color="000000"/>
              <w:bottom w:val="single" w:sz="12" w:space="0" w:color="000000"/>
              <w:right w:val="none" w:sz="6" w:space="0" w:color="auto"/>
            </w:tcBorders>
            <w:shd w:val="clear" w:color="auto" w:fill="EDEBE0"/>
          </w:tcPr>
          <w:p w14:paraId="25D09A7D" w14:textId="77777777" w:rsidR="002A6808" w:rsidRDefault="00E50CE8">
            <w:pPr>
              <w:pStyle w:val="TableParagraph"/>
              <w:kinsoku w:val="0"/>
              <w:overflowPunct w:val="0"/>
              <w:spacing w:before="42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Assignation / poursuite pour non-respect de la réglementation ou arrêté de mise en demeure ?</w:t>
            </w:r>
          </w:p>
        </w:tc>
        <w:tc>
          <w:tcPr>
            <w:tcW w:w="823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4EC36754" w14:textId="77777777" w:rsidR="002A6808" w:rsidRDefault="00E50CE8">
            <w:pPr>
              <w:pStyle w:val="TableParagraph"/>
              <w:numPr>
                <w:ilvl w:val="0"/>
                <w:numId w:val="18"/>
              </w:numPr>
              <w:tabs>
                <w:tab w:val="left" w:pos="280"/>
              </w:tabs>
              <w:kinsoku w:val="0"/>
              <w:overflowPunct w:val="0"/>
              <w:spacing w:before="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  <w:tc>
          <w:tcPr>
            <w:tcW w:w="1004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395FEB04" w14:textId="77777777" w:rsidR="002A6808" w:rsidRDefault="00E50CE8">
            <w:pPr>
              <w:pStyle w:val="TableParagraph"/>
              <w:numPr>
                <w:ilvl w:val="0"/>
                <w:numId w:val="17"/>
              </w:numPr>
              <w:tabs>
                <w:tab w:val="left" w:pos="425"/>
              </w:tabs>
              <w:kinsoku w:val="0"/>
              <w:overflowPunct w:val="0"/>
              <w:spacing w:before="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Clos</w:t>
            </w:r>
          </w:p>
        </w:tc>
        <w:tc>
          <w:tcPr>
            <w:tcW w:w="1263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single" w:sz="12" w:space="0" w:color="000000"/>
            </w:tcBorders>
          </w:tcPr>
          <w:p w14:paraId="2FC7C8B4" w14:textId="77777777" w:rsidR="002A6808" w:rsidRDefault="00E50CE8">
            <w:pPr>
              <w:pStyle w:val="TableParagraph"/>
              <w:numPr>
                <w:ilvl w:val="0"/>
                <w:numId w:val="16"/>
              </w:numPr>
              <w:tabs>
                <w:tab w:val="left" w:pos="477"/>
              </w:tabs>
              <w:kinsoku w:val="0"/>
              <w:overflowPunct w:val="0"/>
              <w:spacing w:before="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cours</w:t>
            </w:r>
          </w:p>
        </w:tc>
      </w:tr>
    </w:tbl>
    <w:p w14:paraId="19BA16C2" w14:textId="77777777" w:rsidR="002A6808" w:rsidRDefault="002A6808">
      <w:pPr>
        <w:pStyle w:val="Corpsdetexte"/>
        <w:kinsoku w:val="0"/>
        <w:overflowPunct w:val="0"/>
        <w:spacing w:before="6"/>
        <w:rPr>
          <w:sz w:val="36"/>
          <w:szCs w:val="36"/>
        </w:rPr>
      </w:pPr>
    </w:p>
    <w:p w14:paraId="1307D51D" w14:textId="77777777" w:rsidR="002A6808" w:rsidRDefault="00E50CE8">
      <w:pPr>
        <w:pStyle w:val="Corpsdetexte"/>
        <w:kinsoku w:val="0"/>
        <w:overflowPunct w:val="0"/>
        <w:spacing w:before="1"/>
        <w:ind w:left="433" w:right="1133"/>
        <w:jc w:val="center"/>
        <w:rPr>
          <w:color w:val="008080"/>
        </w:rPr>
      </w:pPr>
      <w:r>
        <w:rPr>
          <w:color w:val="008080"/>
          <w:sz w:val="26"/>
          <w:szCs w:val="26"/>
        </w:rPr>
        <w:t>S</w:t>
      </w:r>
      <w:r>
        <w:rPr>
          <w:color w:val="008080"/>
        </w:rPr>
        <w:t xml:space="preserve">ITUATION ADMINISTRATIVE SI SITE HORS DE </w:t>
      </w:r>
      <w:r>
        <w:rPr>
          <w:color w:val="008080"/>
          <w:sz w:val="26"/>
          <w:szCs w:val="26"/>
        </w:rPr>
        <w:t>F</w:t>
      </w:r>
      <w:r>
        <w:rPr>
          <w:color w:val="008080"/>
        </w:rPr>
        <w:t>RANCE</w:t>
      </w:r>
    </w:p>
    <w:p w14:paraId="2E877BB3" w14:textId="77777777" w:rsidR="002A6808" w:rsidRDefault="002A6808">
      <w:pPr>
        <w:pStyle w:val="Corpsdetexte"/>
        <w:kinsoku w:val="0"/>
        <w:overflowPunct w:val="0"/>
        <w:spacing w:before="2"/>
        <w:rPr>
          <w:sz w:val="5"/>
          <w:szCs w:val="5"/>
        </w:rPr>
      </w:pP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59"/>
        <w:gridCol w:w="822"/>
        <w:gridCol w:w="1003"/>
        <w:gridCol w:w="1353"/>
      </w:tblGrid>
      <w:tr w:rsidR="002A6808" w14:paraId="2BCA6DCD" w14:textId="77777777">
        <w:trPr>
          <w:trHeight w:val="317"/>
        </w:trPr>
        <w:tc>
          <w:tcPr>
            <w:tcW w:w="1013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1EA1446B" w14:textId="77777777" w:rsidR="002A6808" w:rsidRDefault="00E50CE8">
            <w:pPr>
              <w:pStyle w:val="TableParagraph"/>
              <w:kinsoku w:val="0"/>
              <w:overflowPunct w:val="0"/>
              <w:spacing w:before="67"/>
              <w:ind w:left="69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Type de Classement en fonction de la réglementation locale</w:t>
            </w:r>
          </w:p>
        </w:tc>
      </w:tr>
      <w:tr w:rsidR="002A6808" w14:paraId="16C56779" w14:textId="77777777">
        <w:trPr>
          <w:trHeight w:val="262"/>
        </w:trPr>
        <w:tc>
          <w:tcPr>
            <w:tcW w:w="1013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FE31C67" w14:textId="77777777" w:rsidR="002A6808" w:rsidRDefault="00E50CE8">
            <w:pPr>
              <w:pStyle w:val="TableParagraph"/>
              <w:numPr>
                <w:ilvl w:val="0"/>
                <w:numId w:val="15"/>
              </w:numPr>
              <w:tabs>
                <w:tab w:val="left" w:pos="269"/>
                <w:tab w:val="left" w:pos="7426"/>
              </w:tabs>
              <w:kinsoku w:val="0"/>
              <w:overflowPunct w:val="0"/>
              <w:spacing w:before="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Classé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ab/>
            </w:r>
            <w:r>
              <w:rPr>
                <w:rFonts w:ascii="Wingdings" w:hAnsi="Wingdings" w:cs="Wingdings"/>
                <w:sz w:val="16"/>
                <w:szCs w:val="16"/>
              </w:rPr>
              <w:t>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Non</w:t>
            </w:r>
            <w:r>
              <w:rPr>
                <w:spacing w:val="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classé</w:t>
            </w:r>
          </w:p>
        </w:tc>
      </w:tr>
      <w:tr w:rsidR="002A6808" w14:paraId="5FA1FB53" w14:textId="77777777">
        <w:trPr>
          <w:trHeight w:val="265"/>
        </w:trPr>
        <w:tc>
          <w:tcPr>
            <w:tcW w:w="69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2E1F4E72" w14:textId="77777777" w:rsidR="002A6808" w:rsidRDefault="00E50CE8">
            <w:pPr>
              <w:pStyle w:val="TableParagraph"/>
              <w:kinsoku w:val="0"/>
              <w:overflowPunct w:val="0"/>
              <w:spacing w:before="44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Assignation / poursuite pour non-respect de la réglementation ou arrêté de mise en demeure ?</w:t>
            </w:r>
          </w:p>
        </w:tc>
        <w:tc>
          <w:tcPr>
            <w:tcW w:w="8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one" w:sz="6" w:space="0" w:color="auto"/>
            </w:tcBorders>
          </w:tcPr>
          <w:p w14:paraId="02113BD1" w14:textId="77777777" w:rsidR="002A6808" w:rsidRDefault="00E50CE8">
            <w:pPr>
              <w:pStyle w:val="TableParagraph"/>
              <w:numPr>
                <w:ilvl w:val="0"/>
                <w:numId w:val="14"/>
              </w:numPr>
              <w:tabs>
                <w:tab w:val="left" w:pos="269"/>
              </w:tabs>
              <w:kinsoku w:val="0"/>
              <w:overflowPunct w:val="0"/>
              <w:spacing w:before="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  <w:tc>
          <w:tcPr>
            <w:tcW w:w="1003" w:type="dxa"/>
            <w:tcBorders>
              <w:top w:val="single" w:sz="12" w:space="0" w:color="000000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6A307094" w14:textId="77777777" w:rsidR="002A6808" w:rsidRDefault="00E50CE8">
            <w:pPr>
              <w:pStyle w:val="TableParagraph"/>
              <w:numPr>
                <w:ilvl w:val="0"/>
                <w:numId w:val="13"/>
              </w:numPr>
              <w:tabs>
                <w:tab w:val="left" w:pos="429"/>
              </w:tabs>
              <w:kinsoku w:val="0"/>
              <w:overflowPunct w:val="0"/>
              <w:spacing w:before="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Clos</w:t>
            </w:r>
          </w:p>
        </w:tc>
        <w:tc>
          <w:tcPr>
            <w:tcW w:w="1353" w:type="dxa"/>
            <w:tcBorders>
              <w:top w:val="single" w:sz="12" w:space="0" w:color="000000"/>
              <w:left w:val="none" w:sz="6" w:space="0" w:color="auto"/>
              <w:bottom w:val="single" w:sz="12" w:space="0" w:color="000000"/>
              <w:right w:val="single" w:sz="12" w:space="0" w:color="000000"/>
            </w:tcBorders>
          </w:tcPr>
          <w:p w14:paraId="5F5BCBB0" w14:textId="77777777" w:rsidR="002A6808" w:rsidRDefault="00E50CE8">
            <w:pPr>
              <w:pStyle w:val="TableParagraph"/>
              <w:numPr>
                <w:ilvl w:val="0"/>
                <w:numId w:val="12"/>
              </w:numPr>
              <w:tabs>
                <w:tab w:val="left" w:pos="482"/>
              </w:tabs>
              <w:kinsoku w:val="0"/>
              <w:overflowPunct w:val="0"/>
              <w:spacing w:before="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cours</w:t>
            </w:r>
          </w:p>
        </w:tc>
      </w:tr>
    </w:tbl>
    <w:p w14:paraId="64337791" w14:textId="77777777" w:rsidR="002A6808" w:rsidRDefault="002A6808">
      <w:pPr>
        <w:pStyle w:val="Corpsdetexte"/>
        <w:kinsoku w:val="0"/>
        <w:overflowPunct w:val="0"/>
        <w:spacing w:before="9"/>
        <w:rPr>
          <w:sz w:val="35"/>
          <w:szCs w:val="35"/>
        </w:rPr>
      </w:pPr>
    </w:p>
    <w:p w14:paraId="257EDC68" w14:textId="77777777" w:rsidR="002A6808" w:rsidRDefault="00E50CE8">
      <w:pPr>
        <w:pStyle w:val="Corpsdetexte"/>
        <w:kinsoku w:val="0"/>
        <w:overflowPunct w:val="0"/>
        <w:ind w:left="433" w:right="1133"/>
        <w:jc w:val="center"/>
        <w:rPr>
          <w:color w:val="008080"/>
        </w:rPr>
      </w:pPr>
      <w:r>
        <w:rPr>
          <w:color w:val="008080"/>
          <w:sz w:val="26"/>
          <w:szCs w:val="26"/>
        </w:rPr>
        <w:t>H</w:t>
      </w:r>
      <w:r>
        <w:rPr>
          <w:color w:val="008080"/>
        </w:rPr>
        <w:t>ISTORIQUE DU SITE</w:t>
      </w:r>
    </w:p>
    <w:p w14:paraId="0EDA3662" w14:textId="77777777" w:rsidR="002A6808" w:rsidRDefault="002A6808">
      <w:pPr>
        <w:pStyle w:val="Corpsdetexte"/>
        <w:kinsoku w:val="0"/>
        <w:overflowPunct w:val="0"/>
        <w:spacing w:before="3"/>
        <w:rPr>
          <w:sz w:val="5"/>
          <w:szCs w:val="5"/>
        </w:rPr>
      </w:pP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48"/>
        <w:gridCol w:w="1005"/>
        <w:gridCol w:w="1252"/>
        <w:gridCol w:w="1424"/>
        <w:gridCol w:w="1709"/>
      </w:tblGrid>
      <w:tr w:rsidR="002A6808" w14:paraId="48EA88EE" w14:textId="77777777">
        <w:trPr>
          <w:trHeight w:val="262"/>
        </w:trPr>
        <w:tc>
          <w:tcPr>
            <w:tcW w:w="47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646514B5" w14:textId="77777777" w:rsidR="002A6808" w:rsidRDefault="00E50CE8">
            <w:pPr>
              <w:pStyle w:val="TableParagraph"/>
              <w:kinsoku w:val="0"/>
              <w:overflowPunct w:val="0"/>
              <w:spacing w:before="41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Date de démarrage de vos activités </w:t>
            </w:r>
            <w:r>
              <w:rPr>
                <w:b/>
                <w:bCs/>
                <w:sz w:val="16"/>
                <w:szCs w:val="16"/>
              </w:rPr>
              <w:t xml:space="preserve">actuelles </w:t>
            </w:r>
            <w:r>
              <w:rPr>
                <w:sz w:val="16"/>
                <w:szCs w:val="16"/>
              </w:rPr>
              <w:t>sur le site :</w:t>
            </w:r>
          </w:p>
        </w:tc>
        <w:tc>
          <w:tcPr>
            <w:tcW w:w="539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4D84C0F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0580810A" w14:textId="77777777">
        <w:trPr>
          <w:trHeight w:val="270"/>
        </w:trPr>
        <w:tc>
          <w:tcPr>
            <w:tcW w:w="4748" w:type="dxa"/>
            <w:tcBorders>
              <w:top w:val="single" w:sz="12" w:space="0" w:color="000000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6893F61D" w14:textId="77777777" w:rsidR="002A6808" w:rsidRDefault="00E50CE8">
            <w:pPr>
              <w:pStyle w:val="TableParagraph"/>
              <w:kinsoku w:val="0"/>
              <w:overflowPunct w:val="0"/>
              <w:spacing w:before="43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Audit de type diagnostic de sol / environnemental / cession, … ?</w:t>
            </w:r>
          </w:p>
        </w:tc>
        <w:tc>
          <w:tcPr>
            <w:tcW w:w="1005" w:type="dxa"/>
            <w:tcBorders>
              <w:top w:val="single" w:sz="12" w:space="0" w:color="000000"/>
              <w:left w:val="single" w:sz="12" w:space="0" w:color="000000"/>
              <w:bottom w:val="none" w:sz="6" w:space="0" w:color="auto"/>
              <w:right w:val="none" w:sz="6" w:space="0" w:color="auto"/>
            </w:tcBorders>
          </w:tcPr>
          <w:p w14:paraId="0F55A6B5" w14:textId="77777777" w:rsidR="002A6808" w:rsidRDefault="00E50CE8">
            <w:pPr>
              <w:pStyle w:val="TableParagraph"/>
              <w:numPr>
                <w:ilvl w:val="0"/>
                <w:numId w:val="11"/>
              </w:numPr>
              <w:tabs>
                <w:tab w:val="left" w:pos="271"/>
              </w:tabs>
              <w:kinsoku w:val="0"/>
              <w:overflowPunct w:val="0"/>
              <w:spacing w:before="4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Réalisé</w:t>
            </w:r>
          </w:p>
        </w:tc>
        <w:tc>
          <w:tcPr>
            <w:tcW w:w="1252" w:type="dxa"/>
            <w:tcBorders>
              <w:top w:val="single" w:sz="12" w:space="0" w:color="000000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3E91E02" w14:textId="77777777" w:rsidR="002A6808" w:rsidRDefault="00E50CE8">
            <w:pPr>
              <w:pStyle w:val="TableParagraph"/>
              <w:numPr>
                <w:ilvl w:val="0"/>
                <w:numId w:val="10"/>
              </w:numPr>
              <w:tabs>
                <w:tab w:val="left" w:pos="414"/>
              </w:tabs>
              <w:kinsoku w:val="0"/>
              <w:overflowPunct w:val="0"/>
              <w:spacing w:before="4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cours</w:t>
            </w:r>
          </w:p>
        </w:tc>
        <w:tc>
          <w:tcPr>
            <w:tcW w:w="1424" w:type="dxa"/>
            <w:tcBorders>
              <w:top w:val="single" w:sz="12" w:space="0" w:color="000000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1310BAC" w14:textId="77777777" w:rsidR="002A6808" w:rsidRDefault="00E50CE8">
            <w:pPr>
              <w:pStyle w:val="TableParagraph"/>
              <w:numPr>
                <w:ilvl w:val="0"/>
                <w:numId w:val="9"/>
              </w:numPr>
              <w:tabs>
                <w:tab w:val="left" w:pos="437"/>
              </w:tabs>
              <w:kinsoku w:val="0"/>
              <w:overflowPunct w:val="0"/>
              <w:spacing w:before="4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  <w:tc>
          <w:tcPr>
            <w:tcW w:w="1709" w:type="dxa"/>
            <w:tcBorders>
              <w:top w:val="single" w:sz="12" w:space="0" w:color="000000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519969E6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0CF0A4C5" w14:textId="77777777">
        <w:trPr>
          <w:trHeight w:val="263"/>
        </w:trPr>
        <w:tc>
          <w:tcPr>
            <w:tcW w:w="4748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2DE30B77" w14:textId="77777777" w:rsidR="002A6808" w:rsidRDefault="00E50CE8">
            <w:pPr>
              <w:pStyle w:val="TableParagraph"/>
              <w:kinsoku w:val="0"/>
              <w:overflowPunct w:val="0"/>
              <w:spacing w:before="37"/>
              <w:ind w:left="108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Merci de nous transmettre le rapport</w:t>
            </w:r>
          </w:p>
        </w:tc>
        <w:tc>
          <w:tcPr>
            <w:tcW w:w="1005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none" w:sz="6" w:space="0" w:color="auto"/>
            </w:tcBorders>
          </w:tcPr>
          <w:p w14:paraId="7A3B9BDC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BD739A3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ACAFFA6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08BE708E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6808" w14:paraId="36D1AFD6" w14:textId="77777777">
        <w:trPr>
          <w:trHeight w:val="264"/>
        </w:trPr>
        <w:tc>
          <w:tcPr>
            <w:tcW w:w="4748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06EDE15A" w14:textId="77777777" w:rsidR="002A6808" w:rsidRDefault="00E50CE8">
            <w:pPr>
              <w:pStyle w:val="TableParagraph"/>
              <w:kinsoku w:val="0"/>
              <w:overflowPunct w:val="0"/>
              <w:spacing w:before="37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Avez-vous connaissance d’une pollution sur votre site ?</w:t>
            </w:r>
          </w:p>
        </w:tc>
        <w:tc>
          <w:tcPr>
            <w:tcW w:w="1005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none" w:sz="6" w:space="0" w:color="auto"/>
            </w:tcBorders>
          </w:tcPr>
          <w:p w14:paraId="6EEAED9E" w14:textId="77777777" w:rsidR="002A6808" w:rsidRDefault="00E50CE8">
            <w:pPr>
              <w:pStyle w:val="TableParagraph"/>
              <w:numPr>
                <w:ilvl w:val="0"/>
                <w:numId w:val="8"/>
              </w:numPr>
              <w:tabs>
                <w:tab w:val="left" w:pos="271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Oui</w:t>
            </w:r>
          </w:p>
        </w:tc>
        <w:tc>
          <w:tcPr>
            <w:tcW w:w="125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5AAC1E1" w14:textId="77777777" w:rsidR="002A6808" w:rsidRDefault="002A68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2DCBBC4" w14:textId="77777777" w:rsidR="002A6808" w:rsidRDefault="00E50CE8">
            <w:pPr>
              <w:pStyle w:val="TableParagraph"/>
              <w:numPr>
                <w:ilvl w:val="0"/>
                <w:numId w:val="7"/>
              </w:numPr>
              <w:tabs>
                <w:tab w:val="left" w:pos="437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  <w:tc>
          <w:tcPr>
            <w:tcW w:w="170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291C1EAE" w14:textId="77777777" w:rsidR="002A6808" w:rsidRDefault="00E50CE8">
            <w:pPr>
              <w:pStyle w:val="TableParagraph"/>
              <w:numPr>
                <w:ilvl w:val="0"/>
                <w:numId w:val="6"/>
              </w:numPr>
              <w:tabs>
                <w:tab w:val="left" w:pos="576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 sais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pas</w:t>
            </w:r>
          </w:p>
        </w:tc>
      </w:tr>
      <w:tr w:rsidR="002A6808" w14:paraId="56C4438E" w14:textId="77777777">
        <w:trPr>
          <w:trHeight w:val="264"/>
        </w:trPr>
        <w:tc>
          <w:tcPr>
            <w:tcW w:w="4748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12" w:space="0" w:color="000000"/>
            </w:tcBorders>
            <w:shd w:val="clear" w:color="auto" w:fill="EDEBE0"/>
          </w:tcPr>
          <w:p w14:paraId="2553682E" w14:textId="77777777" w:rsidR="002A6808" w:rsidRDefault="00E50CE8">
            <w:pPr>
              <w:pStyle w:val="TableParagraph"/>
              <w:kinsoku w:val="0"/>
              <w:overflowPunct w:val="0"/>
              <w:spacing w:before="37"/>
              <w:ind w:left="15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 oui, merci de préciser</w:t>
            </w:r>
          </w:p>
        </w:tc>
        <w:tc>
          <w:tcPr>
            <w:tcW w:w="5390" w:type="dxa"/>
            <w:gridSpan w:val="4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12" w:space="0" w:color="000000"/>
            </w:tcBorders>
          </w:tcPr>
          <w:p w14:paraId="0BD07279" w14:textId="77777777" w:rsidR="002A6808" w:rsidRDefault="00E50CE8">
            <w:pPr>
              <w:pStyle w:val="TableParagraph"/>
              <w:kinsoku w:val="0"/>
              <w:overflowPunct w:val="0"/>
              <w:spacing w:before="37"/>
              <w:ind w:left="7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</w:t>
            </w:r>
          </w:p>
        </w:tc>
      </w:tr>
      <w:tr w:rsidR="002A6808" w14:paraId="72A7B294" w14:textId="77777777">
        <w:trPr>
          <w:trHeight w:val="259"/>
        </w:trPr>
        <w:tc>
          <w:tcPr>
            <w:tcW w:w="4748" w:type="dxa"/>
            <w:tcBorders>
              <w:top w:val="none" w:sz="6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BE0"/>
          </w:tcPr>
          <w:p w14:paraId="42606FE2" w14:textId="77777777" w:rsidR="002A6808" w:rsidRDefault="00E50CE8">
            <w:pPr>
              <w:pStyle w:val="TableParagraph"/>
              <w:kinsoku w:val="0"/>
              <w:overflowPunct w:val="0"/>
              <w:spacing w:before="37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Opérations / travaux de dépollution ?</w:t>
            </w:r>
          </w:p>
        </w:tc>
        <w:tc>
          <w:tcPr>
            <w:tcW w:w="1005" w:type="dxa"/>
            <w:tcBorders>
              <w:top w:val="none" w:sz="6" w:space="0" w:color="auto"/>
              <w:left w:val="single" w:sz="12" w:space="0" w:color="000000"/>
              <w:bottom w:val="single" w:sz="12" w:space="0" w:color="000000"/>
              <w:right w:val="none" w:sz="6" w:space="0" w:color="auto"/>
            </w:tcBorders>
          </w:tcPr>
          <w:p w14:paraId="08B10E04" w14:textId="77777777" w:rsidR="002A6808" w:rsidRDefault="00E50CE8">
            <w:pPr>
              <w:pStyle w:val="TableParagraph"/>
              <w:numPr>
                <w:ilvl w:val="0"/>
                <w:numId w:val="5"/>
              </w:numPr>
              <w:tabs>
                <w:tab w:val="left" w:pos="271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Réalisé</w:t>
            </w:r>
          </w:p>
        </w:tc>
        <w:tc>
          <w:tcPr>
            <w:tcW w:w="1252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0B736BEC" w14:textId="77777777" w:rsidR="002A6808" w:rsidRDefault="00E50CE8">
            <w:pPr>
              <w:pStyle w:val="TableParagraph"/>
              <w:numPr>
                <w:ilvl w:val="0"/>
                <w:numId w:val="4"/>
              </w:numPr>
              <w:tabs>
                <w:tab w:val="left" w:pos="369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cours</w:t>
            </w:r>
          </w:p>
        </w:tc>
        <w:tc>
          <w:tcPr>
            <w:tcW w:w="1424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6600069D" w14:textId="77777777" w:rsidR="002A6808" w:rsidRDefault="00E50CE8">
            <w:pPr>
              <w:pStyle w:val="TableParagraph"/>
              <w:numPr>
                <w:ilvl w:val="0"/>
                <w:numId w:val="3"/>
              </w:numPr>
              <w:tabs>
                <w:tab w:val="left" w:pos="437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projet</w:t>
            </w:r>
          </w:p>
        </w:tc>
        <w:tc>
          <w:tcPr>
            <w:tcW w:w="1709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single" w:sz="12" w:space="0" w:color="000000"/>
            </w:tcBorders>
          </w:tcPr>
          <w:p w14:paraId="2A0A929F" w14:textId="77777777" w:rsidR="002A6808" w:rsidRDefault="00E50CE8">
            <w:pPr>
              <w:pStyle w:val="TableParagraph"/>
              <w:numPr>
                <w:ilvl w:val="0"/>
                <w:numId w:val="2"/>
              </w:numPr>
              <w:tabs>
                <w:tab w:val="left" w:pos="576"/>
              </w:tabs>
              <w:kinsoku w:val="0"/>
              <w:overflowPunct w:val="0"/>
              <w:spacing w:before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</w:tr>
    </w:tbl>
    <w:p w14:paraId="267AC949" w14:textId="77777777" w:rsidR="002A6808" w:rsidRDefault="002A6808">
      <w:pPr>
        <w:pStyle w:val="Corpsdetexte"/>
        <w:kinsoku w:val="0"/>
        <w:overflowPunct w:val="0"/>
        <w:spacing w:before="9"/>
        <w:rPr>
          <w:sz w:val="39"/>
          <w:szCs w:val="39"/>
        </w:rPr>
      </w:pPr>
    </w:p>
    <w:p w14:paraId="4F88B030" w14:textId="77777777" w:rsidR="002A6808" w:rsidRDefault="00E50CE8">
      <w:pPr>
        <w:pStyle w:val="Corpsdetexte"/>
        <w:kinsoku w:val="0"/>
        <w:overflowPunct w:val="0"/>
        <w:ind w:left="433" w:right="1131"/>
        <w:jc w:val="center"/>
        <w:rPr>
          <w:color w:val="008080"/>
        </w:rPr>
      </w:pPr>
      <w:r>
        <w:rPr>
          <w:color w:val="008080"/>
        </w:rPr>
        <w:t>PROFONDEUR DES ECHANGEURS GEOTHERMIQUES EN METRES</w:t>
      </w:r>
    </w:p>
    <w:p w14:paraId="49DC03E5" w14:textId="77777777" w:rsidR="002A6808" w:rsidRDefault="002A6808">
      <w:pPr>
        <w:pStyle w:val="Corpsdetexte"/>
        <w:kinsoku w:val="0"/>
        <w:overflowPunct w:val="0"/>
        <w:rPr>
          <w:sz w:val="20"/>
          <w:szCs w:val="20"/>
        </w:rPr>
      </w:pPr>
    </w:p>
    <w:p w14:paraId="188E3598" w14:textId="77777777" w:rsidR="002A6808" w:rsidRDefault="002A6808">
      <w:pPr>
        <w:pStyle w:val="Corpsdetexte"/>
        <w:kinsoku w:val="0"/>
        <w:overflowPunct w:val="0"/>
        <w:spacing w:before="3"/>
        <w:rPr>
          <w:sz w:val="11"/>
          <w:szCs w:val="11"/>
        </w:rPr>
      </w:pP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1"/>
        <w:gridCol w:w="5622"/>
      </w:tblGrid>
      <w:tr w:rsidR="002A6808" w14:paraId="1DA6C419" w14:textId="77777777">
        <w:trPr>
          <w:trHeight w:val="305"/>
        </w:trPr>
        <w:tc>
          <w:tcPr>
            <w:tcW w:w="4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22AAD40C" w14:textId="77777777" w:rsidR="002A6808" w:rsidRDefault="00E50CE8">
            <w:pPr>
              <w:pStyle w:val="TableParagraph"/>
              <w:kinsoku w:val="0"/>
              <w:overflowPunct w:val="0"/>
              <w:spacing w:before="121" w:line="163" w:lineRule="exact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Supérieur à 200 mètres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5A34F" w14:textId="77777777" w:rsidR="002A6808" w:rsidRDefault="00E50CE8">
            <w:pPr>
              <w:pStyle w:val="TableParagraph"/>
              <w:numPr>
                <w:ilvl w:val="0"/>
                <w:numId w:val="1"/>
              </w:numPr>
              <w:tabs>
                <w:tab w:val="left" w:pos="307"/>
                <w:tab w:val="left" w:pos="2822"/>
              </w:tabs>
              <w:kinsoku w:val="0"/>
              <w:overflowPunct w:val="0"/>
              <w:spacing w:before="121" w:line="163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Oui</w:t>
            </w:r>
            <w:r>
              <w:rPr>
                <w:sz w:val="16"/>
                <w:szCs w:val="16"/>
              </w:rPr>
              <w:tab/>
            </w:r>
            <w:r>
              <w:rPr>
                <w:rFonts w:ascii="Wingdings" w:hAnsi="Wingdings" w:cs="Wingdings"/>
                <w:sz w:val="16"/>
                <w:szCs w:val="16"/>
              </w:rPr>
              <w:t></w:t>
            </w:r>
            <w:r>
              <w:rPr>
                <w:rFonts w:ascii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Non</w:t>
            </w:r>
          </w:p>
        </w:tc>
      </w:tr>
    </w:tbl>
    <w:p w14:paraId="21BDC7FA" w14:textId="77777777" w:rsidR="00E50CE8" w:rsidRDefault="00E50CE8"/>
    <w:sectPr w:rsidR="00E50CE8">
      <w:pgSz w:w="11910" w:h="16840"/>
      <w:pgMar w:top="880" w:right="240" w:bottom="840" w:left="940" w:header="220" w:footer="64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3D5C6" w14:textId="77777777" w:rsidR="00662B1C" w:rsidRDefault="00662B1C">
      <w:r>
        <w:separator/>
      </w:r>
    </w:p>
  </w:endnote>
  <w:endnote w:type="continuationSeparator" w:id="0">
    <w:p w14:paraId="1F8A97B8" w14:textId="77777777" w:rsidR="00662B1C" w:rsidRDefault="00662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70884" w14:textId="77777777" w:rsidR="002A6808" w:rsidRDefault="006B6FF7">
    <w:pPr>
      <w:pStyle w:val="Corpsdetexte"/>
      <w:kinsoku w:val="0"/>
      <w:overflowPunct w:val="0"/>
      <w:spacing w:line="14" w:lineRule="auto"/>
      <w:rPr>
        <w:rFonts w:ascii="Times New Roman" w:hAnsi="Times New Roman" w:cs="Times New Roman"/>
        <w:b w:val="0"/>
        <w:bCs w:val="0"/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51A71B86" wp14:editId="12D7D69F">
              <wp:simplePos x="0" y="0"/>
              <wp:positionH relativeFrom="page">
                <wp:posOffset>6696075</wp:posOffset>
              </wp:positionH>
              <wp:positionV relativeFrom="page">
                <wp:posOffset>10140950</wp:posOffset>
              </wp:positionV>
              <wp:extent cx="146685" cy="167005"/>
              <wp:effectExtent l="0" t="0" r="0" b="0"/>
              <wp:wrapNone/>
              <wp:docPr id="1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4C0C3D" w14:textId="77777777" w:rsidR="002A6808" w:rsidRDefault="00E50CE8">
                          <w:pPr>
                            <w:pStyle w:val="Corpsdetexte"/>
                            <w:kinsoku w:val="0"/>
                            <w:overflowPunct w:val="0"/>
                            <w:spacing w:before="12"/>
                            <w:ind w:left="60"/>
                            <w:rPr>
                              <w:b w:val="0"/>
                              <w:bCs w:val="0"/>
                              <w:w w:val="99"/>
                              <w:sz w:val="20"/>
                              <w:szCs w:val="20"/>
                            </w:rPr>
                          </w:pPr>
                          <w:r>
                            <w:rPr>
                              <w:b w:val="0"/>
                              <w:bCs w:val="0"/>
                              <w:w w:val="99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b w:val="0"/>
                              <w:bCs w:val="0"/>
                              <w:w w:val="99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b w:val="0"/>
                              <w:bCs w:val="0"/>
                              <w:w w:val="99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3A66D1">
                            <w:rPr>
                              <w:b w:val="0"/>
                              <w:bCs w:val="0"/>
                              <w:noProof/>
                              <w:w w:val="99"/>
                              <w:sz w:val="20"/>
                              <w:szCs w:val="20"/>
                            </w:rPr>
                            <w:t>9</w:t>
                          </w:r>
                          <w:r>
                            <w:rPr>
                              <w:b w:val="0"/>
                              <w:bCs w:val="0"/>
                              <w:w w:val="99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104" type="#_x0000_t202" style="position:absolute;margin-left:527.25pt;margin-top:798.5pt;width:11.55pt;height:13.1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/c7rgIAALA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" o:allowincell="f" filled="f" stroked="f">
              <v:textbox inset="0,0,0,0">
                <w:txbxContent>
                  <w:p w:rsidR="00000000" w:rsidRDefault="00E50CE8">
                    <w:pPr>
                      <w:pStyle w:val="Corpsdetexte"/>
                      <w:kinsoku w:val="0"/>
                      <w:overflowPunct w:val="0"/>
                      <w:spacing w:before="12"/>
                      <w:ind w:left="60"/>
                      <w:rPr>
                        <w:b w:val="0"/>
                        <w:bCs w:val="0"/>
                        <w:w w:val="99"/>
                        <w:sz w:val="20"/>
                        <w:szCs w:val="20"/>
                      </w:rPr>
                    </w:pPr>
                    <w:r>
                      <w:rPr>
                        <w:b w:val="0"/>
                        <w:bCs w:val="0"/>
                        <w:w w:val="99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b w:val="0"/>
                        <w:bCs w:val="0"/>
                        <w:w w:val="99"/>
                        <w:sz w:val="20"/>
                        <w:szCs w:val="20"/>
                      </w:rPr>
                      <w:instrText xml:space="preserve"> PAGE </w:instrText>
                    </w:r>
                    <w:r w:rsidR="009506BD">
                      <w:rPr>
                        <w:b w:val="0"/>
                        <w:bCs w:val="0"/>
                        <w:w w:val="99"/>
                        <w:sz w:val="20"/>
                        <w:szCs w:val="20"/>
                      </w:rPr>
                      <w:fldChar w:fldCharType="separate"/>
                    </w:r>
                    <w:r w:rsidR="003A66D1">
                      <w:rPr>
                        <w:b w:val="0"/>
                        <w:bCs w:val="0"/>
                        <w:noProof/>
                        <w:w w:val="99"/>
                        <w:sz w:val="20"/>
                        <w:szCs w:val="20"/>
                      </w:rPr>
                      <w:t>9</w:t>
                    </w:r>
                    <w:r>
                      <w:rPr>
                        <w:b w:val="0"/>
                        <w:bCs w:val="0"/>
                        <w:w w:val="99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D2C73" w14:textId="77777777" w:rsidR="002A6808" w:rsidRDefault="006B6FF7">
    <w:pPr>
      <w:pStyle w:val="Corpsdetexte"/>
      <w:kinsoku w:val="0"/>
      <w:overflowPunct w:val="0"/>
      <w:spacing w:line="14" w:lineRule="auto"/>
      <w:rPr>
        <w:rFonts w:ascii="Times New Roman" w:hAnsi="Times New Roman" w:cs="Times New Roman"/>
        <w:b w:val="0"/>
        <w:bCs w:val="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 wp14:anchorId="459485DA" wp14:editId="6DDFDFC6">
              <wp:simplePos x="0" y="0"/>
              <wp:positionH relativeFrom="page">
                <wp:posOffset>6624320</wp:posOffset>
              </wp:positionH>
              <wp:positionV relativeFrom="page">
                <wp:posOffset>10140950</wp:posOffset>
              </wp:positionV>
              <wp:extent cx="216535" cy="167005"/>
              <wp:effectExtent l="0" t="0" r="0" b="0"/>
              <wp:wrapNone/>
              <wp:docPr id="5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C1274F" w14:textId="77777777" w:rsidR="002A6808" w:rsidRDefault="00E50CE8">
                          <w:pPr>
                            <w:pStyle w:val="Corpsdetexte"/>
                            <w:kinsoku w:val="0"/>
                            <w:overflowPunct w:val="0"/>
                            <w:spacing w:before="12"/>
                            <w:ind w:left="60"/>
                            <w:rPr>
                              <w:b w:val="0"/>
                              <w:bCs w:val="0"/>
                              <w:sz w:val="20"/>
                              <w:szCs w:val="20"/>
                            </w:rPr>
                          </w:pPr>
                          <w:r>
                            <w:rPr>
                              <w:b w:val="0"/>
                              <w:bCs w:val="0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b w:val="0"/>
                              <w:bCs w:val="0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b w:val="0"/>
                              <w:bCs w:val="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3A66D1">
                            <w:rPr>
                              <w:b w:val="0"/>
                              <w:bCs w:val="0"/>
                              <w:noProof/>
                              <w:sz w:val="20"/>
                              <w:szCs w:val="20"/>
                            </w:rPr>
                            <w:t>10</w:t>
                          </w:r>
                          <w:r>
                            <w:rPr>
                              <w:b w:val="0"/>
                              <w:bCs w:val="0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107" type="#_x0000_t202" style="position:absolute;margin-left:521.6pt;margin-top:798.5pt;width:17.05pt;height:13.1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6KVsAIAALA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" o:allowincell="f" filled="f" stroked="f">
              <v:textbox inset="0,0,0,0">
                <w:txbxContent>
                  <w:p w:rsidR="00000000" w:rsidRDefault="00E50CE8">
                    <w:pPr>
                      <w:pStyle w:val="Corpsdetexte"/>
                      <w:kinsoku w:val="0"/>
                      <w:overflowPunct w:val="0"/>
                      <w:spacing w:before="12"/>
                      <w:ind w:left="60"/>
                      <w:rPr>
                        <w:b w:val="0"/>
                        <w:bCs w:val="0"/>
                        <w:sz w:val="20"/>
                        <w:szCs w:val="20"/>
                      </w:rPr>
                    </w:pPr>
                    <w:r>
                      <w:rPr>
                        <w:b w:val="0"/>
                        <w:bCs w:val="0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b w:val="0"/>
                        <w:bCs w:val="0"/>
                        <w:sz w:val="20"/>
                        <w:szCs w:val="20"/>
                      </w:rPr>
                      <w:instrText xml:space="preserve"> PAGE </w:instrText>
                    </w:r>
                    <w:r w:rsidR="009506BD">
                      <w:rPr>
                        <w:b w:val="0"/>
                        <w:bCs w:val="0"/>
                        <w:sz w:val="20"/>
                        <w:szCs w:val="20"/>
                      </w:rPr>
                      <w:fldChar w:fldCharType="separate"/>
                    </w:r>
                    <w:r w:rsidR="003A66D1">
                      <w:rPr>
                        <w:b w:val="0"/>
                        <w:bCs w:val="0"/>
                        <w:noProof/>
                        <w:sz w:val="20"/>
                        <w:szCs w:val="20"/>
                      </w:rPr>
                      <w:t>10</w:t>
                    </w:r>
                    <w:r>
                      <w:rPr>
                        <w:b w:val="0"/>
                        <w:bCs w:val="0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70127" w14:textId="77777777" w:rsidR="002A6808" w:rsidRDefault="006B6FF7">
    <w:pPr>
      <w:pStyle w:val="Corpsdetexte"/>
      <w:kinsoku w:val="0"/>
      <w:overflowPunct w:val="0"/>
      <w:spacing w:line="14" w:lineRule="auto"/>
      <w:rPr>
        <w:rFonts w:ascii="Times New Roman" w:hAnsi="Times New Roman" w:cs="Times New Roman"/>
        <w:b w:val="0"/>
        <w:bCs w:val="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 wp14:anchorId="5CEF2C22" wp14:editId="5E7D0903">
              <wp:simplePos x="0" y="0"/>
              <wp:positionH relativeFrom="page">
                <wp:posOffset>6624320</wp:posOffset>
              </wp:positionH>
              <wp:positionV relativeFrom="page">
                <wp:posOffset>10140950</wp:posOffset>
              </wp:positionV>
              <wp:extent cx="216535" cy="167005"/>
              <wp:effectExtent l="0" t="0" r="0" b="0"/>
              <wp:wrapNone/>
              <wp:docPr id="3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300727" w14:textId="77777777" w:rsidR="002A6808" w:rsidRDefault="00E50CE8">
                          <w:pPr>
                            <w:pStyle w:val="Corpsdetexte"/>
                            <w:kinsoku w:val="0"/>
                            <w:overflowPunct w:val="0"/>
                            <w:spacing w:before="12"/>
                            <w:ind w:left="60"/>
                            <w:rPr>
                              <w:b w:val="0"/>
                              <w:bCs w:val="0"/>
                              <w:sz w:val="20"/>
                              <w:szCs w:val="20"/>
                            </w:rPr>
                          </w:pPr>
                          <w:r>
                            <w:rPr>
                              <w:b w:val="0"/>
                              <w:bCs w:val="0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b w:val="0"/>
                              <w:bCs w:val="0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b w:val="0"/>
                              <w:bCs w:val="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3A66D1">
                            <w:rPr>
                              <w:b w:val="0"/>
                              <w:bCs w:val="0"/>
                              <w:noProof/>
                              <w:sz w:val="20"/>
                              <w:szCs w:val="20"/>
                            </w:rPr>
                            <w:t>11</w:t>
                          </w:r>
                          <w:r>
                            <w:rPr>
                              <w:b w:val="0"/>
                              <w:bCs w:val="0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109" type="#_x0000_t202" style="position:absolute;margin-left:521.6pt;margin-top:798.5pt;width:17.05pt;height:13.1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" o:allowincell="f" filled="f" stroked="f">
              <v:textbox inset="0,0,0,0">
                <w:txbxContent>
                  <w:p w:rsidR="00000000" w:rsidRDefault="00E50CE8">
                    <w:pPr>
                      <w:pStyle w:val="Corpsdetexte"/>
                      <w:kinsoku w:val="0"/>
                      <w:overflowPunct w:val="0"/>
                      <w:spacing w:before="12"/>
                      <w:ind w:left="60"/>
                      <w:rPr>
                        <w:b w:val="0"/>
                        <w:bCs w:val="0"/>
                        <w:sz w:val="20"/>
                        <w:szCs w:val="20"/>
                      </w:rPr>
                    </w:pPr>
                    <w:r>
                      <w:rPr>
                        <w:b w:val="0"/>
                        <w:bCs w:val="0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b w:val="0"/>
                        <w:bCs w:val="0"/>
                        <w:sz w:val="20"/>
                        <w:szCs w:val="20"/>
                      </w:rPr>
                      <w:instrText xml:space="preserve"> PAGE </w:instrText>
                    </w:r>
                    <w:r w:rsidR="009506BD">
                      <w:rPr>
                        <w:b w:val="0"/>
                        <w:bCs w:val="0"/>
                        <w:sz w:val="20"/>
                        <w:szCs w:val="20"/>
                      </w:rPr>
                      <w:fldChar w:fldCharType="separate"/>
                    </w:r>
                    <w:r w:rsidR="003A66D1">
                      <w:rPr>
                        <w:b w:val="0"/>
                        <w:bCs w:val="0"/>
                        <w:noProof/>
                        <w:sz w:val="20"/>
                        <w:szCs w:val="20"/>
                      </w:rPr>
                      <w:t>11</w:t>
                    </w:r>
                    <w:r>
                      <w:rPr>
                        <w:b w:val="0"/>
                        <w:bCs w:val="0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477E4" w14:textId="77777777" w:rsidR="002A6808" w:rsidRDefault="006B6FF7">
    <w:pPr>
      <w:pStyle w:val="Corpsdetexte"/>
      <w:kinsoku w:val="0"/>
      <w:overflowPunct w:val="0"/>
      <w:spacing w:line="14" w:lineRule="auto"/>
      <w:rPr>
        <w:rFonts w:ascii="Times New Roman" w:hAnsi="Times New Roman" w:cs="Times New Roman"/>
        <w:b w:val="0"/>
        <w:bCs w:val="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0" allowOverlap="1" wp14:anchorId="03CF533A" wp14:editId="43B889AC">
              <wp:simplePos x="0" y="0"/>
              <wp:positionH relativeFrom="page">
                <wp:posOffset>6624320</wp:posOffset>
              </wp:positionH>
              <wp:positionV relativeFrom="page">
                <wp:posOffset>10140950</wp:posOffset>
              </wp:positionV>
              <wp:extent cx="216535" cy="167005"/>
              <wp:effectExtent l="0" t="0" r="0" b="0"/>
              <wp:wrapNone/>
              <wp:docPr id="1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D6375E" w14:textId="77777777" w:rsidR="002A6808" w:rsidRDefault="00E50CE8">
                          <w:pPr>
                            <w:pStyle w:val="Corpsdetexte"/>
                            <w:kinsoku w:val="0"/>
                            <w:overflowPunct w:val="0"/>
                            <w:spacing w:before="12"/>
                            <w:ind w:left="60"/>
                            <w:rPr>
                              <w:b w:val="0"/>
                              <w:bCs w:val="0"/>
                              <w:sz w:val="20"/>
                              <w:szCs w:val="20"/>
                            </w:rPr>
                          </w:pPr>
                          <w:r>
                            <w:rPr>
                              <w:b w:val="0"/>
                              <w:bCs w:val="0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b w:val="0"/>
                              <w:bCs w:val="0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b w:val="0"/>
                              <w:bCs w:val="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3A66D1">
                            <w:rPr>
                              <w:b w:val="0"/>
                              <w:bCs w:val="0"/>
                              <w:noProof/>
                              <w:sz w:val="20"/>
                              <w:szCs w:val="20"/>
                            </w:rPr>
                            <w:t>16</w:t>
                          </w:r>
                          <w:r>
                            <w:rPr>
                              <w:b w:val="0"/>
                              <w:bCs w:val="0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" o:spid="_x0000_s1111" type="#_x0000_t202" style="position:absolute;margin-left:521.6pt;margin-top:798.5pt;width:17.05pt;height:13.15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dRNrwIAALA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" o:allowincell="f" filled="f" stroked="f">
              <v:textbox inset="0,0,0,0">
                <w:txbxContent>
                  <w:p w:rsidR="00000000" w:rsidRDefault="00E50CE8">
                    <w:pPr>
                      <w:pStyle w:val="Corpsdetexte"/>
                      <w:kinsoku w:val="0"/>
                      <w:overflowPunct w:val="0"/>
                      <w:spacing w:before="12"/>
                      <w:ind w:left="60"/>
                      <w:rPr>
                        <w:b w:val="0"/>
                        <w:bCs w:val="0"/>
                        <w:sz w:val="20"/>
                        <w:szCs w:val="20"/>
                      </w:rPr>
                    </w:pPr>
                    <w:r>
                      <w:rPr>
                        <w:b w:val="0"/>
                        <w:bCs w:val="0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b w:val="0"/>
                        <w:bCs w:val="0"/>
                        <w:sz w:val="20"/>
                        <w:szCs w:val="20"/>
                      </w:rPr>
                      <w:instrText xml:space="preserve"> PAGE </w:instrText>
                    </w:r>
                    <w:r w:rsidR="009506BD">
                      <w:rPr>
                        <w:b w:val="0"/>
                        <w:bCs w:val="0"/>
                        <w:sz w:val="20"/>
                        <w:szCs w:val="20"/>
                      </w:rPr>
                      <w:fldChar w:fldCharType="separate"/>
                    </w:r>
                    <w:r w:rsidR="003A66D1">
                      <w:rPr>
                        <w:b w:val="0"/>
                        <w:bCs w:val="0"/>
                        <w:noProof/>
                        <w:sz w:val="20"/>
                        <w:szCs w:val="20"/>
                      </w:rPr>
                      <w:t>16</w:t>
                    </w:r>
                    <w:r>
                      <w:rPr>
                        <w:b w:val="0"/>
                        <w:bCs w:val="0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C739F" w14:textId="77777777" w:rsidR="00662B1C" w:rsidRDefault="00662B1C">
      <w:r>
        <w:separator/>
      </w:r>
    </w:p>
  </w:footnote>
  <w:footnote w:type="continuationSeparator" w:id="0">
    <w:p w14:paraId="5CB3B06A" w14:textId="77777777" w:rsidR="00662B1C" w:rsidRDefault="00662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91C25" w14:textId="77777777" w:rsidR="002A6808" w:rsidRDefault="006B6FF7">
    <w:pPr>
      <w:pStyle w:val="Corpsdetexte"/>
      <w:kinsoku w:val="0"/>
      <w:overflowPunct w:val="0"/>
      <w:spacing w:line="14" w:lineRule="auto"/>
      <w:rPr>
        <w:rFonts w:ascii="Times New Roman" w:hAnsi="Times New Roman" w:cs="Times New Roman"/>
        <w:b w:val="0"/>
        <w:bCs w:val="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576F38C5" wp14:editId="60E1CDF5">
              <wp:simplePos x="0" y="0"/>
              <wp:positionH relativeFrom="page">
                <wp:posOffset>664845</wp:posOffset>
              </wp:positionH>
              <wp:positionV relativeFrom="page">
                <wp:posOffset>139700</wp:posOffset>
              </wp:positionV>
              <wp:extent cx="1257300" cy="419100"/>
              <wp:effectExtent l="0" t="0" r="0" b="0"/>
              <wp:wrapNone/>
              <wp:docPr id="17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57300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B5DFF" w14:textId="1CCE5DD2" w:rsidR="002A6808" w:rsidRDefault="002A6808">
                          <w:pPr>
                            <w:widowControl/>
                            <w:autoSpaceDE/>
                            <w:autoSpaceDN/>
                            <w:adjustRightInd/>
                            <w:spacing w:line="660" w:lineRule="atLeast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0381F727" w14:textId="77777777" w:rsidR="002A6808" w:rsidRDefault="002A6808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76F38C5" id="Rectangle 1" o:spid="_x0000_s1103" style="position:absolute;margin-left:52.35pt;margin-top:11pt;width:99pt;height:3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" o:allowincell="f" filled="f" stroked="f">
              <v:textbox inset="0,0,0,0">
                <w:txbxContent>
                  <w:p w14:paraId="7FEB5DFF" w14:textId="1CCE5DD2" w:rsidR="002A6808" w:rsidRDefault="002A6808">
                    <w:pPr>
                      <w:widowControl/>
                      <w:autoSpaceDE/>
                      <w:autoSpaceDN/>
                      <w:adjustRightInd/>
                      <w:spacing w:line="660" w:lineRule="atLeas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14:paraId="0381F727" w14:textId="77777777" w:rsidR="002A6808" w:rsidRDefault="002A6808">
                    <w:p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C9055" w14:textId="77777777" w:rsidR="002A6808" w:rsidRDefault="006B6FF7">
    <w:pPr>
      <w:pStyle w:val="Corpsdetexte"/>
      <w:kinsoku w:val="0"/>
      <w:overflowPunct w:val="0"/>
      <w:spacing w:line="14" w:lineRule="auto"/>
      <w:rPr>
        <w:rFonts w:ascii="Times New Roman" w:hAnsi="Times New Roman" w:cs="Times New Roman"/>
        <w:b w:val="0"/>
        <w:bCs w:val="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0" allowOverlap="1" wp14:anchorId="7D515DA9" wp14:editId="35831CAC">
              <wp:simplePos x="0" y="0"/>
              <wp:positionH relativeFrom="page">
                <wp:posOffset>664845</wp:posOffset>
              </wp:positionH>
              <wp:positionV relativeFrom="page">
                <wp:posOffset>139700</wp:posOffset>
              </wp:positionV>
              <wp:extent cx="1257300" cy="419100"/>
              <wp:effectExtent l="0" t="0" r="0" b="0"/>
              <wp:wrapNone/>
              <wp:docPr id="15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57300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30679F" w14:textId="77777777" w:rsidR="002A6808" w:rsidRDefault="006B6FF7">
                          <w:pPr>
                            <w:widowControl/>
                            <w:autoSpaceDE/>
                            <w:autoSpaceDN/>
                            <w:adjustRightInd/>
                            <w:spacing w:line="660" w:lineRule="atLeast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noProof/>
                              <w:sz w:val="24"/>
                              <w:szCs w:val="24"/>
                            </w:rPr>
                            <w:drawing>
                              <wp:inline distT="0" distB="0" distL="0" distR="0" wp14:anchorId="56EA8834" wp14:editId="7E7829A6">
                                <wp:extent cx="1275715" cy="425450"/>
                                <wp:effectExtent l="0" t="0" r="0" b="0"/>
                                <wp:docPr id="19" name="Image 1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75715" cy="4254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48043945" w14:textId="77777777" w:rsidR="002A6808" w:rsidRDefault="002A6808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105" style="position:absolute;margin-left:52.35pt;margin-top:11pt;width:99pt;height:33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" o:allowincell="f" filled="f" stroked="f">
              <v:textbox inset="0,0,0,0">
                <w:txbxContent>
                  <w:p w:rsidR="00000000" w:rsidRDefault="006B6FF7">
                    <w:pPr>
                      <w:widowControl/>
                      <w:autoSpaceDE/>
                      <w:autoSpaceDN/>
                      <w:adjustRightInd/>
                      <w:spacing w:line="660" w:lineRule="atLeas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bCs/>
                        <w:noProof/>
                        <w:sz w:val="24"/>
                        <w:szCs w:val="24"/>
                      </w:rPr>
                      <w:drawing>
                        <wp:inline distT="0" distB="0" distL="0" distR="0">
                          <wp:extent cx="1275715" cy="425450"/>
                          <wp:effectExtent l="0" t="0" r="0" b="0"/>
                          <wp:docPr id="19" name="Image 1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75715" cy="4254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00000" w:rsidRDefault="00E50CE8">
                    <w:p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4384" behindDoc="1" locked="0" layoutInCell="0" allowOverlap="1" wp14:anchorId="01EFCB21" wp14:editId="67505FE4">
              <wp:simplePos x="0" y="0"/>
              <wp:positionH relativeFrom="page">
                <wp:posOffset>659765</wp:posOffset>
              </wp:positionH>
              <wp:positionV relativeFrom="page">
                <wp:posOffset>1226820</wp:posOffset>
              </wp:positionV>
              <wp:extent cx="6240780" cy="327660"/>
              <wp:effectExtent l="0" t="0" r="0" b="0"/>
              <wp:wrapNone/>
              <wp:docPr id="7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40780" cy="327660"/>
                        <a:chOff x="1039" y="1932"/>
                        <a:chExt cx="9828" cy="516"/>
                      </a:xfrm>
                    </wpg:grpSpPr>
                    <wps:wsp>
                      <wps:cNvPr id="8" name="Freeform 5"/>
                      <wps:cNvSpPr>
                        <a:spLocks/>
                      </wps:cNvSpPr>
                      <wps:spPr bwMode="auto">
                        <a:xfrm>
                          <a:off x="1082" y="1975"/>
                          <a:ext cx="9742" cy="430"/>
                        </a:xfrm>
                        <a:custGeom>
                          <a:avLst/>
                          <a:gdLst>
                            <a:gd name="T0" fmla="*/ 0 w 9742"/>
                            <a:gd name="T1" fmla="*/ 429 h 430"/>
                            <a:gd name="T2" fmla="*/ 9741 w 9742"/>
                            <a:gd name="T3" fmla="*/ 429 h 430"/>
                            <a:gd name="T4" fmla="*/ 9741 w 9742"/>
                            <a:gd name="T5" fmla="*/ 0 h 430"/>
                            <a:gd name="T6" fmla="*/ 0 w 9742"/>
                            <a:gd name="T7" fmla="*/ 0 h 430"/>
                            <a:gd name="T8" fmla="*/ 0 w 9742"/>
                            <a:gd name="T9" fmla="*/ 429 h 4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742" h="430">
                              <a:moveTo>
                                <a:pt x="0" y="429"/>
                              </a:moveTo>
                              <a:lnTo>
                                <a:pt x="9741" y="429"/>
                              </a:lnTo>
                              <a:lnTo>
                                <a:pt x="9741" y="0"/>
                              </a:lnTo>
                              <a:lnTo>
                                <a:pt x="0" y="0"/>
                              </a:lnTo>
                              <a:lnTo>
                                <a:pt x="0" y="4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86CB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6"/>
                      <wps:cNvSpPr>
                        <a:spLocks/>
                      </wps:cNvSpPr>
                      <wps:spPr bwMode="auto">
                        <a:xfrm>
                          <a:off x="1039" y="1932"/>
                          <a:ext cx="44" cy="44"/>
                        </a:xfrm>
                        <a:custGeom>
                          <a:avLst/>
                          <a:gdLst>
                            <a:gd name="T0" fmla="*/ 43 w 44"/>
                            <a:gd name="T1" fmla="*/ 0 h 44"/>
                            <a:gd name="T2" fmla="*/ 0 w 44"/>
                            <a:gd name="T3" fmla="*/ 0 h 44"/>
                            <a:gd name="T4" fmla="*/ 0 w 44"/>
                            <a:gd name="T5" fmla="*/ 43 h 44"/>
                            <a:gd name="T6" fmla="*/ 43 w 44"/>
                            <a:gd name="T7" fmla="*/ 43 h 44"/>
                            <a:gd name="T8" fmla="*/ 43 w 44"/>
                            <a:gd name="T9" fmla="*/ 0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4" h="44">
                              <a:moveTo>
                                <a:pt x="43" y="0"/>
                              </a:moveTo>
                              <a:lnTo>
                                <a:pt x="0" y="0"/>
                              </a:lnTo>
                              <a:lnTo>
                                <a:pt x="0" y="43"/>
                              </a:lnTo>
                              <a:lnTo>
                                <a:pt x="43" y="43"/>
                              </a:lnTo>
                              <a:lnTo>
                                <a:pt x="43" y="0"/>
                              </a:lnTo>
                            </a:path>
                          </a:pathLst>
                        </a:custGeom>
                        <a:solidFill>
                          <a:srgbClr val="1392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7"/>
                      <wps:cNvSpPr>
                        <a:spLocks/>
                      </wps:cNvSpPr>
                      <wps:spPr bwMode="auto">
                        <a:xfrm>
                          <a:off x="1082" y="1932"/>
                          <a:ext cx="9742" cy="44"/>
                        </a:xfrm>
                        <a:custGeom>
                          <a:avLst/>
                          <a:gdLst>
                            <a:gd name="T0" fmla="*/ 0 w 9742"/>
                            <a:gd name="T1" fmla="*/ 43 h 44"/>
                            <a:gd name="T2" fmla="*/ 9741 w 9742"/>
                            <a:gd name="T3" fmla="*/ 43 h 44"/>
                            <a:gd name="T4" fmla="*/ 9741 w 9742"/>
                            <a:gd name="T5" fmla="*/ 0 h 44"/>
                            <a:gd name="T6" fmla="*/ 0 w 9742"/>
                            <a:gd name="T7" fmla="*/ 0 h 44"/>
                            <a:gd name="T8" fmla="*/ 0 w 9742"/>
                            <a:gd name="T9" fmla="*/ 43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742" h="44">
                              <a:moveTo>
                                <a:pt x="0" y="43"/>
                              </a:moveTo>
                              <a:lnTo>
                                <a:pt x="9741" y="43"/>
                              </a:lnTo>
                              <a:lnTo>
                                <a:pt x="9741" y="0"/>
                              </a:lnTo>
                              <a:lnTo>
                                <a:pt x="0" y="0"/>
                              </a:lnTo>
                              <a:lnTo>
                                <a:pt x="0" y="4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392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8"/>
                      <wps:cNvSpPr>
                        <a:spLocks/>
                      </wps:cNvSpPr>
                      <wps:spPr bwMode="auto">
                        <a:xfrm>
                          <a:off x="10823" y="1932"/>
                          <a:ext cx="44" cy="44"/>
                        </a:xfrm>
                        <a:custGeom>
                          <a:avLst/>
                          <a:gdLst>
                            <a:gd name="T0" fmla="*/ 43 w 44"/>
                            <a:gd name="T1" fmla="*/ 0 h 44"/>
                            <a:gd name="T2" fmla="*/ 0 w 44"/>
                            <a:gd name="T3" fmla="*/ 0 h 44"/>
                            <a:gd name="T4" fmla="*/ 0 w 44"/>
                            <a:gd name="T5" fmla="*/ 43 h 44"/>
                            <a:gd name="T6" fmla="*/ 43 w 44"/>
                            <a:gd name="T7" fmla="*/ 43 h 44"/>
                            <a:gd name="T8" fmla="*/ 43 w 44"/>
                            <a:gd name="T9" fmla="*/ 0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4" h="44">
                              <a:moveTo>
                                <a:pt x="43" y="0"/>
                              </a:moveTo>
                              <a:lnTo>
                                <a:pt x="0" y="0"/>
                              </a:lnTo>
                              <a:lnTo>
                                <a:pt x="0" y="43"/>
                              </a:lnTo>
                              <a:lnTo>
                                <a:pt x="43" y="43"/>
                              </a:lnTo>
                              <a:lnTo>
                                <a:pt x="43" y="0"/>
                              </a:lnTo>
                            </a:path>
                          </a:pathLst>
                        </a:custGeom>
                        <a:solidFill>
                          <a:srgbClr val="1392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9"/>
                      <wps:cNvSpPr>
                        <a:spLocks/>
                      </wps:cNvSpPr>
                      <wps:spPr bwMode="auto">
                        <a:xfrm>
                          <a:off x="1082" y="2405"/>
                          <a:ext cx="9742" cy="44"/>
                        </a:xfrm>
                        <a:custGeom>
                          <a:avLst/>
                          <a:gdLst>
                            <a:gd name="T0" fmla="*/ 0 w 9742"/>
                            <a:gd name="T1" fmla="*/ 43 h 44"/>
                            <a:gd name="T2" fmla="*/ 9741 w 9742"/>
                            <a:gd name="T3" fmla="*/ 43 h 44"/>
                            <a:gd name="T4" fmla="*/ 9741 w 9742"/>
                            <a:gd name="T5" fmla="*/ 0 h 44"/>
                            <a:gd name="T6" fmla="*/ 0 w 9742"/>
                            <a:gd name="T7" fmla="*/ 0 h 44"/>
                            <a:gd name="T8" fmla="*/ 0 w 9742"/>
                            <a:gd name="T9" fmla="*/ 43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742" h="44">
                              <a:moveTo>
                                <a:pt x="0" y="43"/>
                              </a:moveTo>
                              <a:lnTo>
                                <a:pt x="9741" y="43"/>
                              </a:lnTo>
                              <a:lnTo>
                                <a:pt x="9741" y="0"/>
                              </a:lnTo>
                              <a:lnTo>
                                <a:pt x="0" y="0"/>
                              </a:lnTo>
                              <a:lnTo>
                                <a:pt x="0" y="4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392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0"/>
                      <wps:cNvSpPr>
                        <a:spLocks/>
                      </wps:cNvSpPr>
                      <wps:spPr bwMode="auto">
                        <a:xfrm>
                          <a:off x="1060" y="1975"/>
                          <a:ext cx="20" cy="473"/>
                        </a:xfrm>
                        <a:custGeom>
                          <a:avLst/>
                          <a:gdLst>
                            <a:gd name="T0" fmla="*/ 0 w 20"/>
                            <a:gd name="T1" fmla="*/ 0 h 473"/>
                            <a:gd name="T2" fmla="*/ 0 w 20"/>
                            <a:gd name="T3" fmla="*/ 472 h 4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473">
                              <a:moveTo>
                                <a:pt x="0" y="0"/>
                              </a:moveTo>
                              <a:lnTo>
                                <a:pt x="0" y="472"/>
                              </a:lnTo>
                            </a:path>
                          </a:pathLst>
                        </a:custGeom>
                        <a:noFill/>
                        <a:ln w="27431">
                          <a:solidFill>
                            <a:srgbClr val="13924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1"/>
                      <wps:cNvSpPr>
                        <a:spLocks/>
                      </wps:cNvSpPr>
                      <wps:spPr bwMode="auto">
                        <a:xfrm>
                          <a:off x="10845" y="1975"/>
                          <a:ext cx="20" cy="473"/>
                        </a:xfrm>
                        <a:custGeom>
                          <a:avLst/>
                          <a:gdLst>
                            <a:gd name="T0" fmla="*/ 0 w 20"/>
                            <a:gd name="T1" fmla="*/ 0 h 473"/>
                            <a:gd name="T2" fmla="*/ 0 w 20"/>
                            <a:gd name="T3" fmla="*/ 472 h 4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473">
                              <a:moveTo>
                                <a:pt x="0" y="0"/>
                              </a:moveTo>
                              <a:lnTo>
                                <a:pt x="0" y="472"/>
                              </a:lnTo>
                            </a:path>
                          </a:pathLst>
                        </a:custGeom>
                        <a:noFill/>
                        <a:ln w="27431">
                          <a:solidFill>
                            <a:srgbClr val="13924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B03901" id="Group 4" o:spid="_x0000_s1026" style="position:absolute;margin-left:51.95pt;margin-top:96.6pt;width:491.4pt;height:25.8pt;z-index:-251652096;mso-position-horizontal-relative:page;mso-position-vertical-relative:page" coordorigin="1039,1932" coordsize="9828,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" o:allowincell="f">
              <v:shape id="Freeform 5" o:spid="_x0000_s1027" style="position:absolute;left:1082;top:1975;width:9742;height:430;visibility:visible;mso-wrap-style:square;v-text-anchor:top" coordsize="9742,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" path="m,429r9741,l9741,,,,,429xe" fillcolor="#286cb5" stroked="f">
                <v:path arrowok="t" o:connecttype="custom" o:connectlocs="0,429;9741,429;9741,0;0,0;0,429" o:connectangles="0,0,0,0,0"/>
              </v:shape>
              <v:shape id="Freeform 6" o:spid="_x0000_s1028" style="position:absolute;left:1039;top:1932;width:44;height:44;visibility:visible;mso-wrap-style:square;v-text-anchor:top" coordsize="44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" path="m43,l,,,43r43,l43,e" fillcolor="#139247" stroked="f">
                <v:path arrowok="t" o:connecttype="custom" o:connectlocs="43,0;0,0;0,43;43,43;43,0" o:connectangles="0,0,0,0,0"/>
              </v:shape>
              <v:shape id="Freeform 7" o:spid="_x0000_s1029" style="position:absolute;left:1082;top:1932;width:9742;height:44;visibility:visible;mso-wrap-style:square;v-text-anchor:top" coordsize="9742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" path="m,43r9741,l9741,,,,,43xe" fillcolor="#139247" stroked="f">
                <v:path arrowok="t" o:connecttype="custom" o:connectlocs="0,43;9741,43;9741,0;0,0;0,43" o:connectangles="0,0,0,0,0"/>
              </v:shape>
              <v:shape id="Freeform 8" o:spid="_x0000_s1030" style="position:absolute;left:10823;top:1932;width:44;height:44;visibility:visible;mso-wrap-style:square;v-text-anchor:top" coordsize="44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" path="m43,l,,,43r43,l43,e" fillcolor="#139247" stroked="f">
                <v:path arrowok="t" o:connecttype="custom" o:connectlocs="43,0;0,0;0,43;43,43;43,0" o:connectangles="0,0,0,0,0"/>
              </v:shape>
              <v:shape id="Freeform 9" o:spid="_x0000_s1031" style="position:absolute;left:1082;top:2405;width:9742;height:44;visibility:visible;mso-wrap-style:square;v-text-anchor:top" coordsize="9742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" path="m,43r9741,l9741,,,,,43xe" fillcolor="#139247" stroked="f">
                <v:path arrowok="t" o:connecttype="custom" o:connectlocs="0,43;9741,43;9741,0;0,0;0,43" o:connectangles="0,0,0,0,0"/>
              </v:shape>
              <v:shape id="Freeform 10" o:spid="_x0000_s1032" style="position:absolute;left:1060;top:1975;width:20;height:473;visibility:visible;mso-wrap-style:square;v-text-anchor:top" coordsize="20,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" path="m,l,472e" filled="f" strokecolor="#139247" strokeweight=".76197mm">
                <v:path arrowok="t" o:connecttype="custom" o:connectlocs="0,0;0,472" o:connectangles="0,0"/>
              </v:shape>
              <v:shape id="Freeform 11" o:spid="_x0000_s1033" style="position:absolute;left:10845;top:1975;width:20;height:473;visibility:visible;mso-wrap-style:square;v-text-anchor:top" coordsize="20,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" path="m,l,472e" filled="f" strokecolor="#139247" strokeweight=".76197mm">
                <v:path arrowok="t" o:connecttype="custom" o:connectlocs="0,0;0,472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 wp14:anchorId="117BA2CC" wp14:editId="4F2124FB">
              <wp:simplePos x="0" y="0"/>
              <wp:positionH relativeFrom="page">
                <wp:posOffset>2921635</wp:posOffset>
              </wp:positionH>
              <wp:positionV relativeFrom="page">
                <wp:posOffset>1295400</wp:posOffset>
              </wp:positionV>
              <wp:extent cx="1715770" cy="228600"/>
              <wp:effectExtent l="0" t="0" r="0" b="0"/>
              <wp:wrapNone/>
              <wp:docPr id="6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5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07E81F" w14:textId="77777777" w:rsidR="002A6808" w:rsidRDefault="00E50CE8">
                          <w:pPr>
                            <w:pStyle w:val="Corpsdetexte"/>
                            <w:kinsoku w:val="0"/>
                            <w:overflowPunct w:val="0"/>
                            <w:spacing w:line="345" w:lineRule="exact"/>
                            <w:ind w:left="20"/>
                            <w:rPr>
                              <w:rFonts w:ascii="Calibri" w:hAnsi="Calibri" w:cs="Calibri"/>
                              <w:color w:val="FFFFFF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FFFF"/>
                              <w:sz w:val="32"/>
                              <w:szCs w:val="32"/>
                            </w:rPr>
                            <w:t>Questionnaire Ports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106" type="#_x0000_t202" style="position:absolute;margin-left:230.05pt;margin-top:102pt;width:135.1pt;height:18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/NosgIAALE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" o:allowincell="f" filled="f" stroked="f">
              <v:textbox inset="0,0,0,0">
                <w:txbxContent>
                  <w:p w:rsidR="00000000" w:rsidRDefault="00E50CE8">
                    <w:pPr>
                      <w:pStyle w:val="Corpsdetexte"/>
                      <w:kinsoku w:val="0"/>
                      <w:overflowPunct w:val="0"/>
                      <w:spacing w:line="345" w:lineRule="exact"/>
                      <w:ind w:left="20"/>
                      <w:rPr>
                        <w:rFonts w:ascii="Calibri" w:hAnsi="Calibri" w:cs="Calibri"/>
                        <w:color w:val="FFFFFF"/>
                        <w:sz w:val="32"/>
                        <w:szCs w:val="32"/>
                      </w:rPr>
                    </w:pPr>
                    <w:r>
                      <w:rPr>
                        <w:rFonts w:ascii="Calibri" w:hAnsi="Calibri" w:cs="Calibri"/>
                        <w:color w:val="FFFFFF"/>
                        <w:sz w:val="32"/>
                        <w:szCs w:val="32"/>
                      </w:rPr>
                      <w:t>Questionnaire Ports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A226D" w14:textId="77777777" w:rsidR="002A6808" w:rsidRDefault="006B6FF7">
    <w:pPr>
      <w:pStyle w:val="Corpsdetexte"/>
      <w:kinsoku w:val="0"/>
      <w:overflowPunct w:val="0"/>
      <w:spacing w:line="14" w:lineRule="auto"/>
      <w:rPr>
        <w:rFonts w:ascii="Times New Roman" w:hAnsi="Times New Roman" w:cs="Times New Roman"/>
        <w:b w:val="0"/>
        <w:bCs w:val="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0" allowOverlap="1" wp14:anchorId="40989821" wp14:editId="391104BA">
              <wp:simplePos x="0" y="0"/>
              <wp:positionH relativeFrom="page">
                <wp:posOffset>664845</wp:posOffset>
              </wp:positionH>
              <wp:positionV relativeFrom="page">
                <wp:posOffset>139700</wp:posOffset>
              </wp:positionV>
              <wp:extent cx="1257300" cy="419100"/>
              <wp:effectExtent l="0" t="0" r="0" b="0"/>
              <wp:wrapNone/>
              <wp:docPr id="4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57300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8FD2A1" w14:textId="77777777" w:rsidR="002A6808" w:rsidRDefault="006B6FF7">
                          <w:pPr>
                            <w:widowControl/>
                            <w:autoSpaceDE/>
                            <w:autoSpaceDN/>
                            <w:adjustRightInd/>
                            <w:spacing w:line="660" w:lineRule="atLeast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drawing>
                              <wp:inline distT="0" distB="0" distL="0" distR="0" wp14:anchorId="62E2C1AF" wp14:editId="302D447F">
                                <wp:extent cx="1275715" cy="425450"/>
                                <wp:effectExtent l="0" t="0" r="0" b="0"/>
                                <wp:docPr id="18" name="Image 1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75715" cy="4254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53903A83" w14:textId="77777777" w:rsidR="002A6808" w:rsidRDefault="002A6808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4" o:spid="_x0000_s1108" style="position:absolute;margin-left:52.35pt;margin-top:11pt;width:99pt;height:33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" o:allowincell="f" filled="f" stroked="f">
              <v:textbox inset="0,0,0,0">
                <w:txbxContent>
                  <w:p w:rsidR="00000000" w:rsidRDefault="006B6FF7">
                    <w:pPr>
                      <w:widowControl/>
                      <w:autoSpaceDE/>
                      <w:autoSpaceDN/>
                      <w:adjustRightInd/>
                      <w:spacing w:line="660" w:lineRule="atLeas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>
                          <wp:extent cx="1275715" cy="425450"/>
                          <wp:effectExtent l="0" t="0" r="0" b="0"/>
                          <wp:docPr id="18" name="Image 1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75715" cy="4254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00000" w:rsidRDefault="00E50CE8">
                    <w:p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7FC30" w14:textId="77777777" w:rsidR="002A6808" w:rsidRDefault="006B6FF7">
    <w:pPr>
      <w:pStyle w:val="Corpsdetexte"/>
      <w:kinsoku w:val="0"/>
      <w:overflowPunct w:val="0"/>
      <w:spacing w:line="14" w:lineRule="auto"/>
      <w:rPr>
        <w:rFonts w:ascii="Times New Roman" w:hAnsi="Times New Roman" w:cs="Times New Roman"/>
        <w:b w:val="0"/>
        <w:bCs w:val="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0" allowOverlap="1" wp14:anchorId="7DCFB12C" wp14:editId="23CCD335">
              <wp:simplePos x="0" y="0"/>
              <wp:positionH relativeFrom="page">
                <wp:posOffset>664845</wp:posOffset>
              </wp:positionH>
              <wp:positionV relativeFrom="page">
                <wp:posOffset>139700</wp:posOffset>
              </wp:positionV>
              <wp:extent cx="1257300" cy="419100"/>
              <wp:effectExtent l="0" t="0" r="0" b="0"/>
              <wp:wrapNone/>
              <wp:docPr id="2" name="Rectangl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57300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CBADF1" w14:textId="77777777" w:rsidR="002A6808" w:rsidRDefault="006B6FF7">
                          <w:pPr>
                            <w:widowControl/>
                            <w:autoSpaceDE/>
                            <w:autoSpaceDN/>
                            <w:adjustRightInd/>
                            <w:spacing w:line="660" w:lineRule="atLeast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noProof/>
                              <w:sz w:val="24"/>
                              <w:szCs w:val="24"/>
                            </w:rPr>
                            <w:drawing>
                              <wp:inline distT="0" distB="0" distL="0" distR="0" wp14:anchorId="53A98185" wp14:editId="28DAACCD">
                                <wp:extent cx="1275715" cy="425450"/>
                                <wp:effectExtent l="0" t="0" r="0" b="0"/>
                                <wp:docPr id="20" name="Image 2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0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75715" cy="4254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DCAA06" w14:textId="77777777" w:rsidR="002A6808" w:rsidRDefault="002A6808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6" o:spid="_x0000_s1110" style="position:absolute;margin-left:52.35pt;margin-top:11pt;width:99pt;height:33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" o:allowincell="f" filled="f" stroked="f">
              <v:textbox inset="0,0,0,0">
                <w:txbxContent>
                  <w:p w:rsidR="00000000" w:rsidRDefault="006B6FF7">
                    <w:pPr>
                      <w:widowControl/>
                      <w:autoSpaceDE/>
                      <w:autoSpaceDN/>
                      <w:adjustRightInd/>
                      <w:spacing w:line="660" w:lineRule="atLeas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bCs/>
                        <w:noProof/>
                        <w:sz w:val="24"/>
                        <w:szCs w:val="24"/>
                      </w:rPr>
                      <w:drawing>
                        <wp:inline distT="0" distB="0" distL="0" distR="0">
                          <wp:extent cx="1275715" cy="425450"/>
                          <wp:effectExtent l="0" t="0" r="0" b="0"/>
                          <wp:docPr id="20" name="Image 2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0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75715" cy="4254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00000" w:rsidRDefault="00E50CE8">
                    <w:p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02"/>
    <w:multiLevelType w:val="multilevel"/>
    <w:tmpl w:val="00000885"/>
    <w:lvl w:ilvl="0">
      <w:numFmt w:val="bullet"/>
      <w:lvlText w:val=""/>
      <w:lvlJc w:val="left"/>
      <w:pPr>
        <w:ind w:left="724" w:hanging="245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793" w:hanging="245"/>
      </w:pPr>
    </w:lvl>
    <w:lvl w:ilvl="2">
      <w:numFmt w:val="bullet"/>
      <w:lvlText w:val="•"/>
      <w:lvlJc w:val="left"/>
      <w:pPr>
        <w:ind w:left="866" w:hanging="245"/>
      </w:pPr>
    </w:lvl>
    <w:lvl w:ilvl="3">
      <w:numFmt w:val="bullet"/>
      <w:lvlText w:val="•"/>
      <w:lvlJc w:val="left"/>
      <w:pPr>
        <w:ind w:left="939" w:hanging="245"/>
      </w:pPr>
    </w:lvl>
    <w:lvl w:ilvl="4">
      <w:numFmt w:val="bullet"/>
      <w:lvlText w:val="•"/>
      <w:lvlJc w:val="left"/>
      <w:pPr>
        <w:ind w:left="1013" w:hanging="245"/>
      </w:pPr>
    </w:lvl>
    <w:lvl w:ilvl="5">
      <w:numFmt w:val="bullet"/>
      <w:lvlText w:val="•"/>
      <w:lvlJc w:val="left"/>
      <w:pPr>
        <w:ind w:left="1086" w:hanging="245"/>
      </w:pPr>
    </w:lvl>
    <w:lvl w:ilvl="6">
      <w:numFmt w:val="bullet"/>
      <w:lvlText w:val="•"/>
      <w:lvlJc w:val="left"/>
      <w:pPr>
        <w:ind w:left="1159" w:hanging="245"/>
      </w:pPr>
    </w:lvl>
    <w:lvl w:ilvl="7">
      <w:numFmt w:val="bullet"/>
      <w:lvlText w:val="•"/>
      <w:lvlJc w:val="left"/>
      <w:pPr>
        <w:ind w:left="1233" w:hanging="245"/>
      </w:pPr>
    </w:lvl>
    <w:lvl w:ilvl="8">
      <w:numFmt w:val="bullet"/>
      <w:lvlText w:val="•"/>
      <w:lvlJc w:val="left"/>
      <w:pPr>
        <w:ind w:left="1306" w:hanging="245"/>
      </w:pPr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"/>
      <w:lvlJc w:val="left"/>
      <w:pPr>
        <w:ind w:left="687" w:hanging="243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798" w:hanging="243"/>
      </w:pPr>
    </w:lvl>
    <w:lvl w:ilvl="2">
      <w:numFmt w:val="bullet"/>
      <w:lvlText w:val="•"/>
      <w:lvlJc w:val="left"/>
      <w:pPr>
        <w:ind w:left="917" w:hanging="243"/>
      </w:pPr>
    </w:lvl>
    <w:lvl w:ilvl="3">
      <w:numFmt w:val="bullet"/>
      <w:lvlText w:val="•"/>
      <w:lvlJc w:val="left"/>
      <w:pPr>
        <w:ind w:left="1035" w:hanging="243"/>
      </w:pPr>
    </w:lvl>
    <w:lvl w:ilvl="4">
      <w:numFmt w:val="bullet"/>
      <w:lvlText w:val="•"/>
      <w:lvlJc w:val="left"/>
      <w:pPr>
        <w:ind w:left="1154" w:hanging="243"/>
      </w:pPr>
    </w:lvl>
    <w:lvl w:ilvl="5">
      <w:numFmt w:val="bullet"/>
      <w:lvlText w:val="•"/>
      <w:lvlJc w:val="left"/>
      <w:pPr>
        <w:ind w:left="1273" w:hanging="243"/>
      </w:pPr>
    </w:lvl>
    <w:lvl w:ilvl="6">
      <w:numFmt w:val="bullet"/>
      <w:lvlText w:val="•"/>
      <w:lvlJc w:val="left"/>
      <w:pPr>
        <w:ind w:left="1391" w:hanging="243"/>
      </w:pPr>
    </w:lvl>
    <w:lvl w:ilvl="7">
      <w:numFmt w:val="bullet"/>
      <w:lvlText w:val="•"/>
      <w:lvlJc w:val="left"/>
      <w:pPr>
        <w:ind w:left="1510" w:hanging="243"/>
      </w:pPr>
    </w:lvl>
    <w:lvl w:ilvl="8">
      <w:numFmt w:val="bullet"/>
      <w:lvlText w:val="•"/>
      <w:lvlJc w:val="left"/>
      <w:pPr>
        <w:ind w:left="1628" w:hanging="243"/>
      </w:pPr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"/>
      <w:lvlJc w:val="left"/>
      <w:pPr>
        <w:ind w:left="665" w:hanging="243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787" w:hanging="243"/>
      </w:pPr>
    </w:lvl>
    <w:lvl w:ilvl="2">
      <w:numFmt w:val="bullet"/>
      <w:lvlText w:val="•"/>
      <w:lvlJc w:val="left"/>
      <w:pPr>
        <w:ind w:left="915" w:hanging="243"/>
      </w:pPr>
    </w:lvl>
    <w:lvl w:ilvl="3">
      <w:numFmt w:val="bullet"/>
      <w:lvlText w:val="•"/>
      <w:lvlJc w:val="left"/>
      <w:pPr>
        <w:ind w:left="1042" w:hanging="243"/>
      </w:pPr>
    </w:lvl>
    <w:lvl w:ilvl="4">
      <w:numFmt w:val="bullet"/>
      <w:lvlText w:val="•"/>
      <w:lvlJc w:val="left"/>
      <w:pPr>
        <w:ind w:left="1170" w:hanging="243"/>
      </w:pPr>
    </w:lvl>
    <w:lvl w:ilvl="5">
      <w:numFmt w:val="bullet"/>
      <w:lvlText w:val="•"/>
      <w:lvlJc w:val="left"/>
      <w:pPr>
        <w:ind w:left="1297" w:hanging="243"/>
      </w:pPr>
    </w:lvl>
    <w:lvl w:ilvl="6">
      <w:numFmt w:val="bullet"/>
      <w:lvlText w:val="•"/>
      <w:lvlJc w:val="left"/>
      <w:pPr>
        <w:ind w:left="1425" w:hanging="243"/>
      </w:pPr>
    </w:lvl>
    <w:lvl w:ilvl="7">
      <w:numFmt w:val="bullet"/>
      <w:lvlText w:val="•"/>
      <w:lvlJc w:val="left"/>
      <w:pPr>
        <w:ind w:left="1552" w:hanging="243"/>
      </w:pPr>
    </w:lvl>
    <w:lvl w:ilvl="8">
      <w:numFmt w:val="bullet"/>
      <w:lvlText w:val="•"/>
      <w:lvlJc w:val="left"/>
      <w:pPr>
        <w:ind w:left="1680" w:hanging="243"/>
      </w:pPr>
    </w:lvl>
  </w:abstractNum>
  <w:abstractNum w:abstractNumId="3" w15:restartNumberingAfterBreak="0">
    <w:nsid w:val="00000405"/>
    <w:multiLevelType w:val="multilevel"/>
    <w:tmpl w:val="00000888"/>
    <w:lvl w:ilvl="0">
      <w:numFmt w:val="bullet"/>
      <w:lvlText w:val=""/>
      <w:lvlJc w:val="left"/>
      <w:pPr>
        <w:ind w:left="571" w:hanging="243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717" w:hanging="243"/>
      </w:pPr>
    </w:lvl>
    <w:lvl w:ilvl="2">
      <w:numFmt w:val="bullet"/>
      <w:lvlText w:val="•"/>
      <w:lvlJc w:val="left"/>
      <w:pPr>
        <w:ind w:left="854" w:hanging="243"/>
      </w:pPr>
    </w:lvl>
    <w:lvl w:ilvl="3">
      <w:numFmt w:val="bullet"/>
      <w:lvlText w:val="•"/>
      <w:lvlJc w:val="left"/>
      <w:pPr>
        <w:ind w:left="991" w:hanging="243"/>
      </w:pPr>
    </w:lvl>
    <w:lvl w:ilvl="4">
      <w:numFmt w:val="bullet"/>
      <w:lvlText w:val="•"/>
      <w:lvlJc w:val="left"/>
      <w:pPr>
        <w:ind w:left="1128" w:hanging="243"/>
      </w:pPr>
    </w:lvl>
    <w:lvl w:ilvl="5">
      <w:numFmt w:val="bullet"/>
      <w:lvlText w:val="•"/>
      <w:lvlJc w:val="left"/>
      <w:pPr>
        <w:ind w:left="1265" w:hanging="243"/>
      </w:pPr>
    </w:lvl>
    <w:lvl w:ilvl="6">
      <w:numFmt w:val="bullet"/>
      <w:lvlText w:val="•"/>
      <w:lvlJc w:val="left"/>
      <w:pPr>
        <w:ind w:left="1402" w:hanging="243"/>
      </w:pPr>
    </w:lvl>
    <w:lvl w:ilvl="7">
      <w:numFmt w:val="bullet"/>
      <w:lvlText w:val="•"/>
      <w:lvlJc w:val="left"/>
      <w:pPr>
        <w:ind w:left="1539" w:hanging="243"/>
      </w:pPr>
    </w:lvl>
    <w:lvl w:ilvl="8">
      <w:numFmt w:val="bullet"/>
      <w:lvlText w:val="•"/>
      <w:lvlJc w:val="left"/>
      <w:pPr>
        <w:ind w:left="1676" w:hanging="243"/>
      </w:pPr>
    </w:lvl>
  </w:abstractNum>
  <w:abstractNum w:abstractNumId="4" w15:restartNumberingAfterBreak="0">
    <w:nsid w:val="00000406"/>
    <w:multiLevelType w:val="multilevel"/>
    <w:tmpl w:val="00000889"/>
    <w:lvl w:ilvl="0">
      <w:numFmt w:val="bullet"/>
      <w:lvlText w:val=""/>
      <w:lvlJc w:val="left"/>
      <w:pPr>
        <w:ind w:left="1188" w:hanging="155"/>
      </w:pPr>
      <w:rPr>
        <w:rFonts w:ascii="Wingdings" w:hAnsi="Wingdings" w:cs="Wingdings"/>
        <w:b w:val="0"/>
        <w:bCs w:val="0"/>
        <w:w w:val="100"/>
        <w:sz w:val="14"/>
        <w:szCs w:val="14"/>
      </w:rPr>
    </w:lvl>
    <w:lvl w:ilvl="1">
      <w:numFmt w:val="bullet"/>
      <w:lvlText w:val="•"/>
      <w:lvlJc w:val="left"/>
      <w:pPr>
        <w:ind w:left="1250" w:hanging="155"/>
      </w:pPr>
    </w:lvl>
    <w:lvl w:ilvl="2">
      <w:numFmt w:val="bullet"/>
      <w:lvlText w:val="•"/>
      <w:lvlJc w:val="left"/>
      <w:pPr>
        <w:ind w:left="1320" w:hanging="155"/>
      </w:pPr>
    </w:lvl>
    <w:lvl w:ilvl="3">
      <w:numFmt w:val="bullet"/>
      <w:lvlText w:val="•"/>
      <w:lvlJc w:val="left"/>
      <w:pPr>
        <w:ind w:left="1390" w:hanging="155"/>
      </w:pPr>
    </w:lvl>
    <w:lvl w:ilvl="4">
      <w:numFmt w:val="bullet"/>
      <w:lvlText w:val="•"/>
      <w:lvlJc w:val="left"/>
      <w:pPr>
        <w:ind w:left="1460" w:hanging="155"/>
      </w:pPr>
    </w:lvl>
    <w:lvl w:ilvl="5">
      <w:numFmt w:val="bullet"/>
      <w:lvlText w:val="•"/>
      <w:lvlJc w:val="left"/>
      <w:pPr>
        <w:ind w:left="1531" w:hanging="155"/>
      </w:pPr>
    </w:lvl>
    <w:lvl w:ilvl="6">
      <w:numFmt w:val="bullet"/>
      <w:lvlText w:val="•"/>
      <w:lvlJc w:val="left"/>
      <w:pPr>
        <w:ind w:left="1601" w:hanging="155"/>
      </w:pPr>
    </w:lvl>
    <w:lvl w:ilvl="7">
      <w:numFmt w:val="bullet"/>
      <w:lvlText w:val="•"/>
      <w:lvlJc w:val="left"/>
      <w:pPr>
        <w:ind w:left="1671" w:hanging="155"/>
      </w:pPr>
    </w:lvl>
    <w:lvl w:ilvl="8">
      <w:numFmt w:val="bullet"/>
      <w:lvlText w:val="•"/>
      <w:lvlJc w:val="left"/>
      <w:pPr>
        <w:ind w:left="1741" w:hanging="155"/>
      </w:pPr>
    </w:lvl>
  </w:abstractNum>
  <w:abstractNum w:abstractNumId="5" w15:restartNumberingAfterBreak="0">
    <w:nsid w:val="00000407"/>
    <w:multiLevelType w:val="multilevel"/>
    <w:tmpl w:val="0000088A"/>
    <w:lvl w:ilvl="0">
      <w:numFmt w:val="bullet"/>
      <w:lvlText w:val=""/>
      <w:lvlJc w:val="left"/>
      <w:pPr>
        <w:ind w:left="583" w:hanging="155"/>
      </w:pPr>
      <w:rPr>
        <w:rFonts w:ascii="Wingdings" w:hAnsi="Wingdings" w:cs="Wingdings"/>
        <w:b w:val="0"/>
        <w:bCs w:val="0"/>
        <w:w w:val="100"/>
        <w:sz w:val="14"/>
        <w:szCs w:val="14"/>
      </w:rPr>
    </w:lvl>
    <w:lvl w:ilvl="1">
      <w:numFmt w:val="bullet"/>
      <w:lvlText w:val="•"/>
      <w:lvlJc w:val="left"/>
      <w:pPr>
        <w:ind w:left="837" w:hanging="155"/>
      </w:pPr>
    </w:lvl>
    <w:lvl w:ilvl="2">
      <w:numFmt w:val="bullet"/>
      <w:lvlText w:val="•"/>
      <w:lvlJc w:val="left"/>
      <w:pPr>
        <w:ind w:left="1095" w:hanging="155"/>
      </w:pPr>
    </w:lvl>
    <w:lvl w:ilvl="3">
      <w:numFmt w:val="bullet"/>
      <w:lvlText w:val="•"/>
      <w:lvlJc w:val="left"/>
      <w:pPr>
        <w:ind w:left="1352" w:hanging="155"/>
      </w:pPr>
    </w:lvl>
    <w:lvl w:ilvl="4">
      <w:numFmt w:val="bullet"/>
      <w:lvlText w:val="•"/>
      <w:lvlJc w:val="left"/>
      <w:pPr>
        <w:ind w:left="1610" w:hanging="155"/>
      </w:pPr>
    </w:lvl>
    <w:lvl w:ilvl="5">
      <w:numFmt w:val="bullet"/>
      <w:lvlText w:val="•"/>
      <w:lvlJc w:val="left"/>
      <w:pPr>
        <w:ind w:left="1867" w:hanging="155"/>
      </w:pPr>
    </w:lvl>
    <w:lvl w:ilvl="6">
      <w:numFmt w:val="bullet"/>
      <w:lvlText w:val="•"/>
      <w:lvlJc w:val="left"/>
      <w:pPr>
        <w:ind w:left="2125" w:hanging="155"/>
      </w:pPr>
    </w:lvl>
    <w:lvl w:ilvl="7">
      <w:numFmt w:val="bullet"/>
      <w:lvlText w:val="•"/>
      <w:lvlJc w:val="left"/>
      <w:pPr>
        <w:ind w:left="2382" w:hanging="155"/>
      </w:pPr>
    </w:lvl>
    <w:lvl w:ilvl="8">
      <w:numFmt w:val="bullet"/>
      <w:lvlText w:val="•"/>
      <w:lvlJc w:val="left"/>
      <w:pPr>
        <w:ind w:left="2640" w:hanging="155"/>
      </w:pPr>
    </w:lvl>
  </w:abstractNum>
  <w:abstractNum w:abstractNumId="6" w15:restartNumberingAfterBreak="0">
    <w:nsid w:val="00000408"/>
    <w:multiLevelType w:val="multilevel"/>
    <w:tmpl w:val="0000088B"/>
    <w:lvl w:ilvl="0">
      <w:numFmt w:val="bullet"/>
      <w:lvlText w:val=""/>
      <w:lvlJc w:val="left"/>
      <w:pPr>
        <w:ind w:left="1233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1304" w:hanging="200"/>
      </w:pPr>
    </w:lvl>
    <w:lvl w:ilvl="2">
      <w:numFmt w:val="bullet"/>
      <w:lvlText w:val="•"/>
      <w:lvlJc w:val="left"/>
      <w:pPr>
        <w:ind w:left="1368" w:hanging="200"/>
      </w:pPr>
    </w:lvl>
    <w:lvl w:ilvl="3">
      <w:numFmt w:val="bullet"/>
      <w:lvlText w:val="•"/>
      <w:lvlJc w:val="left"/>
      <w:pPr>
        <w:ind w:left="1432" w:hanging="200"/>
      </w:pPr>
    </w:lvl>
    <w:lvl w:ilvl="4">
      <w:numFmt w:val="bullet"/>
      <w:lvlText w:val="•"/>
      <w:lvlJc w:val="left"/>
      <w:pPr>
        <w:ind w:left="1496" w:hanging="200"/>
      </w:pPr>
    </w:lvl>
    <w:lvl w:ilvl="5">
      <w:numFmt w:val="bullet"/>
      <w:lvlText w:val="•"/>
      <w:lvlJc w:val="left"/>
      <w:pPr>
        <w:ind w:left="1561" w:hanging="200"/>
      </w:pPr>
    </w:lvl>
    <w:lvl w:ilvl="6">
      <w:numFmt w:val="bullet"/>
      <w:lvlText w:val="•"/>
      <w:lvlJc w:val="left"/>
      <w:pPr>
        <w:ind w:left="1625" w:hanging="200"/>
      </w:pPr>
    </w:lvl>
    <w:lvl w:ilvl="7">
      <w:numFmt w:val="bullet"/>
      <w:lvlText w:val="•"/>
      <w:lvlJc w:val="left"/>
      <w:pPr>
        <w:ind w:left="1689" w:hanging="200"/>
      </w:pPr>
    </w:lvl>
    <w:lvl w:ilvl="8">
      <w:numFmt w:val="bullet"/>
      <w:lvlText w:val="•"/>
      <w:lvlJc w:val="left"/>
      <w:pPr>
        <w:ind w:left="1753" w:hanging="200"/>
      </w:pPr>
    </w:lvl>
  </w:abstractNum>
  <w:abstractNum w:abstractNumId="7" w15:restartNumberingAfterBreak="0">
    <w:nsid w:val="00000409"/>
    <w:multiLevelType w:val="multilevel"/>
    <w:tmpl w:val="0000088C"/>
    <w:lvl w:ilvl="0">
      <w:numFmt w:val="bullet"/>
      <w:lvlText w:val=""/>
      <w:lvlJc w:val="left"/>
      <w:pPr>
        <w:ind w:left="583" w:hanging="155"/>
      </w:pPr>
      <w:rPr>
        <w:rFonts w:ascii="Wingdings" w:hAnsi="Wingdings" w:cs="Wingdings"/>
        <w:b w:val="0"/>
        <w:bCs w:val="0"/>
        <w:w w:val="100"/>
        <w:sz w:val="14"/>
        <w:szCs w:val="14"/>
      </w:rPr>
    </w:lvl>
    <w:lvl w:ilvl="1">
      <w:numFmt w:val="bullet"/>
      <w:lvlText w:val="•"/>
      <w:lvlJc w:val="left"/>
      <w:pPr>
        <w:ind w:left="837" w:hanging="155"/>
      </w:pPr>
    </w:lvl>
    <w:lvl w:ilvl="2">
      <w:numFmt w:val="bullet"/>
      <w:lvlText w:val="•"/>
      <w:lvlJc w:val="left"/>
      <w:pPr>
        <w:ind w:left="1095" w:hanging="155"/>
      </w:pPr>
    </w:lvl>
    <w:lvl w:ilvl="3">
      <w:numFmt w:val="bullet"/>
      <w:lvlText w:val="•"/>
      <w:lvlJc w:val="left"/>
      <w:pPr>
        <w:ind w:left="1352" w:hanging="155"/>
      </w:pPr>
    </w:lvl>
    <w:lvl w:ilvl="4">
      <w:numFmt w:val="bullet"/>
      <w:lvlText w:val="•"/>
      <w:lvlJc w:val="left"/>
      <w:pPr>
        <w:ind w:left="1610" w:hanging="155"/>
      </w:pPr>
    </w:lvl>
    <w:lvl w:ilvl="5">
      <w:numFmt w:val="bullet"/>
      <w:lvlText w:val="•"/>
      <w:lvlJc w:val="left"/>
      <w:pPr>
        <w:ind w:left="1867" w:hanging="155"/>
      </w:pPr>
    </w:lvl>
    <w:lvl w:ilvl="6">
      <w:numFmt w:val="bullet"/>
      <w:lvlText w:val="•"/>
      <w:lvlJc w:val="left"/>
      <w:pPr>
        <w:ind w:left="2125" w:hanging="155"/>
      </w:pPr>
    </w:lvl>
    <w:lvl w:ilvl="7">
      <w:numFmt w:val="bullet"/>
      <w:lvlText w:val="•"/>
      <w:lvlJc w:val="left"/>
      <w:pPr>
        <w:ind w:left="2382" w:hanging="155"/>
      </w:pPr>
    </w:lvl>
    <w:lvl w:ilvl="8">
      <w:numFmt w:val="bullet"/>
      <w:lvlText w:val="•"/>
      <w:lvlJc w:val="left"/>
      <w:pPr>
        <w:ind w:left="2640" w:hanging="155"/>
      </w:pPr>
    </w:lvl>
  </w:abstractNum>
  <w:abstractNum w:abstractNumId="8" w15:restartNumberingAfterBreak="0">
    <w:nsid w:val="0000040A"/>
    <w:multiLevelType w:val="multilevel"/>
    <w:tmpl w:val="0000088D"/>
    <w:lvl w:ilvl="0">
      <w:numFmt w:val="bullet"/>
      <w:lvlText w:val=""/>
      <w:lvlJc w:val="left"/>
      <w:pPr>
        <w:ind w:left="297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52" w:hanging="190"/>
      </w:pPr>
    </w:lvl>
    <w:lvl w:ilvl="2">
      <w:numFmt w:val="bullet"/>
      <w:lvlText w:val="•"/>
      <w:lvlJc w:val="left"/>
      <w:pPr>
        <w:ind w:left="604" w:hanging="190"/>
      </w:pPr>
    </w:lvl>
    <w:lvl w:ilvl="3">
      <w:numFmt w:val="bullet"/>
      <w:lvlText w:val="•"/>
      <w:lvlJc w:val="left"/>
      <w:pPr>
        <w:ind w:left="756" w:hanging="190"/>
      </w:pPr>
    </w:lvl>
    <w:lvl w:ilvl="4">
      <w:numFmt w:val="bullet"/>
      <w:lvlText w:val="•"/>
      <w:lvlJc w:val="left"/>
      <w:pPr>
        <w:ind w:left="908" w:hanging="190"/>
      </w:pPr>
    </w:lvl>
    <w:lvl w:ilvl="5">
      <w:numFmt w:val="bullet"/>
      <w:lvlText w:val="•"/>
      <w:lvlJc w:val="left"/>
      <w:pPr>
        <w:ind w:left="1060" w:hanging="190"/>
      </w:pPr>
    </w:lvl>
    <w:lvl w:ilvl="6">
      <w:numFmt w:val="bullet"/>
      <w:lvlText w:val="•"/>
      <w:lvlJc w:val="left"/>
      <w:pPr>
        <w:ind w:left="1212" w:hanging="190"/>
      </w:pPr>
    </w:lvl>
    <w:lvl w:ilvl="7">
      <w:numFmt w:val="bullet"/>
      <w:lvlText w:val="•"/>
      <w:lvlJc w:val="left"/>
      <w:pPr>
        <w:ind w:left="1364" w:hanging="190"/>
      </w:pPr>
    </w:lvl>
    <w:lvl w:ilvl="8">
      <w:numFmt w:val="bullet"/>
      <w:lvlText w:val="•"/>
      <w:lvlJc w:val="left"/>
      <w:pPr>
        <w:ind w:left="1516" w:hanging="190"/>
      </w:pPr>
    </w:lvl>
  </w:abstractNum>
  <w:abstractNum w:abstractNumId="9" w15:restartNumberingAfterBreak="0">
    <w:nsid w:val="0000040B"/>
    <w:multiLevelType w:val="multilevel"/>
    <w:tmpl w:val="0000088E"/>
    <w:lvl w:ilvl="0">
      <w:numFmt w:val="bullet"/>
      <w:lvlText w:val=""/>
      <w:lvlJc w:val="left"/>
      <w:pPr>
        <w:ind w:left="308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15" w:hanging="190"/>
      </w:pPr>
    </w:lvl>
    <w:lvl w:ilvl="2">
      <w:numFmt w:val="bullet"/>
      <w:lvlText w:val="•"/>
      <w:lvlJc w:val="left"/>
      <w:pPr>
        <w:ind w:left="731" w:hanging="190"/>
      </w:pPr>
    </w:lvl>
    <w:lvl w:ilvl="3">
      <w:numFmt w:val="bullet"/>
      <w:lvlText w:val="•"/>
      <w:lvlJc w:val="left"/>
      <w:pPr>
        <w:ind w:left="946" w:hanging="190"/>
      </w:pPr>
    </w:lvl>
    <w:lvl w:ilvl="4">
      <w:numFmt w:val="bullet"/>
      <w:lvlText w:val="•"/>
      <w:lvlJc w:val="left"/>
      <w:pPr>
        <w:ind w:left="1162" w:hanging="190"/>
      </w:pPr>
    </w:lvl>
    <w:lvl w:ilvl="5">
      <w:numFmt w:val="bullet"/>
      <w:lvlText w:val="•"/>
      <w:lvlJc w:val="left"/>
      <w:pPr>
        <w:ind w:left="1377" w:hanging="190"/>
      </w:pPr>
    </w:lvl>
    <w:lvl w:ilvl="6">
      <w:numFmt w:val="bullet"/>
      <w:lvlText w:val="•"/>
      <w:lvlJc w:val="left"/>
      <w:pPr>
        <w:ind w:left="1593" w:hanging="190"/>
      </w:pPr>
    </w:lvl>
    <w:lvl w:ilvl="7">
      <w:numFmt w:val="bullet"/>
      <w:lvlText w:val="•"/>
      <w:lvlJc w:val="left"/>
      <w:pPr>
        <w:ind w:left="1808" w:hanging="190"/>
      </w:pPr>
    </w:lvl>
    <w:lvl w:ilvl="8">
      <w:numFmt w:val="bullet"/>
      <w:lvlText w:val="•"/>
      <w:lvlJc w:val="left"/>
      <w:pPr>
        <w:ind w:left="2024" w:hanging="190"/>
      </w:pPr>
    </w:lvl>
  </w:abstractNum>
  <w:abstractNum w:abstractNumId="10" w15:restartNumberingAfterBreak="0">
    <w:nsid w:val="0000040C"/>
    <w:multiLevelType w:val="multilevel"/>
    <w:tmpl w:val="0000088F"/>
    <w:lvl w:ilvl="0">
      <w:numFmt w:val="bullet"/>
      <w:lvlText w:val=""/>
      <w:lvlJc w:val="left"/>
      <w:pPr>
        <w:ind w:left="311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71" w:hanging="190"/>
      </w:pPr>
    </w:lvl>
    <w:lvl w:ilvl="2">
      <w:numFmt w:val="bullet"/>
      <w:lvlText w:val="•"/>
      <w:lvlJc w:val="left"/>
      <w:pPr>
        <w:ind w:left="823" w:hanging="190"/>
      </w:pPr>
    </w:lvl>
    <w:lvl w:ilvl="3">
      <w:numFmt w:val="bullet"/>
      <w:lvlText w:val="•"/>
      <w:lvlJc w:val="left"/>
      <w:pPr>
        <w:ind w:left="1075" w:hanging="190"/>
      </w:pPr>
    </w:lvl>
    <w:lvl w:ilvl="4">
      <w:numFmt w:val="bullet"/>
      <w:lvlText w:val="•"/>
      <w:lvlJc w:val="left"/>
      <w:pPr>
        <w:ind w:left="1327" w:hanging="190"/>
      </w:pPr>
    </w:lvl>
    <w:lvl w:ilvl="5">
      <w:numFmt w:val="bullet"/>
      <w:lvlText w:val="•"/>
      <w:lvlJc w:val="left"/>
      <w:pPr>
        <w:ind w:left="1579" w:hanging="190"/>
      </w:pPr>
    </w:lvl>
    <w:lvl w:ilvl="6">
      <w:numFmt w:val="bullet"/>
      <w:lvlText w:val="•"/>
      <w:lvlJc w:val="left"/>
      <w:pPr>
        <w:ind w:left="1831" w:hanging="190"/>
      </w:pPr>
    </w:lvl>
    <w:lvl w:ilvl="7">
      <w:numFmt w:val="bullet"/>
      <w:lvlText w:val="•"/>
      <w:lvlJc w:val="left"/>
      <w:pPr>
        <w:ind w:left="2083" w:hanging="190"/>
      </w:pPr>
    </w:lvl>
    <w:lvl w:ilvl="8">
      <w:numFmt w:val="bullet"/>
      <w:lvlText w:val="•"/>
      <w:lvlJc w:val="left"/>
      <w:pPr>
        <w:ind w:left="2335" w:hanging="190"/>
      </w:pPr>
    </w:lvl>
  </w:abstractNum>
  <w:abstractNum w:abstractNumId="11" w15:restartNumberingAfterBreak="0">
    <w:nsid w:val="0000040D"/>
    <w:multiLevelType w:val="multilevel"/>
    <w:tmpl w:val="00000890"/>
    <w:lvl w:ilvl="0">
      <w:numFmt w:val="bullet"/>
      <w:lvlText w:val=""/>
      <w:lvlJc w:val="left"/>
      <w:pPr>
        <w:ind w:left="297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50" w:hanging="190"/>
      </w:pPr>
    </w:lvl>
    <w:lvl w:ilvl="2">
      <w:numFmt w:val="bullet"/>
      <w:lvlText w:val="•"/>
      <w:lvlJc w:val="left"/>
      <w:pPr>
        <w:ind w:left="600" w:hanging="190"/>
      </w:pPr>
    </w:lvl>
    <w:lvl w:ilvl="3">
      <w:numFmt w:val="bullet"/>
      <w:lvlText w:val="•"/>
      <w:lvlJc w:val="left"/>
      <w:pPr>
        <w:ind w:left="750" w:hanging="190"/>
      </w:pPr>
    </w:lvl>
    <w:lvl w:ilvl="4">
      <w:numFmt w:val="bullet"/>
      <w:lvlText w:val="•"/>
      <w:lvlJc w:val="left"/>
      <w:pPr>
        <w:ind w:left="900" w:hanging="190"/>
      </w:pPr>
    </w:lvl>
    <w:lvl w:ilvl="5">
      <w:numFmt w:val="bullet"/>
      <w:lvlText w:val="•"/>
      <w:lvlJc w:val="left"/>
      <w:pPr>
        <w:ind w:left="1050" w:hanging="190"/>
      </w:pPr>
    </w:lvl>
    <w:lvl w:ilvl="6">
      <w:numFmt w:val="bullet"/>
      <w:lvlText w:val="•"/>
      <w:lvlJc w:val="left"/>
      <w:pPr>
        <w:ind w:left="1200" w:hanging="190"/>
      </w:pPr>
    </w:lvl>
    <w:lvl w:ilvl="7">
      <w:numFmt w:val="bullet"/>
      <w:lvlText w:val="•"/>
      <w:lvlJc w:val="left"/>
      <w:pPr>
        <w:ind w:left="1350" w:hanging="190"/>
      </w:pPr>
    </w:lvl>
    <w:lvl w:ilvl="8">
      <w:numFmt w:val="bullet"/>
      <w:lvlText w:val="•"/>
      <w:lvlJc w:val="left"/>
      <w:pPr>
        <w:ind w:left="1500" w:hanging="190"/>
      </w:pPr>
    </w:lvl>
  </w:abstractNum>
  <w:abstractNum w:abstractNumId="12" w15:restartNumberingAfterBreak="0">
    <w:nsid w:val="0000040E"/>
    <w:multiLevelType w:val="multilevel"/>
    <w:tmpl w:val="00000891"/>
    <w:lvl w:ilvl="0">
      <w:numFmt w:val="bullet"/>
      <w:lvlText w:val=""/>
      <w:lvlJc w:val="left"/>
      <w:pPr>
        <w:ind w:left="309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52" w:hanging="190"/>
      </w:pPr>
    </w:lvl>
    <w:lvl w:ilvl="2">
      <w:numFmt w:val="bullet"/>
      <w:lvlText w:val="•"/>
      <w:lvlJc w:val="left"/>
      <w:pPr>
        <w:ind w:left="605" w:hanging="190"/>
      </w:pPr>
    </w:lvl>
    <w:lvl w:ilvl="3">
      <w:numFmt w:val="bullet"/>
      <w:lvlText w:val="•"/>
      <w:lvlJc w:val="left"/>
      <w:pPr>
        <w:ind w:left="757" w:hanging="190"/>
      </w:pPr>
    </w:lvl>
    <w:lvl w:ilvl="4">
      <w:numFmt w:val="bullet"/>
      <w:lvlText w:val="•"/>
      <w:lvlJc w:val="left"/>
      <w:pPr>
        <w:ind w:left="910" w:hanging="190"/>
      </w:pPr>
    </w:lvl>
    <w:lvl w:ilvl="5">
      <w:numFmt w:val="bullet"/>
      <w:lvlText w:val="•"/>
      <w:lvlJc w:val="left"/>
      <w:pPr>
        <w:ind w:left="1063" w:hanging="190"/>
      </w:pPr>
    </w:lvl>
    <w:lvl w:ilvl="6">
      <w:numFmt w:val="bullet"/>
      <w:lvlText w:val="•"/>
      <w:lvlJc w:val="left"/>
      <w:pPr>
        <w:ind w:left="1215" w:hanging="190"/>
      </w:pPr>
    </w:lvl>
    <w:lvl w:ilvl="7">
      <w:numFmt w:val="bullet"/>
      <w:lvlText w:val="•"/>
      <w:lvlJc w:val="left"/>
      <w:pPr>
        <w:ind w:left="1368" w:hanging="190"/>
      </w:pPr>
    </w:lvl>
    <w:lvl w:ilvl="8">
      <w:numFmt w:val="bullet"/>
      <w:lvlText w:val="•"/>
      <w:lvlJc w:val="left"/>
      <w:pPr>
        <w:ind w:left="1520" w:hanging="190"/>
      </w:pPr>
    </w:lvl>
  </w:abstractNum>
  <w:abstractNum w:abstractNumId="13" w15:restartNumberingAfterBreak="0">
    <w:nsid w:val="0000040F"/>
    <w:multiLevelType w:val="multilevel"/>
    <w:tmpl w:val="00000892"/>
    <w:lvl w:ilvl="0">
      <w:numFmt w:val="bullet"/>
      <w:lvlText w:val=""/>
      <w:lvlJc w:val="left"/>
      <w:pPr>
        <w:ind w:left="312" w:hanging="191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12" w:hanging="191"/>
      </w:pPr>
    </w:lvl>
    <w:lvl w:ilvl="2">
      <w:numFmt w:val="bullet"/>
      <w:lvlText w:val="•"/>
      <w:lvlJc w:val="left"/>
      <w:pPr>
        <w:ind w:left="704" w:hanging="191"/>
      </w:pPr>
    </w:lvl>
    <w:lvl w:ilvl="3">
      <w:numFmt w:val="bullet"/>
      <w:lvlText w:val="•"/>
      <w:lvlJc w:val="left"/>
      <w:pPr>
        <w:ind w:left="896" w:hanging="191"/>
      </w:pPr>
    </w:lvl>
    <w:lvl w:ilvl="4">
      <w:numFmt w:val="bullet"/>
      <w:lvlText w:val="•"/>
      <w:lvlJc w:val="left"/>
      <w:pPr>
        <w:ind w:left="1088" w:hanging="191"/>
      </w:pPr>
    </w:lvl>
    <w:lvl w:ilvl="5">
      <w:numFmt w:val="bullet"/>
      <w:lvlText w:val="•"/>
      <w:lvlJc w:val="left"/>
      <w:pPr>
        <w:ind w:left="1280" w:hanging="191"/>
      </w:pPr>
    </w:lvl>
    <w:lvl w:ilvl="6">
      <w:numFmt w:val="bullet"/>
      <w:lvlText w:val="•"/>
      <w:lvlJc w:val="left"/>
      <w:pPr>
        <w:ind w:left="1472" w:hanging="191"/>
      </w:pPr>
    </w:lvl>
    <w:lvl w:ilvl="7">
      <w:numFmt w:val="bullet"/>
      <w:lvlText w:val="•"/>
      <w:lvlJc w:val="left"/>
      <w:pPr>
        <w:ind w:left="1664" w:hanging="191"/>
      </w:pPr>
    </w:lvl>
    <w:lvl w:ilvl="8">
      <w:numFmt w:val="bullet"/>
      <w:lvlText w:val="•"/>
      <w:lvlJc w:val="left"/>
      <w:pPr>
        <w:ind w:left="1856" w:hanging="191"/>
      </w:pPr>
    </w:lvl>
  </w:abstractNum>
  <w:abstractNum w:abstractNumId="14" w15:restartNumberingAfterBreak="0">
    <w:nsid w:val="00000410"/>
    <w:multiLevelType w:val="multilevel"/>
    <w:tmpl w:val="00000893"/>
    <w:lvl w:ilvl="0">
      <w:numFmt w:val="bullet"/>
      <w:lvlText w:val=""/>
      <w:lvlJc w:val="left"/>
      <w:pPr>
        <w:ind w:left="297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50" w:hanging="190"/>
      </w:pPr>
    </w:lvl>
    <w:lvl w:ilvl="2">
      <w:numFmt w:val="bullet"/>
      <w:lvlText w:val="•"/>
      <w:lvlJc w:val="left"/>
      <w:pPr>
        <w:ind w:left="600" w:hanging="190"/>
      </w:pPr>
    </w:lvl>
    <w:lvl w:ilvl="3">
      <w:numFmt w:val="bullet"/>
      <w:lvlText w:val="•"/>
      <w:lvlJc w:val="left"/>
      <w:pPr>
        <w:ind w:left="750" w:hanging="190"/>
      </w:pPr>
    </w:lvl>
    <w:lvl w:ilvl="4">
      <w:numFmt w:val="bullet"/>
      <w:lvlText w:val="•"/>
      <w:lvlJc w:val="left"/>
      <w:pPr>
        <w:ind w:left="900" w:hanging="190"/>
      </w:pPr>
    </w:lvl>
    <w:lvl w:ilvl="5">
      <w:numFmt w:val="bullet"/>
      <w:lvlText w:val="•"/>
      <w:lvlJc w:val="left"/>
      <w:pPr>
        <w:ind w:left="1050" w:hanging="190"/>
      </w:pPr>
    </w:lvl>
    <w:lvl w:ilvl="6">
      <w:numFmt w:val="bullet"/>
      <w:lvlText w:val="•"/>
      <w:lvlJc w:val="left"/>
      <w:pPr>
        <w:ind w:left="1200" w:hanging="190"/>
      </w:pPr>
    </w:lvl>
    <w:lvl w:ilvl="7">
      <w:numFmt w:val="bullet"/>
      <w:lvlText w:val="•"/>
      <w:lvlJc w:val="left"/>
      <w:pPr>
        <w:ind w:left="1350" w:hanging="190"/>
      </w:pPr>
    </w:lvl>
    <w:lvl w:ilvl="8">
      <w:numFmt w:val="bullet"/>
      <w:lvlText w:val="•"/>
      <w:lvlJc w:val="left"/>
      <w:pPr>
        <w:ind w:left="1500" w:hanging="190"/>
      </w:pPr>
    </w:lvl>
  </w:abstractNum>
  <w:abstractNum w:abstractNumId="15" w15:restartNumberingAfterBreak="0">
    <w:nsid w:val="00000411"/>
    <w:multiLevelType w:val="multilevel"/>
    <w:tmpl w:val="00000894"/>
    <w:lvl w:ilvl="0">
      <w:numFmt w:val="bullet"/>
      <w:lvlText w:val=""/>
      <w:lvlJc w:val="left"/>
      <w:pPr>
        <w:ind w:left="309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52" w:hanging="190"/>
      </w:pPr>
    </w:lvl>
    <w:lvl w:ilvl="2">
      <w:numFmt w:val="bullet"/>
      <w:lvlText w:val="•"/>
      <w:lvlJc w:val="left"/>
      <w:pPr>
        <w:ind w:left="605" w:hanging="190"/>
      </w:pPr>
    </w:lvl>
    <w:lvl w:ilvl="3">
      <w:numFmt w:val="bullet"/>
      <w:lvlText w:val="•"/>
      <w:lvlJc w:val="left"/>
      <w:pPr>
        <w:ind w:left="757" w:hanging="190"/>
      </w:pPr>
    </w:lvl>
    <w:lvl w:ilvl="4">
      <w:numFmt w:val="bullet"/>
      <w:lvlText w:val="•"/>
      <w:lvlJc w:val="left"/>
      <w:pPr>
        <w:ind w:left="910" w:hanging="190"/>
      </w:pPr>
    </w:lvl>
    <w:lvl w:ilvl="5">
      <w:numFmt w:val="bullet"/>
      <w:lvlText w:val="•"/>
      <w:lvlJc w:val="left"/>
      <w:pPr>
        <w:ind w:left="1063" w:hanging="190"/>
      </w:pPr>
    </w:lvl>
    <w:lvl w:ilvl="6">
      <w:numFmt w:val="bullet"/>
      <w:lvlText w:val="•"/>
      <w:lvlJc w:val="left"/>
      <w:pPr>
        <w:ind w:left="1215" w:hanging="190"/>
      </w:pPr>
    </w:lvl>
    <w:lvl w:ilvl="7">
      <w:numFmt w:val="bullet"/>
      <w:lvlText w:val="•"/>
      <w:lvlJc w:val="left"/>
      <w:pPr>
        <w:ind w:left="1368" w:hanging="190"/>
      </w:pPr>
    </w:lvl>
    <w:lvl w:ilvl="8">
      <w:numFmt w:val="bullet"/>
      <w:lvlText w:val="•"/>
      <w:lvlJc w:val="left"/>
      <w:pPr>
        <w:ind w:left="1520" w:hanging="190"/>
      </w:pPr>
    </w:lvl>
  </w:abstractNum>
  <w:abstractNum w:abstractNumId="16" w15:restartNumberingAfterBreak="0">
    <w:nsid w:val="00000412"/>
    <w:multiLevelType w:val="multilevel"/>
    <w:tmpl w:val="00000895"/>
    <w:lvl w:ilvl="0">
      <w:numFmt w:val="bullet"/>
      <w:lvlText w:val=""/>
      <w:lvlJc w:val="left"/>
      <w:pPr>
        <w:ind w:left="312" w:hanging="191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12" w:hanging="191"/>
      </w:pPr>
    </w:lvl>
    <w:lvl w:ilvl="2">
      <w:numFmt w:val="bullet"/>
      <w:lvlText w:val="•"/>
      <w:lvlJc w:val="left"/>
      <w:pPr>
        <w:ind w:left="704" w:hanging="191"/>
      </w:pPr>
    </w:lvl>
    <w:lvl w:ilvl="3">
      <w:numFmt w:val="bullet"/>
      <w:lvlText w:val="•"/>
      <w:lvlJc w:val="left"/>
      <w:pPr>
        <w:ind w:left="896" w:hanging="191"/>
      </w:pPr>
    </w:lvl>
    <w:lvl w:ilvl="4">
      <w:numFmt w:val="bullet"/>
      <w:lvlText w:val="•"/>
      <w:lvlJc w:val="left"/>
      <w:pPr>
        <w:ind w:left="1088" w:hanging="191"/>
      </w:pPr>
    </w:lvl>
    <w:lvl w:ilvl="5">
      <w:numFmt w:val="bullet"/>
      <w:lvlText w:val="•"/>
      <w:lvlJc w:val="left"/>
      <w:pPr>
        <w:ind w:left="1280" w:hanging="191"/>
      </w:pPr>
    </w:lvl>
    <w:lvl w:ilvl="6">
      <w:numFmt w:val="bullet"/>
      <w:lvlText w:val="•"/>
      <w:lvlJc w:val="left"/>
      <w:pPr>
        <w:ind w:left="1472" w:hanging="191"/>
      </w:pPr>
    </w:lvl>
    <w:lvl w:ilvl="7">
      <w:numFmt w:val="bullet"/>
      <w:lvlText w:val="•"/>
      <w:lvlJc w:val="left"/>
      <w:pPr>
        <w:ind w:left="1664" w:hanging="191"/>
      </w:pPr>
    </w:lvl>
    <w:lvl w:ilvl="8">
      <w:numFmt w:val="bullet"/>
      <w:lvlText w:val="•"/>
      <w:lvlJc w:val="left"/>
      <w:pPr>
        <w:ind w:left="1856" w:hanging="191"/>
      </w:pPr>
    </w:lvl>
  </w:abstractNum>
  <w:abstractNum w:abstractNumId="17" w15:restartNumberingAfterBreak="0">
    <w:nsid w:val="00000413"/>
    <w:multiLevelType w:val="multilevel"/>
    <w:tmpl w:val="00000896"/>
    <w:lvl w:ilvl="0">
      <w:numFmt w:val="bullet"/>
      <w:lvlText w:val=""/>
      <w:lvlJc w:val="left"/>
      <w:pPr>
        <w:ind w:left="259" w:hanging="191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46" w:hanging="191"/>
      </w:pPr>
    </w:lvl>
    <w:lvl w:ilvl="2">
      <w:numFmt w:val="bullet"/>
      <w:lvlText w:val="•"/>
      <w:lvlJc w:val="left"/>
      <w:pPr>
        <w:ind w:left="433" w:hanging="191"/>
      </w:pPr>
    </w:lvl>
    <w:lvl w:ilvl="3">
      <w:numFmt w:val="bullet"/>
      <w:lvlText w:val="•"/>
      <w:lvlJc w:val="left"/>
      <w:pPr>
        <w:ind w:left="519" w:hanging="191"/>
      </w:pPr>
    </w:lvl>
    <w:lvl w:ilvl="4">
      <w:numFmt w:val="bullet"/>
      <w:lvlText w:val="•"/>
      <w:lvlJc w:val="left"/>
      <w:pPr>
        <w:ind w:left="606" w:hanging="191"/>
      </w:pPr>
    </w:lvl>
    <w:lvl w:ilvl="5">
      <w:numFmt w:val="bullet"/>
      <w:lvlText w:val="•"/>
      <w:lvlJc w:val="left"/>
      <w:pPr>
        <w:ind w:left="693" w:hanging="191"/>
      </w:pPr>
    </w:lvl>
    <w:lvl w:ilvl="6">
      <w:numFmt w:val="bullet"/>
      <w:lvlText w:val="•"/>
      <w:lvlJc w:val="left"/>
      <w:pPr>
        <w:ind w:left="779" w:hanging="191"/>
      </w:pPr>
    </w:lvl>
    <w:lvl w:ilvl="7">
      <w:numFmt w:val="bullet"/>
      <w:lvlText w:val="•"/>
      <w:lvlJc w:val="left"/>
      <w:pPr>
        <w:ind w:left="866" w:hanging="191"/>
      </w:pPr>
    </w:lvl>
    <w:lvl w:ilvl="8">
      <w:numFmt w:val="bullet"/>
      <w:lvlText w:val="•"/>
      <w:lvlJc w:val="left"/>
      <w:pPr>
        <w:ind w:left="952" w:hanging="191"/>
      </w:pPr>
    </w:lvl>
  </w:abstractNum>
  <w:abstractNum w:abstractNumId="18" w15:restartNumberingAfterBreak="0">
    <w:nsid w:val="00000414"/>
    <w:multiLevelType w:val="multilevel"/>
    <w:tmpl w:val="00000897"/>
    <w:lvl w:ilvl="0">
      <w:numFmt w:val="bullet"/>
      <w:lvlText w:val=""/>
      <w:lvlJc w:val="left"/>
      <w:pPr>
        <w:ind w:left="393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98" w:hanging="190"/>
      </w:pPr>
    </w:lvl>
    <w:lvl w:ilvl="2">
      <w:numFmt w:val="bullet"/>
      <w:lvlText w:val="•"/>
      <w:lvlJc w:val="left"/>
      <w:pPr>
        <w:ind w:left="597" w:hanging="190"/>
      </w:pPr>
    </w:lvl>
    <w:lvl w:ilvl="3">
      <w:numFmt w:val="bullet"/>
      <w:lvlText w:val="•"/>
      <w:lvlJc w:val="left"/>
      <w:pPr>
        <w:ind w:left="696" w:hanging="190"/>
      </w:pPr>
    </w:lvl>
    <w:lvl w:ilvl="4">
      <w:numFmt w:val="bullet"/>
      <w:lvlText w:val="•"/>
      <w:lvlJc w:val="left"/>
      <w:pPr>
        <w:ind w:left="794" w:hanging="190"/>
      </w:pPr>
    </w:lvl>
    <w:lvl w:ilvl="5">
      <w:numFmt w:val="bullet"/>
      <w:lvlText w:val="•"/>
      <w:lvlJc w:val="left"/>
      <w:pPr>
        <w:ind w:left="893" w:hanging="190"/>
      </w:pPr>
    </w:lvl>
    <w:lvl w:ilvl="6">
      <w:numFmt w:val="bullet"/>
      <w:lvlText w:val="•"/>
      <w:lvlJc w:val="left"/>
      <w:pPr>
        <w:ind w:left="992" w:hanging="190"/>
      </w:pPr>
    </w:lvl>
    <w:lvl w:ilvl="7">
      <w:numFmt w:val="bullet"/>
      <w:lvlText w:val="•"/>
      <w:lvlJc w:val="left"/>
      <w:pPr>
        <w:ind w:left="1090" w:hanging="190"/>
      </w:pPr>
    </w:lvl>
    <w:lvl w:ilvl="8">
      <w:numFmt w:val="bullet"/>
      <w:lvlText w:val="•"/>
      <w:lvlJc w:val="left"/>
      <w:pPr>
        <w:ind w:left="1189" w:hanging="190"/>
      </w:pPr>
    </w:lvl>
  </w:abstractNum>
  <w:abstractNum w:abstractNumId="19" w15:restartNumberingAfterBreak="0">
    <w:nsid w:val="00000415"/>
    <w:multiLevelType w:val="multilevel"/>
    <w:tmpl w:val="00000898"/>
    <w:lvl w:ilvl="0">
      <w:numFmt w:val="bullet"/>
      <w:lvlText w:val=""/>
      <w:lvlJc w:val="left"/>
      <w:pPr>
        <w:ind w:left="465" w:hanging="191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73" w:hanging="191"/>
      </w:pPr>
    </w:lvl>
    <w:lvl w:ilvl="2">
      <w:numFmt w:val="bullet"/>
      <w:lvlText w:val="•"/>
      <w:lvlJc w:val="left"/>
      <w:pPr>
        <w:ind w:left="686" w:hanging="191"/>
      </w:pPr>
    </w:lvl>
    <w:lvl w:ilvl="3">
      <w:numFmt w:val="bullet"/>
      <w:lvlText w:val="•"/>
      <w:lvlJc w:val="left"/>
      <w:pPr>
        <w:ind w:left="799" w:hanging="191"/>
      </w:pPr>
    </w:lvl>
    <w:lvl w:ilvl="4">
      <w:numFmt w:val="bullet"/>
      <w:lvlText w:val="•"/>
      <w:lvlJc w:val="left"/>
      <w:pPr>
        <w:ind w:left="912" w:hanging="191"/>
      </w:pPr>
    </w:lvl>
    <w:lvl w:ilvl="5">
      <w:numFmt w:val="bullet"/>
      <w:lvlText w:val="•"/>
      <w:lvlJc w:val="left"/>
      <w:pPr>
        <w:ind w:left="1026" w:hanging="191"/>
      </w:pPr>
    </w:lvl>
    <w:lvl w:ilvl="6">
      <w:numFmt w:val="bullet"/>
      <w:lvlText w:val="•"/>
      <w:lvlJc w:val="left"/>
      <w:pPr>
        <w:ind w:left="1139" w:hanging="191"/>
      </w:pPr>
    </w:lvl>
    <w:lvl w:ilvl="7">
      <w:numFmt w:val="bullet"/>
      <w:lvlText w:val="•"/>
      <w:lvlJc w:val="left"/>
      <w:pPr>
        <w:ind w:left="1252" w:hanging="191"/>
      </w:pPr>
    </w:lvl>
    <w:lvl w:ilvl="8">
      <w:numFmt w:val="bullet"/>
      <w:lvlText w:val="•"/>
      <w:lvlJc w:val="left"/>
      <w:pPr>
        <w:ind w:left="1365" w:hanging="191"/>
      </w:pPr>
    </w:lvl>
  </w:abstractNum>
  <w:abstractNum w:abstractNumId="20" w15:restartNumberingAfterBreak="0">
    <w:nsid w:val="00000416"/>
    <w:multiLevelType w:val="multilevel"/>
    <w:tmpl w:val="00000899"/>
    <w:lvl w:ilvl="0">
      <w:numFmt w:val="bullet"/>
      <w:lvlText w:val=""/>
      <w:lvlJc w:val="left"/>
      <w:pPr>
        <w:ind w:left="335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63" w:hanging="190"/>
      </w:pPr>
    </w:lvl>
    <w:lvl w:ilvl="2">
      <w:numFmt w:val="bullet"/>
      <w:lvlText w:val="•"/>
      <w:lvlJc w:val="left"/>
      <w:pPr>
        <w:ind w:left="586" w:hanging="190"/>
      </w:pPr>
    </w:lvl>
    <w:lvl w:ilvl="3">
      <w:numFmt w:val="bullet"/>
      <w:lvlText w:val="•"/>
      <w:lvlJc w:val="left"/>
      <w:pPr>
        <w:ind w:left="709" w:hanging="190"/>
      </w:pPr>
    </w:lvl>
    <w:lvl w:ilvl="4">
      <w:numFmt w:val="bullet"/>
      <w:lvlText w:val="•"/>
      <w:lvlJc w:val="left"/>
      <w:pPr>
        <w:ind w:left="832" w:hanging="190"/>
      </w:pPr>
    </w:lvl>
    <w:lvl w:ilvl="5">
      <w:numFmt w:val="bullet"/>
      <w:lvlText w:val="•"/>
      <w:lvlJc w:val="left"/>
      <w:pPr>
        <w:ind w:left="955" w:hanging="190"/>
      </w:pPr>
    </w:lvl>
    <w:lvl w:ilvl="6">
      <w:numFmt w:val="bullet"/>
      <w:lvlText w:val="•"/>
      <w:lvlJc w:val="left"/>
      <w:pPr>
        <w:ind w:left="1078" w:hanging="190"/>
      </w:pPr>
    </w:lvl>
    <w:lvl w:ilvl="7">
      <w:numFmt w:val="bullet"/>
      <w:lvlText w:val="•"/>
      <w:lvlJc w:val="left"/>
      <w:pPr>
        <w:ind w:left="1201" w:hanging="190"/>
      </w:pPr>
    </w:lvl>
    <w:lvl w:ilvl="8">
      <w:numFmt w:val="bullet"/>
      <w:lvlText w:val="•"/>
      <w:lvlJc w:val="left"/>
      <w:pPr>
        <w:ind w:left="1324" w:hanging="190"/>
      </w:pPr>
    </w:lvl>
  </w:abstractNum>
  <w:abstractNum w:abstractNumId="21" w15:restartNumberingAfterBreak="0">
    <w:nsid w:val="00000417"/>
    <w:multiLevelType w:val="multilevel"/>
    <w:tmpl w:val="0000089A"/>
    <w:lvl w:ilvl="0">
      <w:numFmt w:val="bullet"/>
      <w:lvlText w:val=""/>
      <w:lvlJc w:val="left"/>
      <w:pPr>
        <w:ind w:left="648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712" w:hanging="190"/>
      </w:pPr>
    </w:lvl>
    <w:lvl w:ilvl="2">
      <w:numFmt w:val="bullet"/>
      <w:lvlText w:val="•"/>
      <w:lvlJc w:val="left"/>
      <w:pPr>
        <w:ind w:left="784" w:hanging="190"/>
      </w:pPr>
    </w:lvl>
    <w:lvl w:ilvl="3">
      <w:numFmt w:val="bullet"/>
      <w:lvlText w:val="•"/>
      <w:lvlJc w:val="left"/>
      <w:pPr>
        <w:ind w:left="856" w:hanging="190"/>
      </w:pPr>
    </w:lvl>
    <w:lvl w:ilvl="4">
      <w:numFmt w:val="bullet"/>
      <w:lvlText w:val="•"/>
      <w:lvlJc w:val="left"/>
      <w:pPr>
        <w:ind w:left="928" w:hanging="190"/>
      </w:pPr>
    </w:lvl>
    <w:lvl w:ilvl="5">
      <w:numFmt w:val="bullet"/>
      <w:lvlText w:val="•"/>
      <w:lvlJc w:val="left"/>
      <w:pPr>
        <w:ind w:left="1000" w:hanging="190"/>
      </w:pPr>
    </w:lvl>
    <w:lvl w:ilvl="6">
      <w:numFmt w:val="bullet"/>
      <w:lvlText w:val="•"/>
      <w:lvlJc w:val="left"/>
      <w:pPr>
        <w:ind w:left="1072" w:hanging="190"/>
      </w:pPr>
    </w:lvl>
    <w:lvl w:ilvl="7">
      <w:numFmt w:val="bullet"/>
      <w:lvlText w:val="•"/>
      <w:lvlJc w:val="left"/>
      <w:pPr>
        <w:ind w:left="1144" w:hanging="190"/>
      </w:pPr>
    </w:lvl>
    <w:lvl w:ilvl="8">
      <w:numFmt w:val="bullet"/>
      <w:lvlText w:val="•"/>
      <w:lvlJc w:val="left"/>
      <w:pPr>
        <w:ind w:left="1216" w:hanging="190"/>
      </w:pPr>
    </w:lvl>
  </w:abstractNum>
  <w:abstractNum w:abstractNumId="22" w15:restartNumberingAfterBreak="0">
    <w:nsid w:val="00000418"/>
    <w:multiLevelType w:val="multilevel"/>
    <w:tmpl w:val="0000089B"/>
    <w:lvl w:ilvl="0">
      <w:numFmt w:val="bullet"/>
      <w:lvlText w:val=""/>
      <w:lvlJc w:val="left"/>
      <w:pPr>
        <w:ind w:left="478" w:hanging="191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31" w:hanging="191"/>
      </w:pPr>
    </w:lvl>
    <w:lvl w:ilvl="2">
      <w:numFmt w:val="bullet"/>
      <w:lvlText w:val="•"/>
      <w:lvlJc w:val="left"/>
      <w:pPr>
        <w:ind w:left="582" w:hanging="191"/>
      </w:pPr>
    </w:lvl>
    <w:lvl w:ilvl="3">
      <w:numFmt w:val="bullet"/>
      <w:lvlText w:val="•"/>
      <w:lvlJc w:val="left"/>
      <w:pPr>
        <w:ind w:left="634" w:hanging="191"/>
      </w:pPr>
    </w:lvl>
    <w:lvl w:ilvl="4">
      <w:numFmt w:val="bullet"/>
      <w:lvlText w:val="•"/>
      <w:lvlJc w:val="left"/>
      <w:pPr>
        <w:ind w:left="685" w:hanging="191"/>
      </w:pPr>
    </w:lvl>
    <w:lvl w:ilvl="5">
      <w:numFmt w:val="bullet"/>
      <w:lvlText w:val="•"/>
      <w:lvlJc w:val="left"/>
      <w:pPr>
        <w:ind w:left="737" w:hanging="191"/>
      </w:pPr>
    </w:lvl>
    <w:lvl w:ilvl="6">
      <w:numFmt w:val="bullet"/>
      <w:lvlText w:val="•"/>
      <w:lvlJc w:val="left"/>
      <w:pPr>
        <w:ind w:left="788" w:hanging="191"/>
      </w:pPr>
    </w:lvl>
    <w:lvl w:ilvl="7">
      <w:numFmt w:val="bullet"/>
      <w:lvlText w:val="•"/>
      <w:lvlJc w:val="left"/>
      <w:pPr>
        <w:ind w:left="839" w:hanging="191"/>
      </w:pPr>
    </w:lvl>
    <w:lvl w:ilvl="8">
      <w:numFmt w:val="bullet"/>
      <w:lvlText w:val="•"/>
      <w:lvlJc w:val="left"/>
      <w:pPr>
        <w:ind w:left="891" w:hanging="191"/>
      </w:pPr>
    </w:lvl>
  </w:abstractNum>
  <w:abstractNum w:abstractNumId="23" w15:restartNumberingAfterBreak="0">
    <w:nsid w:val="00000419"/>
    <w:multiLevelType w:val="multilevel"/>
    <w:tmpl w:val="0000089C"/>
    <w:lvl w:ilvl="0">
      <w:numFmt w:val="bullet"/>
      <w:lvlText w:val=""/>
      <w:lvlJc w:val="left"/>
      <w:pPr>
        <w:ind w:left="335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63" w:hanging="190"/>
      </w:pPr>
    </w:lvl>
    <w:lvl w:ilvl="2">
      <w:numFmt w:val="bullet"/>
      <w:lvlText w:val="•"/>
      <w:lvlJc w:val="left"/>
      <w:pPr>
        <w:ind w:left="586" w:hanging="190"/>
      </w:pPr>
    </w:lvl>
    <w:lvl w:ilvl="3">
      <w:numFmt w:val="bullet"/>
      <w:lvlText w:val="•"/>
      <w:lvlJc w:val="left"/>
      <w:pPr>
        <w:ind w:left="709" w:hanging="190"/>
      </w:pPr>
    </w:lvl>
    <w:lvl w:ilvl="4">
      <w:numFmt w:val="bullet"/>
      <w:lvlText w:val="•"/>
      <w:lvlJc w:val="left"/>
      <w:pPr>
        <w:ind w:left="832" w:hanging="190"/>
      </w:pPr>
    </w:lvl>
    <w:lvl w:ilvl="5">
      <w:numFmt w:val="bullet"/>
      <w:lvlText w:val="•"/>
      <w:lvlJc w:val="left"/>
      <w:pPr>
        <w:ind w:left="955" w:hanging="190"/>
      </w:pPr>
    </w:lvl>
    <w:lvl w:ilvl="6">
      <w:numFmt w:val="bullet"/>
      <w:lvlText w:val="•"/>
      <w:lvlJc w:val="left"/>
      <w:pPr>
        <w:ind w:left="1078" w:hanging="190"/>
      </w:pPr>
    </w:lvl>
    <w:lvl w:ilvl="7">
      <w:numFmt w:val="bullet"/>
      <w:lvlText w:val="•"/>
      <w:lvlJc w:val="left"/>
      <w:pPr>
        <w:ind w:left="1201" w:hanging="190"/>
      </w:pPr>
    </w:lvl>
    <w:lvl w:ilvl="8">
      <w:numFmt w:val="bullet"/>
      <w:lvlText w:val="•"/>
      <w:lvlJc w:val="left"/>
      <w:pPr>
        <w:ind w:left="1324" w:hanging="190"/>
      </w:pPr>
    </w:lvl>
  </w:abstractNum>
  <w:abstractNum w:abstractNumId="24" w15:restartNumberingAfterBreak="0">
    <w:nsid w:val="0000041A"/>
    <w:multiLevelType w:val="multilevel"/>
    <w:tmpl w:val="0000089D"/>
    <w:lvl w:ilvl="0">
      <w:numFmt w:val="bullet"/>
      <w:lvlText w:val=""/>
      <w:lvlJc w:val="left"/>
      <w:pPr>
        <w:ind w:left="684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828" w:hanging="190"/>
      </w:pPr>
    </w:lvl>
    <w:lvl w:ilvl="2">
      <w:numFmt w:val="bullet"/>
      <w:lvlText w:val="•"/>
      <w:lvlJc w:val="left"/>
      <w:pPr>
        <w:ind w:left="977" w:hanging="190"/>
      </w:pPr>
    </w:lvl>
    <w:lvl w:ilvl="3">
      <w:numFmt w:val="bullet"/>
      <w:lvlText w:val="•"/>
      <w:lvlJc w:val="left"/>
      <w:pPr>
        <w:ind w:left="1126" w:hanging="190"/>
      </w:pPr>
    </w:lvl>
    <w:lvl w:ilvl="4">
      <w:numFmt w:val="bullet"/>
      <w:lvlText w:val="•"/>
      <w:lvlJc w:val="left"/>
      <w:pPr>
        <w:ind w:left="1275" w:hanging="190"/>
      </w:pPr>
    </w:lvl>
    <w:lvl w:ilvl="5">
      <w:numFmt w:val="bullet"/>
      <w:lvlText w:val="•"/>
      <w:lvlJc w:val="left"/>
      <w:pPr>
        <w:ind w:left="1424" w:hanging="190"/>
      </w:pPr>
    </w:lvl>
    <w:lvl w:ilvl="6">
      <w:numFmt w:val="bullet"/>
      <w:lvlText w:val="•"/>
      <w:lvlJc w:val="left"/>
      <w:pPr>
        <w:ind w:left="1572" w:hanging="190"/>
      </w:pPr>
    </w:lvl>
    <w:lvl w:ilvl="7">
      <w:numFmt w:val="bullet"/>
      <w:lvlText w:val="•"/>
      <w:lvlJc w:val="left"/>
      <w:pPr>
        <w:ind w:left="1721" w:hanging="190"/>
      </w:pPr>
    </w:lvl>
    <w:lvl w:ilvl="8">
      <w:numFmt w:val="bullet"/>
      <w:lvlText w:val="•"/>
      <w:lvlJc w:val="left"/>
      <w:pPr>
        <w:ind w:left="1870" w:hanging="190"/>
      </w:pPr>
    </w:lvl>
  </w:abstractNum>
  <w:abstractNum w:abstractNumId="25" w15:restartNumberingAfterBreak="0">
    <w:nsid w:val="0000041B"/>
    <w:multiLevelType w:val="multilevel"/>
    <w:tmpl w:val="0000089E"/>
    <w:lvl w:ilvl="0">
      <w:numFmt w:val="bullet"/>
      <w:lvlText w:val=""/>
      <w:lvlJc w:val="left"/>
      <w:pPr>
        <w:ind w:left="478" w:hanging="191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658" w:hanging="191"/>
      </w:pPr>
    </w:lvl>
    <w:lvl w:ilvl="2">
      <w:numFmt w:val="bullet"/>
      <w:lvlText w:val="•"/>
      <w:lvlJc w:val="left"/>
      <w:pPr>
        <w:ind w:left="837" w:hanging="191"/>
      </w:pPr>
    </w:lvl>
    <w:lvl w:ilvl="3">
      <w:numFmt w:val="bullet"/>
      <w:lvlText w:val="•"/>
      <w:lvlJc w:val="left"/>
      <w:pPr>
        <w:ind w:left="1016" w:hanging="191"/>
      </w:pPr>
    </w:lvl>
    <w:lvl w:ilvl="4">
      <w:numFmt w:val="bullet"/>
      <w:lvlText w:val="•"/>
      <w:lvlJc w:val="left"/>
      <w:pPr>
        <w:ind w:left="1194" w:hanging="191"/>
      </w:pPr>
    </w:lvl>
    <w:lvl w:ilvl="5">
      <w:numFmt w:val="bullet"/>
      <w:lvlText w:val="•"/>
      <w:lvlJc w:val="left"/>
      <w:pPr>
        <w:ind w:left="1373" w:hanging="191"/>
      </w:pPr>
    </w:lvl>
    <w:lvl w:ilvl="6">
      <w:numFmt w:val="bullet"/>
      <w:lvlText w:val="•"/>
      <w:lvlJc w:val="left"/>
      <w:pPr>
        <w:ind w:left="1552" w:hanging="191"/>
      </w:pPr>
    </w:lvl>
    <w:lvl w:ilvl="7">
      <w:numFmt w:val="bullet"/>
      <w:lvlText w:val="•"/>
      <w:lvlJc w:val="left"/>
      <w:pPr>
        <w:ind w:left="1730" w:hanging="191"/>
      </w:pPr>
    </w:lvl>
    <w:lvl w:ilvl="8">
      <w:numFmt w:val="bullet"/>
      <w:lvlText w:val="•"/>
      <w:lvlJc w:val="left"/>
      <w:pPr>
        <w:ind w:left="1909" w:hanging="191"/>
      </w:pPr>
    </w:lvl>
  </w:abstractNum>
  <w:abstractNum w:abstractNumId="26" w15:restartNumberingAfterBreak="0">
    <w:nsid w:val="0000041C"/>
    <w:multiLevelType w:val="multilevel"/>
    <w:tmpl w:val="0000089F"/>
    <w:lvl w:ilvl="0">
      <w:numFmt w:val="bullet"/>
      <w:lvlText w:val=""/>
      <w:lvlJc w:val="left"/>
      <w:pPr>
        <w:ind w:left="271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32" w:hanging="190"/>
      </w:pPr>
    </w:lvl>
    <w:lvl w:ilvl="2">
      <w:numFmt w:val="bullet"/>
      <w:lvlText w:val="•"/>
      <w:lvlJc w:val="left"/>
      <w:pPr>
        <w:ind w:left="385" w:hanging="190"/>
      </w:pPr>
    </w:lvl>
    <w:lvl w:ilvl="3">
      <w:numFmt w:val="bullet"/>
      <w:lvlText w:val="•"/>
      <w:lvlJc w:val="left"/>
      <w:pPr>
        <w:ind w:left="438" w:hanging="190"/>
      </w:pPr>
    </w:lvl>
    <w:lvl w:ilvl="4">
      <w:numFmt w:val="bullet"/>
      <w:lvlText w:val="•"/>
      <w:lvlJc w:val="left"/>
      <w:pPr>
        <w:ind w:left="490" w:hanging="190"/>
      </w:pPr>
    </w:lvl>
    <w:lvl w:ilvl="5">
      <w:numFmt w:val="bullet"/>
      <w:lvlText w:val="•"/>
      <w:lvlJc w:val="left"/>
      <w:pPr>
        <w:ind w:left="543" w:hanging="190"/>
      </w:pPr>
    </w:lvl>
    <w:lvl w:ilvl="6">
      <w:numFmt w:val="bullet"/>
      <w:lvlText w:val="•"/>
      <w:lvlJc w:val="left"/>
      <w:pPr>
        <w:ind w:left="596" w:hanging="190"/>
      </w:pPr>
    </w:lvl>
    <w:lvl w:ilvl="7">
      <w:numFmt w:val="bullet"/>
      <w:lvlText w:val="•"/>
      <w:lvlJc w:val="left"/>
      <w:pPr>
        <w:ind w:left="648" w:hanging="190"/>
      </w:pPr>
    </w:lvl>
    <w:lvl w:ilvl="8">
      <w:numFmt w:val="bullet"/>
      <w:lvlText w:val="•"/>
      <w:lvlJc w:val="left"/>
      <w:pPr>
        <w:ind w:left="701" w:hanging="190"/>
      </w:pPr>
    </w:lvl>
  </w:abstractNum>
  <w:abstractNum w:abstractNumId="27" w15:restartNumberingAfterBreak="0">
    <w:nsid w:val="0000041D"/>
    <w:multiLevelType w:val="multilevel"/>
    <w:tmpl w:val="000008A0"/>
    <w:lvl w:ilvl="0">
      <w:numFmt w:val="bullet"/>
      <w:lvlText w:val=""/>
      <w:lvlJc w:val="left"/>
      <w:pPr>
        <w:ind w:left="442" w:hanging="155"/>
      </w:pPr>
      <w:rPr>
        <w:rFonts w:ascii="Wingdings" w:hAnsi="Wingdings" w:cs="Wingdings"/>
        <w:b w:val="0"/>
        <w:bCs w:val="0"/>
        <w:spacing w:val="1"/>
        <w:w w:val="100"/>
        <w:sz w:val="14"/>
        <w:szCs w:val="14"/>
      </w:rPr>
    </w:lvl>
    <w:lvl w:ilvl="1">
      <w:numFmt w:val="bullet"/>
      <w:lvlText w:val="•"/>
      <w:lvlJc w:val="left"/>
      <w:pPr>
        <w:ind w:left="495" w:hanging="155"/>
      </w:pPr>
    </w:lvl>
    <w:lvl w:ilvl="2">
      <w:numFmt w:val="bullet"/>
      <w:lvlText w:val="•"/>
      <w:lvlJc w:val="left"/>
      <w:pPr>
        <w:ind w:left="550" w:hanging="155"/>
      </w:pPr>
    </w:lvl>
    <w:lvl w:ilvl="3">
      <w:numFmt w:val="bullet"/>
      <w:lvlText w:val="•"/>
      <w:lvlJc w:val="left"/>
      <w:pPr>
        <w:ind w:left="606" w:hanging="155"/>
      </w:pPr>
    </w:lvl>
    <w:lvl w:ilvl="4">
      <w:numFmt w:val="bullet"/>
      <w:lvlText w:val="•"/>
      <w:lvlJc w:val="left"/>
      <w:pPr>
        <w:ind w:left="661" w:hanging="155"/>
      </w:pPr>
    </w:lvl>
    <w:lvl w:ilvl="5">
      <w:numFmt w:val="bullet"/>
      <w:lvlText w:val="•"/>
      <w:lvlJc w:val="left"/>
      <w:pPr>
        <w:ind w:left="717" w:hanging="155"/>
      </w:pPr>
    </w:lvl>
    <w:lvl w:ilvl="6">
      <w:numFmt w:val="bullet"/>
      <w:lvlText w:val="•"/>
      <w:lvlJc w:val="left"/>
      <w:pPr>
        <w:ind w:left="772" w:hanging="155"/>
      </w:pPr>
    </w:lvl>
    <w:lvl w:ilvl="7">
      <w:numFmt w:val="bullet"/>
      <w:lvlText w:val="•"/>
      <w:lvlJc w:val="left"/>
      <w:pPr>
        <w:ind w:left="827" w:hanging="155"/>
      </w:pPr>
    </w:lvl>
    <w:lvl w:ilvl="8">
      <w:numFmt w:val="bullet"/>
      <w:lvlText w:val="•"/>
      <w:lvlJc w:val="left"/>
      <w:pPr>
        <w:ind w:left="883" w:hanging="155"/>
      </w:pPr>
    </w:lvl>
  </w:abstractNum>
  <w:abstractNum w:abstractNumId="28" w15:restartNumberingAfterBreak="0">
    <w:nsid w:val="0000041E"/>
    <w:multiLevelType w:val="multilevel"/>
    <w:tmpl w:val="000008A1"/>
    <w:lvl w:ilvl="0">
      <w:numFmt w:val="bullet"/>
      <w:lvlText w:val=""/>
      <w:lvlJc w:val="left"/>
      <w:pPr>
        <w:ind w:left="494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77" w:hanging="190"/>
      </w:pPr>
    </w:lvl>
    <w:lvl w:ilvl="2">
      <w:numFmt w:val="bullet"/>
      <w:lvlText w:val="•"/>
      <w:lvlJc w:val="left"/>
      <w:pPr>
        <w:ind w:left="654" w:hanging="190"/>
      </w:pPr>
    </w:lvl>
    <w:lvl w:ilvl="3">
      <w:numFmt w:val="bullet"/>
      <w:lvlText w:val="•"/>
      <w:lvlJc w:val="left"/>
      <w:pPr>
        <w:ind w:left="731" w:hanging="190"/>
      </w:pPr>
    </w:lvl>
    <w:lvl w:ilvl="4">
      <w:numFmt w:val="bullet"/>
      <w:lvlText w:val="•"/>
      <w:lvlJc w:val="left"/>
      <w:pPr>
        <w:ind w:left="809" w:hanging="190"/>
      </w:pPr>
    </w:lvl>
    <w:lvl w:ilvl="5">
      <w:numFmt w:val="bullet"/>
      <w:lvlText w:val="•"/>
      <w:lvlJc w:val="left"/>
      <w:pPr>
        <w:ind w:left="886" w:hanging="190"/>
      </w:pPr>
    </w:lvl>
    <w:lvl w:ilvl="6">
      <w:numFmt w:val="bullet"/>
      <w:lvlText w:val="•"/>
      <w:lvlJc w:val="left"/>
      <w:pPr>
        <w:ind w:left="963" w:hanging="190"/>
      </w:pPr>
    </w:lvl>
    <w:lvl w:ilvl="7">
      <w:numFmt w:val="bullet"/>
      <w:lvlText w:val="•"/>
      <w:lvlJc w:val="left"/>
      <w:pPr>
        <w:ind w:left="1041" w:hanging="190"/>
      </w:pPr>
    </w:lvl>
    <w:lvl w:ilvl="8">
      <w:numFmt w:val="bullet"/>
      <w:lvlText w:val="•"/>
      <w:lvlJc w:val="left"/>
      <w:pPr>
        <w:ind w:left="1118" w:hanging="190"/>
      </w:pPr>
    </w:lvl>
  </w:abstractNum>
  <w:abstractNum w:abstractNumId="29" w15:restartNumberingAfterBreak="0">
    <w:nsid w:val="0000041F"/>
    <w:multiLevelType w:val="multilevel"/>
    <w:tmpl w:val="000008A2"/>
    <w:lvl w:ilvl="0">
      <w:numFmt w:val="bullet"/>
      <w:lvlText w:val=""/>
      <w:lvlJc w:val="left"/>
      <w:pPr>
        <w:ind w:left="259" w:hanging="191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1244" w:hanging="191"/>
      </w:pPr>
    </w:lvl>
    <w:lvl w:ilvl="2">
      <w:numFmt w:val="bullet"/>
      <w:lvlText w:val="•"/>
      <w:lvlJc w:val="left"/>
      <w:pPr>
        <w:ind w:left="2229" w:hanging="191"/>
      </w:pPr>
    </w:lvl>
    <w:lvl w:ilvl="3">
      <w:numFmt w:val="bullet"/>
      <w:lvlText w:val="•"/>
      <w:lvlJc w:val="left"/>
      <w:pPr>
        <w:ind w:left="3214" w:hanging="191"/>
      </w:pPr>
    </w:lvl>
    <w:lvl w:ilvl="4">
      <w:numFmt w:val="bullet"/>
      <w:lvlText w:val="•"/>
      <w:lvlJc w:val="left"/>
      <w:pPr>
        <w:ind w:left="4198" w:hanging="191"/>
      </w:pPr>
    </w:lvl>
    <w:lvl w:ilvl="5">
      <w:numFmt w:val="bullet"/>
      <w:lvlText w:val="•"/>
      <w:lvlJc w:val="left"/>
      <w:pPr>
        <w:ind w:left="5183" w:hanging="191"/>
      </w:pPr>
    </w:lvl>
    <w:lvl w:ilvl="6">
      <w:numFmt w:val="bullet"/>
      <w:lvlText w:val="•"/>
      <w:lvlJc w:val="left"/>
      <w:pPr>
        <w:ind w:left="6168" w:hanging="191"/>
      </w:pPr>
    </w:lvl>
    <w:lvl w:ilvl="7">
      <w:numFmt w:val="bullet"/>
      <w:lvlText w:val="•"/>
      <w:lvlJc w:val="left"/>
      <w:pPr>
        <w:ind w:left="7152" w:hanging="191"/>
      </w:pPr>
    </w:lvl>
    <w:lvl w:ilvl="8">
      <w:numFmt w:val="bullet"/>
      <w:lvlText w:val="•"/>
      <w:lvlJc w:val="left"/>
      <w:pPr>
        <w:ind w:left="8137" w:hanging="191"/>
      </w:pPr>
    </w:lvl>
  </w:abstractNum>
  <w:abstractNum w:abstractNumId="30" w15:restartNumberingAfterBreak="0">
    <w:nsid w:val="00000420"/>
    <w:multiLevelType w:val="multilevel"/>
    <w:tmpl w:val="000008A3"/>
    <w:lvl w:ilvl="0">
      <w:numFmt w:val="bullet"/>
      <w:lvlText w:val=""/>
      <w:lvlJc w:val="left"/>
      <w:pPr>
        <w:ind w:left="258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13" w:hanging="190"/>
      </w:pPr>
    </w:lvl>
    <w:lvl w:ilvl="2">
      <w:numFmt w:val="bullet"/>
      <w:lvlText w:val="•"/>
      <w:lvlJc w:val="left"/>
      <w:pPr>
        <w:ind w:left="366" w:hanging="190"/>
      </w:pPr>
    </w:lvl>
    <w:lvl w:ilvl="3">
      <w:numFmt w:val="bullet"/>
      <w:lvlText w:val="•"/>
      <w:lvlJc w:val="left"/>
      <w:pPr>
        <w:ind w:left="419" w:hanging="190"/>
      </w:pPr>
    </w:lvl>
    <w:lvl w:ilvl="4">
      <w:numFmt w:val="bullet"/>
      <w:lvlText w:val="•"/>
      <w:lvlJc w:val="left"/>
      <w:pPr>
        <w:ind w:left="472" w:hanging="190"/>
      </w:pPr>
    </w:lvl>
    <w:lvl w:ilvl="5">
      <w:numFmt w:val="bullet"/>
      <w:lvlText w:val="•"/>
      <w:lvlJc w:val="left"/>
      <w:pPr>
        <w:ind w:left="525" w:hanging="190"/>
      </w:pPr>
    </w:lvl>
    <w:lvl w:ilvl="6">
      <w:numFmt w:val="bullet"/>
      <w:lvlText w:val="•"/>
      <w:lvlJc w:val="left"/>
      <w:pPr>
        <w:ind w:left="578" w:hanging="190"/>
      </w:pPr>
    </w:lvl>
    <w:lvl w:ilvl="7">
      <w:numFmt w:val="bullet"/>
      <w:lvlText w:val="•"/>
      <w:lvlJc w:val="left"/>
      <w:pPr>
        <w:ind w:left="631" w:hanging="190"/>
      </w:pPr>
    </w:lvl>
    <w:lvl w:ilvl="8">
      <w:numFmt w:val="bullet"/>
      <w:lvlText w:val="•"/>
      <w:lvlJc w:val="left"/>
      <w:pPr>
        <w:ind w:left="684" w:hanging="190"/>
      </w:pPr>
    </w:lvl>
  </w:abstractNum>
  <w:abstractNum w:abstractNumId="31" w15:restartNumberingAfterBreak="0">
    <w:nsid w:val="00000421"/>
    <w:multiLevelType w:val="multilevel"/>
    <w:tmpl w:val="000008A4"/>
    <w:lvl w:ilvl="0">
      <w:numFmt w:val="bullet"/>
      <w:lvlText w:val=""/>
      <w:lvlJc w:val="left"/>
      <w:pPr>
        <w:ind w:left="445" w:hanging="155"/>
      </w:pPr>
      <w:rPr>
        <w:rFonts w:ascii="Wingdings" w:hAnsi="Wingdings" w:cs="Wingdings"/>
        <w:b w:val="0"/>
        <w:bCs w:val="0"/>
        <w:spacing w:val="1"/>
        <w:w w:val="100"/>
        <w:sz w:val="14"/>
        <w:szCs w:val="14"/>
      </w:rPr>
    </w:lvl>
    <w:lvl w:ilvl="1">
      <w:numFmt w:val="bullet"/>
      <w:lvlText w:val="•"/>
      <w:lvlJc w:val="left"/>
      <w:pPr>
        <w:ind w:left="495" w:hanging="155"/>
      </w:pPr>
    </w:lvl>
    <w:lvl w:ilvl="2">
      <w:numFmt w:val="bullet"/>
      <w:lvlText w:val="•"/>
      <w:lvlJc w:val="left"/>
      <w:pPr>
        <w:ind w:left="550" w:hanging="155"/>
      </w:pPr>
    </w:lvl>
    <w:lvl w:ilvl="3">
      <w:numFmt w:val="bullet"/>
      <w:lvlText w:val="•"/>
      <w:lvlJc w:val="left"/>
      <w:pPr>
        <w:ind w:left="605" w:hanging="155"/>
      </w:pPr>
    </w:lvl>
    <w:lvl w:ilvl="4">
      <w:numFmt w:val="bullet"/>
      <w:lvlText w:val="•"/>
      <w:lvlJc w:val="left"/>
      <w:pPr>
        <w:ind w:left="661" w:hanging="155"/>
      </w:pPr>
    </w:lvl>
    <w:lvl w:ilvl="5">
      <w:numFmt w:val="bullet"/>
      <w:lvlText w:val="•"/>
      <w:lvlJc w:val="left"/>
      <w:pPr>
        <w:ind w:left="716" w:hanging="155"/>
      </w:pPr>
    </w:lvl>
    <w:lvl w:ilvl="6">
      <w:numFmt w:val="bullet"/>
      <w:lvlText w:val="•"/>
      <w:lvlJc w:val="left"/>
      <w:pPr>
        <w:ind w:left="771" w:hanging="155"/>
      </w:pPr>
    </w:lvl>
    <w:lvl w:ilvl="7">
      <w:numFmt w:val="bullet"/>
      <w:lvlText w:val="•"/>
      <w:lvlJc w:val="left"/>
      <w:pPr>
        <w:ind w:left="827" w:hanging="155"/>
      </w:pPr>
    </w:lvl>
    <w:lvl w:ilvl="8">
      <w:numFmt w:val="bullet"/>
      <w:lvlText w:val="•"/>
      <w:lvlJc w:val="left"/>
      <w:pPr>
        <w:ind w:left="882" w:hanging="155"/>
      </w:pPr>
    </w:lvl>
  </w:abstractNum>
  <w:abstractNum w:abstractNumId="32" w15:restartNumberingAfterBreak="0">
    <w:nsid w:val="00000422"/>
    <w:multiLevelType w:val="multilevel"/>
    <w:tmpl w:val="000008A5"/>
    <w:lvl w:ilvl="0">
      <w:numFmt w:val="bullet"/>
      <w:lvlText w:val=""/>
      <w:lvlJc w:val="left"/>
      <w:pPr>
        <w:ind w:left="498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86" w:hanging="190"/>
      </w:pPr>
    </w:lvl>
    <w:lvl w:ilvl="2">
      <w:numFmt w:val="bullet"/>
      <w:lvlText w:val="•"/>
      <w:lvlJc w:val="left"/>
      <w:pPr>
        <w:ind w:left="672" w:hanging="190"/>
      </w:pPr>
    </w:lvl>
    <w:lvl w:ilvl="3">
      <w:numFmt w:val="bullet"/>
      <w:lvlText w:val="•"/>
      <w:lvlJc w:val="left"/>
      <w:pPr>
        <w:ind w:left="759" w:hanging="190"/>
      </w:pPr>
    </w:lvl>
    <w:lvl w:ilvl="4">
      <w:numFmt w:val="bullet"/>
      <w:lvlText w:val="•"/>
      <w:lvlJc w:val="left"/>
      <w:pPr>
        <w:ind w:left="845" w:hanging="190"/>
      </w:pPr>
    </w:lvl>
    <w:lvl w:ilvl="5">
      <w:numFmt w:val="bullet"/>
      <w:lvlText w:val="•"/>
      <w:lvlJc w:val="left"/>
      <w:pPr>
        <w:ind w:left="932" w:hanging="190"/>
      </w:pPr>
    </w:lvl>
    <w:lvl w:ilvl="6">
      <w:numFmt w:val="bullet"/>
      <w:lvlText w:val="•"/>
      <w:lvlJc w:val="left"/>
      <w:pPr>
        <w:ind w:left="1018" w:hanging="190"/>
      </w:pPr>
    </w:lvl>
    <w:lvl w:ilvl="7">
      <w:numFmt w:val="bullet"/>
      <w:lvlText w:val="•"/>
      <w:lvlJc w:val="left"/>
      <w:pPr>
        <w:ind w:left="1104" w:hanging="190"/>
      </w:pPr>
    </w:lvl>
    <w:lvl w:ilvl="8">
      <w:numFmt w:val="bullet"/>
      <w:lvlText w:val="•"/>
      <w:lvlJc w:val="left"/>
      <w:pPr>
        <w:ind w:left="1191" w:hanging="190"/>
      </w:pPr>
    </w:lvl>
  </w:abstractNum>
  <w:abstractNum w:abstractNumId="33" w15:restartNumberingAfterBreak="0">
    <w:nsid w:val="00000423"/>
    <w:multiLevelType w:val="multilevel"/>
    <w:tmpl w:val="000008A6"/>
    <w:lvl w:ilvl="0">
      <w:numFmt w:val="bullet"/>
      <w:lvlText w:val=""/>
      <w:lvlJc w:val="left"/>
      <w:pPr>
        <w:ind w:left="261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28" w:hanging="190"/>
      </w:pPr>
    </w:lvl>
    <w:lvl w:ilvl="2">
      <w:numFmt w:val="bullet"/>
      <w:lvlText w:val="•"/>
      <w:lvlJc w:val="left"/>
      <w:pPr>
        <w:ind w:left="397" w:hanging="190"/>
      </w:pPr>
    </w:lvl>
    <w:lvl w:ilvl="3">
      <w:numFmt w:val="bullet"/>
      <w:lvlText w:val="•"/>
      <w:lvlJc w:val="left"/>
      <w:pPr>
        <w:ind w:left="466" w:hanging="190"/>
      </w:pPr>
    </w:lvl>
    <w:lvl w:ilvl="4">
      <w:numFmt w:val="bullet"/>
      <w:lvlText w:val="•"/>
      <w:lvlJc w:val="left"/>
      <w:pPr>
        <w:ind w:left="534" w:hanging="190"/>
      </w:pPr>
    </w:lvl>
    <w:lvl w:ilvl="5">
      <w:numFmt w:val="bullet"/>
      <w:lvlText w:val="•"/>
      <w:lvlJc w:val="left"/>
      <w:pPr>
        <w:ind w:left="603" w:hanging="190"/>
      </w:pPr>
    </w:lvl>
    <w:lvl w:ilvl="6">
      <w:numFmt w:val="bullet"/>
      <w:lvlText w:val="•"/>
      <w:lvlJc w:val="left"/>
      <w:pPr>
        <w:ind w:left="672" w:hanging="190"/>
      </w:pPr>
    </w:lvl>
    <w:lvl w:ilvl="7">
      <w:numFmt w:val="bullet"/>
      <w:lvlText w:val="•"/>
      <w:lvlJc w:val="left"/>
      <w:pPr>
        <w:ind w:left="740" w:hanging="190"/>
      </w:pPr>
    </w:lvl>
    <w:lvl w:ilvl="8">
      <w:numFmt w:val="bullet"/>
      <w:lvlText w:val="•"/>
      <w:lvlJc w:val="left"/>
      <w:pPr>
        <w:ind w:left="809" w:hanging="190"/>
      </w:pPr>
    </w:lvl>
  </w:abstractNum>
  <w:abstractNum w:abstractNumId="34" w15:restartNumberingAfterBreak="0">
    <w:nsid w:val="00000424"/>
    <w:multiLevelType w:val="multilevel"/>
    <w:tmpl w:val="000008A7"/>
    <w:lvl w:ilvl="0">
      <w:numFmt w:val="bullet"/>
      <w:lvlText w:val=""/>
      <w:lvlJc w:val="left"/>
      <w:pPr>
        <w:ind w:left="447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21" w:hanging="190"/>
      </w:pPr>
    </w:lvl>
    <w:lvl w:ilvl="2">
      <w:numFmt w:val="bullet"/>
      <w:lvlText w:val="•"/>
      <w:lvlJc w:val="left"/>
      <w:pPr>
        <w:ind w:left="602" w:hanging="190"/>
      </w:pPr>
    </w:lvl>
    <w:lvl w:ilvl="3">
      <w:numFmt w:val="bullet"/>
      <w:lvlText w:val="•"/>
      <w:lvlJc w:val="left"/>
      <w:pPr>
        <w:ind w:left="683" w:hanging="190"/>
      </w:pPr>
    </w:lvl>
    <w:lvl w:ilvl="4">
      <w:numFmt w:val="bullet"/>
      <w:lvlText w:val="•"/>
      <w:lvlJc w:val="left"/>
      <w:pPr>
        <w:ind w:left="764" w:hanging="190"/>
      </w:pPr>
    </w:lvl>
    <w:lvl w:ilvl="5">
      <w:numFmt w:val="bullet"/>
      <w:lvlText w:val="•"/>
      <w:lvlJc w:val="left"/>
      <w:pPr>
        <w:ind w:left="845" w:hanging="190"/>
      </w:pPr>
    </w:lvl>
    <w:lvl w:ilvl="6">
      <w:numFmt w:val="bullet"/>
      <w:lvlText w:val="•"/>
      <w:lvlJc w:val="left"/>
      <w:pPr>
        <w:ind w:left="926" w:hanging="190"/>
      </w:pPr>
    </w:lvl>
    <w:lvl w:ilvl="7">
      <w:numFmt w:val="bullet"/>
      <w:lvlText w:val="•"/>
      <w:lvlJc w:val="left"/>
      <w:pPr>
        <w:ind w:left="1007" w:hanging="190"/>
      </w:pPr>
    </w:lvl>
    <w:lvl w:ilvl="8">
      <w:numFmt w:val="bullet"/>
      <w:lvlText w:val="•"/>
      <w:lvlJc w:val="left"/>
      <w:pPr>
        <w:ind w:left="1088" w:hanging="190"/>
      </w:pPr>
    </w:lvl>
  </w:abstractNum>
  <w:abstractNum w:abstractNumId="35" w15:restartNumberingAfterBreak="0">
    <w:nsid w:val="00000425"/>
    <w:multiLevelType w:val="multilevel"/>
    <w:tmpl w:val="000008A8"/>
    <w:lvl w:ilvl="0">
      <w:numFmt w:val="bullet"/>
      <w:lvlText w:val=""/>
      <w:lvlJc w:val="left"/>
      <w:pPr>
        <w:ind w:left="470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75" w:hanging="190"/>
      </w:pPr>
    </w:lvl>
    <w:lvl w:ilvl="2">
      <w:numFmt w:val="bullet"/>
      <w:lvlText w:val="•"/>
      <w:lvlJc w:val="left"/>
      <w:pPr>
        <w:ind w:left="671" w:hanging="190"/>
      </w:pPr>
    </w:lvl>
    <w:lvl w:ilvl="3">
      <w:numFmt w:val="bullet"/>
      <w:lvlText w:val="•"/>
      <w:lvlJc w:val="left"/>
      <w:pPr>
        <w:ind w:left="767" w:hanging="190"/>
      </w:pPr>
    </w:lvl>
    <w:lvl w:ilvl="4">
      <w:numFmt w:val="bullet"/>
      <w:lvlText w:val="•"/>
      <w:lvlJc w:val="left"/>
      <w:pPr>
        <w:ind w:left="863" w:hanging="190"/>
      </w:pPr>
    </w:lvl>
    <w:lvl w:ilvl="5">
      <w:numFmt w:val="bullet"/>
      <w:lvlText w:val="•"/>
      <w:lvlJc w:val="left"/>
      <w:pPr>
        <w:ind w:left="959" w:hanging="190"/>
      </w:pPr>
    </w:lvl>
    <w:lvl w:ilvl="6">
      <w:numFmt w:val="bullet"/>
      <w:lvlText w:val="•"/>
      <w:lvlJc w:val="left"/>
      <w:pPr>
        <w:ind w:left="1055" w:hanging="190"/>
      </w:pPr>
    </w:lvl>
    <w:lvl w:ilvl="7">
      <w:numFmt w:val="bullet"/>
      <w:lvlText w:val="•"/>
      <w:lvlJc w:val="left"/>
      <w:pPr>
        <w:ind w:left="1151" w:hanging="190"/>
      </w:pPr>
    </w:lvl>
    <w:lvl w:ilvl="8">
      <w:numFmt w:val="bullet"/>
      <w:lvlText w:val="•"/>
      <w:lvlJc w:val="left"/>
      <w:pPr>
        <w:ind w:left="1247" w:hanging="190"/>
      </w:pPr>
    </w:lvl>
  </w:abstractNum>
  <w:abstractNum w:abstractNumId="36" w15:restartNumberingAfterBreak="0">
    <w:nsid w:val="00000426"/>
    <w:multiLevelType w:val="multilevel"/>
    <w:tmpl w:val="000008A9"/>
    <w:lvl w:ilvl="0">
      <w:numFmt w:val="bullet"/>
      <w:lvlText w:val=""/>
      <w:lvlJc w:val="left"/>
      <w:pPr>
        <w:ind w:left="261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28" w:hanging="190"/>
      </w:pPr>
    </w:lvl>
    <w:lvl w:ilvl="2">
      <w:numFmt w:val="bullet"/>
      <w:lvlText w:val="•"/>
      <w:lvlJc w:val="left"/>
      <w:pPr>
        <w:ind w:left="397" w:hanging="190"/>
      </w:pPr>
    </w:lvl>
    <w:lvl w:ilvl="3">
      <w:numFmt w:val="bullet"/>
      <w:lvlText w:val="•"/>
      <w:lvlJc w:val="left"/>
      <w:pPr>
        <w:ind w:left="466" w:hanging="190"/>
      </w:pPr>
    </w:lvl>
    <w:lvl w:ilvl="4">
      <w:numFmt w:val="bullet"/>
      <w:lvlText w:val="•"/>
      <w:lvlJc w:val="left"/>
      <w:pPr>
        <w:ind w:left="534" w:hanging="190"/>
      </w:pPr>
    </w:lvl>
    <w:lvl w:ilvl="5">
      <w:numFmt w:val="bullet"/>
      <w:lvlText w:val="•"/>
      <w:lvlJc w:val="left"/>
      <w:pPr>
        <w:ind w:left="603" w:hanging="190"/>
      </w:pPr>
    </w:lvl>
    <w:lvl w:ilvl="6">
      <w:numFmt w:val="bullet"/>
      <w:lvlText w:val="•"/>
      <w:lvlJc w:val="left"/>
      <w:pPr>
        <w:ind w:left="672" w:hanging="190"/>
      </w:pPr>
    </w:lvl>
    <w:lvl w:ilvl="7">
      <w:numFmt w:val="bullet"/>
      <w:lvlText w:val="•"/>
      <w:lvlJc w:val="left"/>
      <w:pPr>
        <w:ind w:left="740" w:hanging="190"/>
      </w:pPr>
    </w:lvl>
    <w:lvl w:ilvl="8">
      <w:numFmt w:val="bullet"/>
      <w:lvlText w:val="•"/>
      <w:lvlJc w:val="left"/>
      <w:pPr>
        <w:ind w:left="809" w:hanging="190"/>
      </w:pPr>
    </w:lvl>
  </w:abstractNum>
  <w:abstractNum w:abstractNumId="37" w15:restartNumberingAfterBreak="0">
    <w:nsid w:val="00000427"/>
    <w:multiLevelType w:val="multilevel"/>
    <w:tmpl w:val="000008AA"/>
    <w:lvl w:ilvl="0">
      <w:numFmt w:val="bullet"/>
      <w:lvlText w:val=""/>
      <w:lvlJc w:val="left"/>
      <w:pPr>
        <w:ind w:left="470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75" w:hanging="190"/>
      </w:pPr>
    </w:lvl>
    <w:lvl w:ilvl="2">
      <w:numFmt w:val="bullet"/>
      <w:lvlText w:val="•"/>
      <w:lvlJc w:val="left"/>
      <w:pPr>
        <w:ind w:left="671" w:hanging="190"/>
      </w:pPr>
    </w:lvl>
    <w:lvl w:ilvl="3">
      <w:numFmt w:val="bullet"/>
      <w:lvlText w:val="•"/>
      <w:lvlJc w:val="left"/>
      <w:pPr>
        <w:ind w:left="767" w:hanging="190"/>
      </w:pPr>
    </w:lvl>
    <w:lvl w:ilvl="4">
      <w:numFmt w:val="bullet"/>
      <w:lvlText w:val="•"/>
      <w:lvlJc w:val="left"/>
      <w:pPr>
        <w:ind w:left="863" w:hanging="190"/>
      </w:pPr>
    </w:lvl>
    <w:lvl w:ilvl="5">
      <w:numFmt w:val="bullet"/>
      <w:lvlText w:val="•"/>
      <w:lvlJc w:val="left"/>
      <w:pPr>
        <w:ind w:left="959" w:hanging="190"/>
      </w:pPr>
    </w:lvl>
    <w:lvl w:ilvl="6">
      <w:numFmt w:val="bullet"/>
      <w:lvlText w:val="•"/>
      <w:lvlJc w:val="left"/>
      <w:pPr>
        <w:ind w:left="1055" w:hanging="190"/>
      </w:pPr>
    </w:lvl>
    <w:lvl w:ilvl="7">
      <w:numFmt w:val="bullet"/>
      <w:lvlText w:val="•"/>
      <w:lvlJc w:val="left"/>
      <w:pPr>
        <w:ind w:left="1151" w:hanging="190"/>
      </w:pPr>
    </w:lvl>
    <w:lvl w:ilvl="8">
      <w:numFmt w:val="bullet"/>
      <w:lvlText w:val="•"/>
      <w:lvlJc w:val="left"/>
      <w:pPr>
        <w:ind w:left="1247" w:hanging="190"/>
      </w:pPr>
    </w:lvl>
  </w:abstractNum>
  <w:abstractNum w:abstractNumId="38" w15:restartNumberingAfterBreak="0">
    <w:nsid w:val="00000428"/>
    <w:multiLevelType w:val="multilevel"/>
    <w:tmpl w:val="000008AB"/>
    <w:lvl w:ilvl="0">
      <w:numFmt w:val="bullet"/>
      <w:lvlText w:val=""/>
      <w:lvlJc w:val="left"/>
      <w:pPr>
        <w:ind w:left="594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712" w:hanging="190"/>
      </w:pPr>
    </w:lvl>
    <w:lvl w:ilvl="2">
      <w:numFmt w:val="bullet"/>
      <w:lvlText w:val="•"/>
      <w:lvlJc w:val="left"/>
      <w:pPr>
        <w:ind w:left="824" w:hanging="190"/>
      </w:pPr>
    </w:lvl>
    <w:lvl w:ilvl="3">
      <w:numFmt w:val="bullet"/>
      <w:lvlText w:val="•"/>
      <w:lvlJc w:val="left"/>
      <w:pPr>
        <w:ind w:left="936" w:hanging="190"/>
      </w:pPr>
    </w:lvl>
    <w:lvl w:ilvl="4">
      <w:numFmt w:val="bullet"/>
      <w:lvlText w:val="•"/>
      <w:lvlJc w:val="left"/>
      <w:pPr>
        <w:ind w:left="1048" w:hanging="190"/>
      </w:pPr>
    </w:lvl>
    <w:lvl w:ilvl="5">
      <w:numFmt w:val="bullet"/>
      <w:lvlText w:val="•"/>
      <w:lvlJc w:val="left"/>
      <w:pPr>
        <w:ind w:left="1160" w:hanging="190"/>
      </w:pPr>
    </w:lvl>
    <w:lvl w:ilvl="6">
      <w:numFmt w:val="bullet"/>
      <w:lvlText w:val="•"/>
      <w:lvlJc w:val="left"/>
      <w:pPr>
        <w:ind w:left="1272" w:hanging="190"/>
      </w:pPr>
    </w:lvl>
    <w:lvl w:ilvl="7">
      <w:numFmt w:val="bullet"/>
      <w:lvlText w:val="•"/>
      <w:lvlJc w:val="left"/>
      <w:pPr>
        <w:ind w:left="1384" w:hanging="190"/>
      </w:pPr>
    </w:lvl>
    <w:lvl w:ilvl="8">
      <w:numFmt w:val="bullet"/>
      <w:lvlText w:val="•"/>
      <w:lvlJc w:val="left"/>
      <w:pPr>
        <w:ind w:left="1496" w:hanging="190"/>
      </w:pPr>
    </w:lvl>
  </w:abstractNum>
  <w:abstractNum w:abstractNumId="39" w15:restartNumberingAfterBreak="0">
    <w:nsid w:val="00000429"/>
    <w:multiLevelType w:val="multilevel"/>
    <w:tmpl w:val="000008AC"/>
    <w:lvl w:ilvl="0">
      <w:numFmt w:val="bullet"/>
      <w:lvlText w:val=""/>
      <w:lvlJc w:val="left"/>
      <w:pPr>
        <w:ind w:left="261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28" w:hanging="190"/>
      </w:pPr>
    </w:lvl>
    <w:lvl w:ilvl="2">
      <w:numFmt w:val="bullet"/>
      <w:lvlText w:val="•"/>
      <w:lvlJc w:val="left"/>
      <w:pPr>
        <w:ind w:left="397" w:hanging="190"/>
      </w:pPr>
    </w:lvl>
    <w:lvl w:ilvl="3">
      <w:numFmt w:val="bullet"/>
      <w:lvlText w:val="•"/>
      <w:lvlJc w:val="left"/>
      <w:pPr>
        <w:ind w:left="466" w:hanging="190"/>
      </w:pPr>
    </w:lvl>
    <w:lvl w:ilvl="4">
      <w:numFmt w:val="bullet"/>
      <w:lvlText w:val="•"/>
      <w:lvlJc w:val="left"/>
      <w:pPr>
        <w:ind w:left="534" w:hanging="190"/>
      </w:pPr>
    </w:lvl>
    <w:lvl w:ilvl="5">
      <w:numFmt w:val="bullet"/>
      <w:lvlText w:val="•"/>
      <w:lvlJc w:val="left"/>
      <w:pPr>
        <w:ind w:left="603" w:hanging="190"/>
      </w:pPr>
    </w:lvl>
    <w:lvl w:ilvl="6">
      <w:numFmt w:val="bullet"/>
      <w:lvlText w:val="•"/>
      <w:lvlJc w:val="left"/>
      <w:pPr>
        <w:ind w:left="672" w:hanging="190"/>
      </w:pPr>
    </w:lvl>
    <w:lvl w:ilvl="7">
      <w:numFmt w:val="bullet"/>
      <w:lvlText w:val="•"/>
      <w:lvlJc w:val="left"/>
      <w:pPr>
        <w:ind w:left="740" w:hanging="190"/>
      </w:pPr>
    </w:lvl>
    <w:lvl w:ilvl="8">
      <w:numFmt w:val="bullet"/>
      <w:lvlText w:val="•"/>
      <w:lvlJc w:val="left"/>
      <w:pPr>
        <w:ind w:left="809" w:hanging="190"/>
      </w:pPr>
    </w:lvl>
  </w:abstractNum>
  <w:abstractNum w:abstractNumId="40" w15:restartNumberingAfterBreak="0">
    <w:nsid w:val="0000042A"/>
    <w:multiLevelType w:val="multilevel"/>
    <w:tmpl w:val="000008AD"/>
    <w:lvl w:ilvl="0">
      <w:numFmt w:val="bullet"/>
      <w:lvlText w:val=""/>
      <w:lvlJc w:val="left"/>
      <w:pPr>
        <w:ind w:left="411" w:hanging="155"/>
      </w:pPr>
      <w:rPr>
        <w:rFonts w:ascii="Wingdings" w:hAnsi="Wingdings" w:cs="Wingdings"/>
        <w:b w:val="0"/>
        <w:bCs w:val="0"/>
        <w:w w:val="100"/>
        <w:sz w:val="14"/>
        <w:szCs w:val="14"/>
      </w:rPr>
    </w:lvl>
    <w:lvl w:ilvl="1">
      <w:numFmt w:val="bullet"/>
      <w:lvlText w:val="•"/>
      <w:lvlJc w:val="left"/>
      <w:pPr>
        <w:ind w:left="503" w:hanging="155"/>
      </w:pPr>
    </w:lvl>
    <w:lvl w:ilvl="2">
      <w:numFmt w:val="bullet"/>
      <w:lvlText w:val="•"/>
      <w:lvlJc w:val="left"/>
      <w:pPr>
        <w:ind w:left="586" w:hanging="155"/>
      </w:pPr>
    </w:lvl>
    <w:lvl w:ilvl="3">
      <w:numFmt w:val="bullet"/>
      <w:lvlText w:val="•"/>
      <w:lvlJc w:val="left"/>
      <w:pPr>
        <w:ind w:left="669" w:hanging="155"/>
      </w:pPr>
    </w:lvl>
    <w:lvl w:ilvl="4">
      <w:numFmt w:val="bullet"/>
      <w:lvlText w:val="•"/>
      <w:lvlJc w:val="left"/>
      <w:pPr>
        <w:ind w:left="752" w:hanging="155"/>
      </w:pPr>
    </w:lvl>
    <w:lvl w:ilvl="5">
      <w:numFmt w:val="bullet"/>
      <w:lvlText w:val="•"/>
      <w:lvlJc w:val="left"/>
      <w:pPr>
        <w:ind w:left="835" w:hanging="155"/>
      </w:pPr>
    </w:lvl>
    <w:lvl w:ilvl="6">
      <w:numFmt w:val="bullet"/>
      <w:lvlText w:val="•"/>
      <w:lvlJc w:val="left"/>
      <w:pPr>
        <w:ind w:left="918" w:hanging="155"/>
      </w:pPr>
    </w:lvl>
    <w:lvl w:ilvl="7">
      <w:numFmt w:val="bullet"/>
      <w:lvlText w:val="•"/>
      <w:lvlJc w:val="left"/>
      <w:pPr>
        <w:ind w:left="1001" w:hanging="155"/>
      </w:pPr>
    </w:lvl>
    <w:lvl w:ilvl="8">
      <w:numFmt w:val="bullet"/>
      <w:lvlText w:val="•"/>
      <w:lvlJc w:val="left"/>
      <w:pPr>
        <w:ind w:left="1084" w:hanging="155"/>
      </w:pPr>
    </w:lvl>
  </w:abstractNum>
  <w:abstractNum w:abstractNumId="41" w15:restartNumberingAfterBreak="0">
    <w:nsid w:val="0000042B"/>
    <w:multiLevelType w:val="multilevel"/>
    <w:tmpl w:val="000008AE"/>
    <w:lvl w:ilvl="0">
      <w:numFmt w:val="bullet"/>
      <w:lvlText w:val=""/>
      <w:lvlJc w:val="left"/>
      <w:pPr>
        <w:ind w:left="470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75" w:hanging="190"/>
      </w:pPr>
    </w:lvl>
    <w:lvl w:ilvl="2">
      <w:numFmt w:val="bullet"/>
      <w:lvlText w:val="•"/>
      <w:lvlJc w:val="left"/>
      <w:pPr>
        <w:ind w:left="671" w:hanging="190"/>
      </w:pPr>
    </w:lvl>
    <w:lvl w:ilvl="3">
      <w:numFmt w:val="bullet"/>
      <w:lvlText w:val="•"/>
      <w:lvlJc w:val="left"/>
      <w:pPr>
        <w:ind w:left="767" w:hanging="190"/>
      </w:pPr>
    </w:lvl>
    <w:lvl w:ilvl="4">
      <w:numFmt w:val="bullet"/>
      <w:lvlText w:val="•"/>
      <w:lvlJc w:val="left"/>
      <w:pPr>
        <w:ind w:left="863" w:hanging="190"/>
      </w:pPr>
    </w:lvl>
    <w:lvl w:ilvl="5">
      <w:numFmt w:val="bullet"/>
      <w:lvlText w:val="•"/>
      <w:lvlJc w:val="left"/>
      <w:pPr>
        <w:ind w:left="959" w:hanging="190"/>
      </w:pPr>
    </w:lvl>
    <w:lvl w:ilvl="6">
      <w:numFmt w:val="bullet"/>
      <w:lvlText w:val="•"/>
      <w:lvlJc w:val="left"/>
      <w:pPr>
        <w:ind w:left="1055" w:hanging="190"/>
      </w:pPr>
    </w:lvl>
    <w:lvl w:ilvl="7">
      <w:numFmt w:val="bullet"/>
      <w:lvlText w:val="•"/>
      <w:lvlJc w:val="left"/>
      <w:pPr>
        <w:ind w:left="1151" w:hanging="190"/>
      </w:pPr>
    </w:lvl>
    <w:lvl w:ilvl="8">
      <w:numFmt w:val="bullet"/>
      <w:lvlText w:val="•"/>
      <w:lvlJc w:val="left"/>
      <w:pPr>
        <w:ind w:left="1247" w:hanging="190"/>
      </w:pPr>
    </w:lvl>
  </w:abstractNum>
  <w:abstractNum w:abstractNumId="42" w15:restartNumberingAfterBreak="0">
    <w:nsid w:val="0000042C"/>
    <w:multiLevelType w:val="multilevel"/>
    <w:tmpl w:val="000008AF"/>
    <w:lvl w:ilvl="0">
      <w:numFmt w:val="bullet"/>
      <w:lvlText w:val=""/>
      <w:lvlJc w:val="left"/>
      <w:pPr>
        <w:ind w:left="594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712" w:hanging="190"/>
      </w:pPr>
    </w:lvl>
    <w:lvl w:ilvl="2">
      <w:numFmt w:val="bullet"/>
      <w:lvlText w:val="•"/>
      <w:lvlJc w:val="left"/>
      <w:pPr>
        <w:ind w:left="824" w:hanging="190"/>
      </w:pPr>
    </w:lvl>
    <w:lvl w:ilvl="3">
      <w:numFmt w:val="bullet"/>
      <w:lvlText w:val="•"/>
      <w:lvlJc w:val="left"/>
      <w:pPr>
        <w:ind w:left="936" w:hanging="190"/>
      </w:pPr>
    </w:lvl>
    <w:lvl w:ilvl="4">
      <w:numFmt w:val="bullet"/>
      <w:lvlText w:val="•"/>
      <w:lvlJc w:val="left"/>
      <w:pPr>
        <w:ind w:left="1048" w:hanging="190"/>
      </w:pPr>
    </w:lvl>
    <w:lvl w:ilvl="5">
      <w:numFmt w:val="bullet"/>
      <w:lvlText w:val="•"/>
      <w:lvlJc w:val="left"/>
      <w:pPr>
        <w:ind w:left="1160" w:hanging="190"/>
      </w:pPr>
    </w:lvl>
    <w:lvl w:ilvl="6">
      <w:numFmt w:val="bullet"/>
      <w:lvlText w:val="•"/>
      <w:lvlJc w:val="left"/>
      <w:pPr>
        <w:ind w:left="1272" w:hanging="190"/>
      </w:pPr>
    </w:lvl>
    <w:lvl w:ilvl="7">
      <w:numFmt w:val="bullet"/>
      <w:lvlText w:val="•"/>
      <w:lvlJc w:val="left"/>
      <w:pPr>
        <w:ind w:left="1384" w:hanging="190"/>
      </w:pPr>
    </w:lvl>
    <w:lvl w:ilvl="8">
      <w:numFmt w:val="bullet"/>
      <w:lvlText w:val="•"/>
      <w:lvlJc w:val="left"/>
      <w:pPr>
        <w:ind w:left="1496" w:hanging="190"/>
      </w:pPr>
    </w:lvl>
  </w:abstractNum>
  <w:abstractNum w:abstractNumId="43" w15:restartNumberingAfterBreak="0">
    <w:nsid w:val="0000042D"/>
    <w:multiLevelType w:val="multilevel"/>
    <w:tmpl w:val="000008B0"/>
    <w:lvl w:ilvl="0">
      <w:numFmt w:val="bullet"/>
      <w:lvlText w:val=""/>
      <w:lvlJc w:val="left"/>
      <w:pPr>
        <w:ind w:left="233" w:hanging="125"/>
      </w:pPr>
      <w:rPr>
        <w:rFonts w:ascii="Symbol" w:hAnsi="Symbol" w:cs="Symbol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74" w:hanging="125"/>
      </w:pPr>
    </w:lvl>
    <w:lvl w:ilvl="2">
      <w:numFmt w:val="bullet"/>
      <w:lvlText w:val="•"/>
      <w:lvlJc w:val="left"/>
      <w:pPr>
        <w:ind w:left="708" w:hanging="125"/>
      </w:pPr>
    </w:lvl>
    <w:lvl w:ilvl="3">
      <w:numFmt w:val="bullet"/>
      <w:lvlText w:val="•"/>
      <w:lvlJc w:val="left"/>
      <w:pPr>
        <w:ind w:left="942" w:hanging="125"/>
      </w:pPr>
    </w:lvl>
    <w:lvl w:ilvl="4">
      <w:numFmt w:val="bullet"/>
      <w:lvlText w:val="•"/>
      <w:lvlJc w:val="left"/>
      <w:pPr>
        <w:ind w:left="1176" w:hanging="125"/>
      </w:pPr>
    </w:lvl>
    <w:lvl w:ilvl="5">
      <w:numFmt w:val="bullet"/>
      <w:lvlText w:val="•"/>
      <w:lvlJc w:val="left"/>
      <w:pPr>
        <w:ind w:left="1410" w:hanging="125"/>
      </w:pPr>
    </w:lvl>
    <w:lvl w:ilvl="6">
      <w:numFmt w:val="bullet"/>
      <w:lvlText w:val="•"/>
      <w:lvlJc w:val="left"/>
      <w:pPr>
        <w:ind w:left="1644" w:hanging="125"/>
      </w:pPr>
    </w:lvl>
    <w:lvl w:ilvl="7">
      <w:numFmt w:val="bullet"/>
      <w:lvlText w:val="•"/>
      <w:lvlJc w:val="left"/>
      <w:pPr>
        <w:ind w:left="1878" w:hanging="125"/>
      </w:pPr>
    </w:lvl>
    <w:lvl w:ilvl="8">
      <w:numFmt w:val="bullet"/>
      <w:lvlText w:val="•"/>
      <w:lvlJc w:val="left"/>
      <w:pPr>
        <w:ind w:left="2112" w:hanging="125"/>
      </w:pPr>
    </w:lvl>
  </w:abstractNum>
  <w:abstractNum w:abstractNumId="44" w15:restartNumberingAfterBreak="0">
    <w:nsid w:val="0000042E"/>
    <w:multiLevelType w:val="multilevel"/>
    <w:tmpl w:val="000008B1"/>
    <w:lvl w:ilvl="0">
      <w:numFmt w:val="bullet"/>
      <w:lvlText w:val=""/>
      <w:lvlJc w:val="left"/>
      <w:pPr>
        <w:ind w:left="194" w:hanging="125"/>
      </w:pPr>
      <w:rPr>
        <w:rFonts w:ascii="Symbol" w:hAnsi="Symbol" w:cs="Symbol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90" w:hanging="125"/>
      </w:pPr>
    </w:lvl>
    <w:lvl w:ilvl="2">
      <w:numFmt w:val="bullet"/>
      <w:lvlText w:val="•"/>
      <w:lvlJc w:val="left"/>
      <w:pPr>
        <w:ind w:left="781" w:hanging="125"/>
      </w:pPr>
    </w:lvl>
    <w:lvl w:ilvl="3">
      <w:numFmt w:val="bullet"/>
      <w:lvlText w:val="•"/>
      <w:lvlJc w:val="left"/>
      <w:pPr>
        <w:ind w:left="1072" w:hanging="125"/>
      </w:pPr>
    </w:lvl>
    <w:lvl w:ilvl="4">
      <w:numFmt w:val="bullet"/>
      <w:lvlText w:val="•"/>
      <w:lvlJc w:val="left"/>
      <w:pPr>
        <w:ind w:left="1362" w:hanging="125"/>
      </w:pPr>
    </w:lvl>
    <w:lvl w:ilvl="5">
      <w:numFmt w:val="bullet"/>
      <w:lvlText w:val="•"/>
      <w:lvlJc w:val="left"/>
      <w:pPr>
        <w:ind w:left="1653" w:hanging="125"/>
      </w:pPr>
    </w:lvl>
    <w:lvl w:ilvl="6">
      <w:numFmt w:val="bullet"/>
      <w:lvlText w:val="•"/>
      <w:lvlJc w:val="left"/>
      <w:pPr>
        <w:ind w:left="1944" w:hanging="125"/>
      </w:pPr>
    </w:lvl>
    <w:lvl w:ilvl="7">
      <w:numFmt w:val="bullet"/>
      <w:lvlText w:val="•"/>
      <w:lvlJc w:val="left"/>
      <w:pPr>
        <w:ind w:left="2234" w:hanging="125"/>
      </w:pPr>
    </w:lvl>
    <w:lvl w:ilvl="8">
      <w:numFmt w:val="bullet"/>
      <w:lvlText w:val="•"/>
      <w:lvlJc w:val="left"/>
      <w:pPr>
        <w:ind w:left="2525" w:hanging="125"/>
      </w:pPr>
    </w:lvl>
  </w:abstractNum>
  <w:abstractNum w:abstractNumId="45" w15:restartNumberingAfterBreak="0">
    <w:nsid w:val="0000042F"/>
    <w:multiLevelType w:val="multilevel"/>
    <w:tmpl w:val="000008B2"/>
    <w:lvl w:ilvl="0">
      <w:numFmt w:val="bullet"/>
      <w:lvlText w:val=""/>
      <w:lvlJc w:val="left"/>
      <w:pPr>
        <w:ind w:left="306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10" w:hanging="200"/>
      </w:pPr>
    </w:lvl>
    <w:lvl w:ilvl="2">
      <w:numFmt w:val="bullet"/>
      <w:lvlText w:val="•"/>
      <w:lvlJc w:val="left"/>
      <w:pPr>
        <w:ind w:left="721" w:hanging="200"/>
      </w:pPr>
    </w:lvl>
    <w:lvl w:ilvl="3">
      <w:numFmt w:val="bullet"/>
      <w:lvlText w:val="•"/>
      <w:lvlJc w:val="left"/>
      <w:pPr>
        <w:ind w:left="932" w:hanging="200"/>
      </w:pPr>
    </w:lvl>
    <w:lvl w:ilvl="4">
      <w:numFmt w:val="bullet"/>
      <w:lvlText w:val="•"/>
      <w:lvlJc w:val="left"/>
      <w:pPr>
        <w:ind w:left="1143" w:hanging="200"/>
      </w:pPr>
    </w:lvl>
    <w:lvl w:ilvl="5">
      <w:numFmt w:val="bullet"/>
      <w:lvlText w:val="•"/>
      <w:lvlJc w:val="left"/>
      <w:pPr>
        <w:ind w:left="1354" w:hanging="200"/>
      </w:pPr>
    </w:lvl>
    <w:lvl w:ilvl="6">
      <w:numFmt w:val="bullet"/>
      <w:lvlText w:val="•"/>
      <w:lvlJc w:val="left"/>
      <w:pPr>
        <w:ind w:left="1564" w:hanging="200"/>
      </w:pPr>
    </w:lvl>
    <w:lvl w:ilvl="7">
      <w:numFmt w:val="bullet"/>
      <w:lvlText w:val="•"/>
      <w:lvlJc w:val="left"/>
      <w:pPr>
        <w:ind w:left="1775" w:hanging="200"/>
      </w:pPr>
    </w:lvl>
    <w:lvl w:ilvl="8">
      <w:numFmt w:val="bullet"/>
      <w:lvlText w:val="•"/>
      <w:lvlJc w:val="left"/>
      <w:pPr>
        <w:ind w:left="1986" w:hanging="200"/>
      </w:pPr>
    </w:lvl>
  </w:abstractNum>
  <w:abstractNum w:abstractNumId="46" w15:restartNumberingAfterBreak="0">
    <w:nsid w:val="00000430"/>
    <w:multiLevelType w:val="multilevel"/>
    <w:tmpl w:val="000008B3"/>
    <w:lvl w:ilvl="0">
      <w:numFmt w:val="bullet"/>
      <w:lvlText w:val=""/>
      <w:lvlJc w:val="left"/>
      <w:pPr>
        <w:ind w:left="318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33" w:hanging="200"/>
      </w:pPr>
    </w:lvl>
    <w:lvl w:ilvl="2">
      <w:numFmt w:val="bullet"/>
      <w:lvlText w:val="•"/>
      <w:lvlJc w:val="left"/>
      <w:pPr>
        <w:ind w:left="747" w:hanging="200"/>
      </w:pPr>
    </w:lvl>
    <w:lvl w:ilvl="3">
      <w:numFmt w:val="bullet"/>
      <w:lvlText w:val="•"/>
      <w:lvlJc w:val="left"/>
      <w:pPr>
        <w:ind w:left="960" w:hanging="200"/>
      </w:pPr>
    </w:lvl>
    <w:lvl w:ilvl="4">
      <w:numFmt w:val="bullet"/>
      <w:lvlText w:val="•"/>
      <w:lvlJc w:val="left"/>
      <w:pPr>
        <w:ind w:left="1174" w:hanging="200"/>
      </w:pPr>
    </w:lvl>
    <w:lvl w:ilvl="5">
      <w:numFmt w:val="bullet"/>
      <w:lvlText w:val="•"/>
      <w:lvlJc w:val="left"/>
      <w:pPr>
        <w:ind w:left="1387" w:hanging="200"/>
      </w:pPr>
    </w:lvl>
    <w:lvl w:ilvl="6">
      <w:numFmt w:val="bullet"/>
      <w:lvlText w:val="•"/>
      <w:lvlJc w:val="left"/>
      <w:pPr>
        <w:ind w:left="1601" w:hanging="200"/>
      </w:pPr>
    </w:lvl>
    <w:lvl w:ilvl="7">
      <w:numFmt w:val="bullet"/>
      <w:lvlText w:val="•"/>
      <w:lvlJc w:val="left"/>
      <w:pPr>
        <w:ind w:left="1814" w:hanging="200"/>
      </w:pPr>
    </w:lvl>
    <w:lvl w:ilvl="8">
      <w:numFmt w:val="bullet"/>
      <w:lvlText w:val="•"/>
      <w:lvlJc w:val="left"/>
      <w:pPr>
        <w:ind w:left="2028" w:hanging="200"/>
      </w:pPr>
    </w:lvl>
  </w:abstractNum>
  <w:abstractNum w:abstractNumId="47" w15:restartNumberingAfterBreak="0">
    <w:nsid w:val="00000431"/>
    <w:multiLevelType w:val="multilevel"/>
    <w:tmpl w:val="000008B4"/>
    <w:lvl w:ilvl="0">
      <w:numFmt w:val="bullet"/>
      <w:lvlText w:val=""/>
      <w:lvlJc w:val="left"/>
      <w:pPr>
        <w:ind w:left="318" w:hanging="197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71" w:hanging="197"/>
      </w:pPr>
    </w:lvl>
    <w:lvl w:ilvl="2">
      <w:numFmt w:val="bullet"/>
      <w:lvlText w:val="•"/>
      <w:lvlJc w:val="left"/>
      <w:pPr>
        <w:ind w:left="823" w:hanging="197"/>
      </w:pPr>
    </w:lvl>
    <w:lvl w:ilvl="3">
      <w:numFmt w:val="bullet"/>
      <w:lvlText w:val="•"/>
      <w:lvlJc w:val="left"/>
      <w:pPr>
        <w:ind w:left="1075" w:hanging="197"/>
      </w:pPr>
    </w:lvl>
    <w:lvl w:ilvl="4">
      <w:numFmt w:val="bullet"/>
      <w:lvlText w:val="•"/>
      <w:lvlJc w:val="left"/>
      <w:pPr>
        <w:ind w:left="1327" w:hanging="197"/>
      </w:pPr>
    </w:lvl>
    <w:lvl w:ilvl="5">
      <w:numFmt w:val="bullet"/>
      <w:lvlText w:val="•"/>
      <w:lvlJc w:val="left"/>
      <w:pPr>
        <w:ind w:left="1579" w:hanging="197"/>
      </w:pPr>
    </w:lvl>
    <w:lvl w:ilvl="6">
      <w:numFmt w:val="bullet"/>
      <w:lvlText w:val="•"/>
      <w:lvlJc w:val="left"/>
      <w:pPr>
        <w:ind w:left="1831" w:hanging="197"/>
      </w:pPr>
    </w:lvl>
    <w:lvl w:ilvl="7">
      <w:numFmt w:val="bullet"/>
      <w:lvlText w:val="•"/>
      <w:lvlJc w:val="left"/>
      <w:pPr>
        <w:ind w:left="2083" w:hanging="197"/>
      </w:pPr>
    </w:lvl>
    <w:lvl w:ilvl="8">
      <w:numFmt w:val="bullet"/>
      <w:lvlText w:val="•"/>
      <w:lvlJc w:val="left"/>
      <w:pPr>
        <w:ind w:left="2335" w:hanging="197"/>
      </w:pPr>
    </w:lvl>
  </w:abstractNum>
  <w:abstractNum w:abstractNumId="48" w15:restartNumberingAfterBreak="0">
    <w:nsid w:val="00000432"/>
    <w:multiLevelType w:val="multilevel"/>
    <w:tmpl w:val="000008B5"/>
    <w:lvl w:ilvl="0">
      <w:numFmt w:val="bullet"/>
      <w:lvlText w:val=""/>
      <w:lvlJc w:val="left"/>
      <w:pPr>
        <w:ind w:left="307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50" w:hanging="200"/>
      </w:pPr>
    </w:lvl>
    <w:lvl w:ilvl="2">
      <w:numFmt w:val="bullet"/>
      <w:lvlText w:val="•"/>
      <w:lvlJc w:val="left"/>
      <w:pPr>
        <w:ind w:left="600" w:hanging="200"/>
      </w:pPr>
    </w:lvl>
    <w:lvl w:ilvl="3">
      <w:numFmt w:val="bullet"/>
      <w:lvlText w:val="•"/>
      <w:lvlJc w:val="left"/>
      <w:pPr>
        <w:ind w:left="750" w:hanging="200"/>
      </w:pPr>
    </w:lvl>
    <w:lvl w:ilvl="4">
      <w:numFmt w:val="bullet"/>
      <w:lvlText w:val="•"/>
      <w:lvlJc w:val="left"/>
      <w:pPr>
        <w:ind w:left="900" w:hanging="200"/>
      </w:pPr>
    </w:lvl>
    <w:lvl w:ilvl="5">
      <w:numFmt w:val="bullet"/>
      <w:lvlText w:val="•"/>
      <w:lvlJc w:val="left"/>
      <w:pPr>
        <w:ind w:left="1050" w:hanging="200"/>
      </w:pPr>
    </w:lvl>
    <w:lvl w:ilvl="6">
      <w:numFmt w:val="bullet"/>
      <w:lvlText w:val="•"/>
      <w:lvlJc w:val="left"/>
      <w:pPr>
        <w:ind w:left="1200" w:hanging="200"/>
      </w:pPr>
    </w:lvl>
    <w:lvl w:ilvl="7">
      <w:numFmt w:val="bullet"/>
      <w:lvlText w:val="•"/>
      <w:lvlJc w:val="left"/>
      <w:pPr>
        <w:ind w:left="1350" w:hanging="200"/>
      </w:pPr>
    </w:lvl>
    <w:lvl w:ilvl="8">
      <w:numFmt w:val="bullet"/>
      <w:lvlText w:val="•"/>
      <w:lvlJc w:val="left"/>
      <w:pPr>
        <w:ind w:left="1500" w:hanging="200"/>
      </w:pPr>
    </w:lvl>
  </w:abstractNum>
  <w:abstractNum w:abstractNumId="49" w15:restartNumberingAfterBreak="0">
    <w:nsid w:val="00000433"/>
    <w:multiLevelType w:val="multilevel"/>
    <w:tmpl w:val="000008B6"/>
    <w:lvl w:ilvl="0">
      <w:numFmt w:val="bullet"/>
      <w:lvlText w:val=""/>
      <w:lvlJc w:val="left"/>
      <w:pPr>
        <w:ind w:left="319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70" w:hanging="200"/>
      </w:pPr>
    </w:lvl>
    <w:lvl w:ilvl="2">
      <w:numFmt w:val="bullet"/>
      <w:lvlText w:val="•"/>
      <w:lvlJc w:val="left"/>
      <w:pPr>
        <w:ind w:left="621" w:hanging="200"/>
      </w:pPr>
    </w:lvl>
    <w:lvl w:ilvl="3">
      <w:numFmt w:val="bullet"/>
      <w:lvlText w:val="•"/>
      <w:lvlJc w:val="left"/>
      <w:pPr>
        <w:ind w:left="771" w:hanging="200"/>
      </w:pPr>
    </w:lvl>
    <w:lvl w:ilvl="4">
      <w:numFmt w:val="bullet"/>
      <w:lvlText w:val="•"/>
      <w:lvlJc w:val="left"/>
      <w:pPr>
        <w:ind w:left="922" w:hanging="200"/>
      </w:pPr>
    </w:lvl>
    <w:lvl w:ilvl="5">
      <w:numFmt w:val="bullet"/>
      <w:lvlText w:val="•"/>
      <w:lvlJc w:val="left"/>
      <w:pPr>
        <w:ind w:left="1073" w:hanging="200"/>
      </w:pPr>
    </w:lvl>
    <w:lvl w:ilvl="6">
      <w:numFmt w:val="bullet"/>
      <w:lvlText w:val="•"/>
      <w:lvlJc w:val="left"/>
      <w:pPr>
        <w:ind w:left="1223" w:hanging="200"/>
      </w:pPr>
    </w:lvl>
    <w:lvl w:ilvl="7">
      <w:numFmt w:val="bullet"/>
      <w:lvlText w:val="•"/>
      <w:lvlJc w:val="left"/>
      <w:pPr>
        <w:ind w:left="1374" w:hanging="200"/>
      </w:pPr>
    </w:lvl>
    <w:lvl w:ilvl="8">
      <w:numFmt w:val="bullet"/>
      <w:lvlText w:val="•"/>
      <w:lvlJc w:val="left"/>
      <w:pPr>
        <w:ind w:left="1524" w:hanging="200"/>
      </w:pPr>
    </w:lvl>
  </w:abstractNum>
  <w:abstractNum w:abstractNumId="50" w15:restartNumberingAfterBreak="0">
    <w:nsid w:val="00000434"/>
    <w:multiLevelType w:val="multilevel"/>
    <w:tmpl w:val="000008B7"/>
    <w:lvl w:ilvl="0">
      <w:numFmt w:val="bullet"/>
      <w:lvlText w:val=""/>
      <w:lvlJc w:val="left"/>
      <w:pPr>
        <w:ind w:left="320" w:hanging="198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12" w:hanging="198"/>
      </w:pPr>
    </w:lvl>
    <w:lvl w:ilvl="2">
      <w:numFmt w:val="bullet"/>
      <w:lvlText w:val="•"/>
      <w:lvlJc w:val="left"/>
      <w:pPr>
        <w:ind w:left="704" w:hanging="198"/>
      </w:pPr>
    </w:lvl>
    <w:lvl w:ilvl="3">
      <w:numFmt w:val="bullet"/>
      <w:lvlText w:val="•"/>
      <w:lvlJc w:val="left"/>
      <w:pPr>
        <w:ind w:left="896" w:hanging="198"/>
      </w:pPr>
    </w:lvl>
    <w:lvl w:ilvl="4">
      <w:numFmt w:val="bullet"/>
      <w:lvlText w:val="•"/>
      <w:lvlJc w:val="left"/>
      <w:pPr>
        <w:ind w:left="1088" w:hanging="198"/>
      </w:pPr>
    </w:lvl>
    <w:lvl w:ilvl="5">
      <w:numFmt w:val="bullet"/>
      <w:lvlText w:val="•"/>
      <w:lvlJc w:val="left"/>
      <w:pPr>
        <w:ind w:left="1280" w:hanging="198"/>
      </w:pPr>
    </w:lvl>
    <w:lvl w:ilvl="6">
      <w:numFmt w:val="bullet"/>
      <w:lvlText w:val="•"/>
      <w:lvlJc w:val="left"/>
      <w:pPr>
        <w:ind w:left="1472" w:hanging="198"/>
      </w:pPr>
    </w:lvl>
    <w:lvl w:ilvl="7">
      <w:numFmt w:val="bullet"/>
      <w:lvlText w:val="•"/>
      <w:lvlJc w:val="left"/>
      <w:pPr>
        <w:ind w:left="1664" w:hanging="198"/>
      </w:pPr>
    </w:lvl>
    <w:lvl w:ilvl="8">
      <w:numFmt w:val="bullet"/>
      <w:lvlText w:val="•"/>
      <w:lvlJc w:val="left"/>
      <w:pPr>
        <w:ind w:left="1856" w:hanging="198"/>
      </w:pPr>
    </w:lvl>
  </w:abstractNum>
  <w:abstractNum w:abstractNumId="51" w15:restartNumberingAfterBreak="0">
    <w:nsid w:val="00000435"/>
    <w:multiLevelType w:val="multilevel"/>
    <w:tmpl w:val="000008B8"/>
    <w:lvl w:ilvl="0">
      <w:numFmt w:val="bullet"/>
      <w:lvlText w:val=""/>
      <w:lvlJc w:val="left"/>
      <w:pPr>
        <w:ind w:left="307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50" w:hanging="200"/>
      </w:pPr>
    </w:lvl>
    <w:lvl w:ilvl="2">
      <w:numFmt w:val="bullet"/>
      <w:lvlText w:val="•"/>
      <w:lvlJc w:val="left"/>
      <w:pPr>
        <w:ind w:left="600" w:hanging="200"/>
      </w:pPr>
    </w:lvl>
    <w:lvl w:ilvl="3">
      <w:numFmt w:val="bullet"/>
      <w:lvlText w:val="•"/>
      <w:lvlJc w:val="left"/>
      <w:pPr>
        <w:ind w:left="750" w:hanging="200"/>
      </w:pPr>
    </w:lvl>
    <w:lvl w:ilvl="4">
      <w:numFmt w:val="bullet"/>
      <w:lvlText w:val="•"/>
      <w:lvlJc w:val="left"/>
      <w:pPr>
        <w:ind w:left="900" w:hanging="200"/>
      </w:pPr>
    </w:lvl>
    <w:lvl w:ilvl="5">
      <w:numFmt w:val="bullet"/>
      <w:lvlText w:val="•"/>
      <w:lvlJc w:val="left"/>
      <w:pPr>
        <w:ind w:left="1050" w:hanging="200"/>
      </w:pPr>
    </w:lvl>
    <w:lvl w:ilvl="6">
      <w:numFmt w:val="bullet"/>
      <w:lvlText w:val="•"/>
      <w:lvlJc w:val="left"/>
      <w:pPr>
        <w:ind w:left="1200" w:hanging="200"/>
      </w:pPr>
    </w:lvl>
    <w:lvl w:ilvl="7">
      <w:numFmt w:val="bullet"/>
      <w:lvlText w:val="•"/>
      <w:lvlJc w:val="left"/>
      <w:pPr>
        <w:ind w:left="1350" w:hanging="200"/>
      </w:pPr>
    </w:lvl>
    <w:lvl w:ilvl="8">
      <w:numFmt w:val="bullet"/>
      <w:lvlText w:val="•"/>
      <w:lvlJc w:val="left"/>
      <w:pPr>
        <w:ind w:left="1500" w:hanging="200"/>
      </w:pPr>
    </w:lvl>
  </w:abstractNum>
  <w:abstractNum w:abstractNumId="52" w15:restartNumberingAfterBreak="0">
    <w:nsid w:val="00000436"/>
    <w:multiLevelType w:val="multilevel"/>
    <w:tmpl w:val="000008B9"/>
    <w:lvl w:ilvl="0">
      <w:numFmt w:val="bullet"/>
      <w:lvlText w:val=""/>
      <w:lvlJc w:val="left"/>
      <w:pPr>
        <w:ind w:left="319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70" w:hanging="200"/>
      </w:pPr>
    </w:lvl>
    <w:lvl w:ilvl="2">
      <w:numFmt w:val="bullet"/>
      <w:lvlText w:val="•"/>
      <w:lvlJc w:val="left"/>
      <w:pPr>
        <w:ind w:left="621" w:hanging="200"/>
      </w:pPr>
    </w:lvl>
    <w:lvl w:ilvl="3">
      <w:numFmt w:val="bullet"/>
      <w:lvlText w:val="•"/>
      <w:lvlJc w:val="left"/>
      <w:pPr>
        <w:ind w:left="771" w:hanging="200"/>
      </w:pPr>
    </w:lvl>
    <w:lvl w:ilvl="4">
      <w:numFmt w:val="bullet"/>
      <w:lvlText w:val="•"/>
      <w:lvlJc w:val="left"/>
      <w:pPr>
        <w:ind w:left="922" w:hanging="200"/>
      </w:pPr>
    </w:lvl>
    <w:lvl w:ilvl="5">
      <w:numFmt w:val="bullet"/>
      <w:lvlText w:val="•"/>
      <w:lvlJc w:val="left"/>
      <w:pPr>
        <w:ind w:left="1073" w:hanging="200"/>
      </w:pPr>
    </w:lvl>
    <w:lvl w:ilvl="6">
      <w:numFmt w:val="bullet"/>
      <w:lvlText w:val="•"/>
      <w:lvlJc w:val="left"/>
      <w:pPr>
        <w:ind w:left="1223" w:hanging="200"/>
      </w:pPr>
    </w:lvl>
    <w:lvl w:ilvl="7">
      <w:numFmt w:val="bullet"/>
      <w:lvlText w:val="•"/>
      <w:lvlJc w:val="left"/>
      <w:pPr>
        <w:ind w:left="1374" w:hanging="200"/>
      </w:pPr>
    </w:lvl>
    <w:lvl w:ilvl="8">
      <w:numFmt w:val="bullet"/>
      <w:lvlText w:val="•"/>
      <w:lvlJc w:val="left"/>
      <w:pPr>
        <w:ind w:left="1524" w:hanging="200"/>
      </w:pPr>
    </w:lvl>
  </w:abstractNum>
  <w:abstractNum w:abstractNumId="53" w15:restartNumberingAfterBreak="0">
    <w:nsid w:val="00000437"/>
    <w:multiLevelType w:val="multilevel"/>
    <w:tmpl w:val="000008BA"/>
    <w:lvl w:ilvl="0">
      <w:numFmt w:val="bullet"/>
      <w:lvlText w:val=""/>
      <w:lvlJc w:val="left"/>
      <w:pPr>
        <w:ind w:left="320" w:hanging="198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12" w:hanging="198"/>
      </w:pPr>
    </w:lvl>
    <w:lvl w:ilvl="2">
      <w:numFmt w:val="bullet"/>
      <w:lvlText w:val="•"/>
      <w:lvlJc w:val="left"/>
      <w:pPr>
        <w:ind w:left="704" w:hanging="198"/>
      </w:pPr>
    </w:lvl>
    <w:lvl w:ilvl="3">
      <w:numFmt w:val="bullet"/>
      <w:lvlText w:val="•"/>
      <w:lvlJc w:val="left"/>
      <w:pPr>
        <w:ind w:left="896" w:hanging="198"/>
      </w:pPr>
    </w:lvl>
    <w:lvl w:ilvl="4">
      <w:numFmt w:val="bullet"/>
      <w:lvlText w:val="•"/>
      <w:lvlJc w:val="left"/>
      <w:pPr>
        <w:ind w:left="1088" w:hanging="198"/>
      </w:pPr>
    </w:lvl>
    <w:lvl w:ilvl="5">
      <w:numFmt w:val="bullet"/>
      <w:lvlText w:val="•"/>
      <w:lvlJc w:val="left"/>
      <w:pPr>
        <w:ind w:left="1280" w:hanging="198"/>
      </w:pPr>
    </w:lvl>
    <w:lvl w:ilvl="6">
      <w:numFmt w:val="bullet"/>
      <w:lvlText w:val="•"/>
      <w:lvlJc w:val="left"/>
      <w:pPr>
        <w:ind w:left="1472" w:hanging="198"/>
      </w:pPr>
    </w:lvl>
    <w:lvl w:ilvl="7">
      <w:numFmt w:val="bullet"/>
      <w:lvlText w:val="•"/>
      <w:lvlJc w:val="left"/>
      <w:pPr>
        <w:ind w:left="1664" w:hanging="198"/>
      </w:pPr>
    </w:lvl>
    <w:lvl w:ilvl="8">
      <w:numFmt w:val="bullet"/>
      <w:lvlText w:val="•"/>
      <w:lvlJc w:val="left"/>
      <w:pPr>
        <w:ind w:left="1856" w:hanging="198"/>
      </w:pPr>
    </w:lvl>
  </w:abstractNum>
  <w:abstractNum w:abstractNumId="54" w15:restartNumberingAfterBreak="0">
    <w:nsid w:val="00000438"/>
    <w:multiLevelType w:val="multilevel"/>
    <w:tmpl w:val="000008BB"/>
    <w:lvl w:ilvl="0">
      <w:numFmt w:val="bullet"/>
      <w:lvlText w:val=""/>
      <w:lvlJc w:val="left"/>
      <w:pPr>
        <w:ind w:left="268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52" w:hanging="200"/>
      </w:pPr>
    </w:lvl>
    <w:lvl w:ilvl="2">
      <w:numFmt w:val="bullet"/>
      <w:lvlText w:val="•"/>
      <w:lvlJc w:val="left"/>
      <w:pPr>
        <w:ind w:left="444" w:hanging="200"/>
      </w:pPr>
    </w:lvl>
    <w:lvl w:ilvl="3">
      <w:numFmt w:val="bullet"/>
      <w:lvlText w:val="•"/>
      <w:lvlJc w:val="left"/>
      <w:pPr>
        <w:ind w:left="536" w:hanging="200"/>
      </w:pPr>
    </w:lvl>
    <w:lvl w:ilvl="4">
      <w:numFmt w:val="bullet"/>
      <w:lvlText w:val="•"/>
      <w:lvlJc w:val="left"/>
      <w:pPr>
        <w:ind w:left="628" w:hanging="200"/>
      </w:pPr>
    </w:lvl>
    <w:lvl w:ilvl="5">
      <w:numFmt w:val="bullet"/>
      <w:lvlText w:val="•"/>
      <w:lvlJc w:val="left"/>
      <w:pPr>
        <w:ind w:left="720" w:hanging="200"/>
      </w:pPr>
    </w:lvl>
    <w:lvl w:ilvl="6">
      <w:numFmt w:val="bullet"/>
      <w:lvlText w:val="•"/>
      <w:lvlJc w:val="left"/>
      <w:pPr>
        <w:ind w:left="812" w:hanging="200"/>
      </w:pPr>
    </w:lvl>
    <w:lvl w:ilvl="7">
      <w:numFmt w:val="bullet"/>
      <w:lvlText w:val="•"/>
      <w:lvlJc w:val="left"/>
      <w:pPr>
        <w:ind w:left="904" w:hanging="200"/>
      </w:pPr>
    </w:lvl>
    <w:lvl w:ilvl="8">
      <w:numFmt w:val="bullet"/>
      <w:lvlText w:val="•"/>
      <w:lvlJc w:val="left"/>
      <w:pPr>
        <w:ind w:left="996" w:hanging="200"/>
      </w:pPr>
    </w:lvl>
  </w:abstractNum>
  <w:abstractNum w:abstractNumId="55" w15:restartNumberingAfterBreak="0">
    <w:nsid w:val="00000439"/>
    <w:multiLevelType w:val="multilevel"/>
    <w:tmpl w:val="000008BC"/>
    <w:lvl w:ilvl="0">
      <w:numFmt w:val="bullet"/>
      <w:lvlText w:val=""/>
      <w:lvlJc w:val="left"/>
      <w:pPr>
        <w:ind w:left="347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42" w:hanging="200"/>
      </w:pPr>
    </w:lvl>
    <w:lvl w:ilvl="2">
      <w:numFmt w:val="bullet"/>
      <w:lvlText w:val="•"/>
      <w:lvlJc w:val="left"/>
      <w:pPr>
        <w:ind w:left="545" w:hanging="200"/>
      </w:pPr>
    </w:lvl>
    <w:lvl w:ilvl="3">
      <w:numFmt w:val="bullet"/>
      <w:lvlText w:val="•"/>
      <w:lvlJc w:val="left"/>
      <w:pPr>
        <w:ind w:left="648" w:hanging="200"/>
      </w:pPr>
    </w:lvl>
    <w:lvl w:ilvl="4">
      <w:numFmt w:val="bullet"/>
      <w:lvlText w:val="•"/>
      <w:lvlJc w:val="left"/>
      <w:pPr>
        <w:ind w:left="751" w:hanging="200"/>
      </w:pPr>
    </w:lvl>
    <w:lvl w:ilvl="5">
      <w:numFmt w:val="bullet"/>
      <w:lvlText w:val="•"/>
      <w:lvlJc w:val="left"/>
      <w:pPr>
        <w:ind w:left="854" w:hanging="200"/>
      </w:pPr>
    </w:lvl>
    <w:lvl w:ilvl="6">
      <w:numFmt w:val="bullet"/>
      <w:lvlText w:val="•"/>
      <w:lvlJc w:val="left"/>
      <w:pPr>
        <w:ind w:left="957" w:hanging="200"/>
      </w:pPr>
    </w:lvl>
    <w:lvl w:ilvl="7">
      <w:numFmt w:val="bullet"/>
      <w:lvlText w:val="•"/>
      <w:lvlJc w:val="left"/>
      <w:pPr>
        <w:ind w:left="1060" w:hanging="200"/>
      </w:pPr>
    </w:lvl>
    <w:lvl w:ilvl="8">
      <w:numFmt w:val="bullet"/>
      <w:lvlText w:val="•"/>
      <w:lvlJc w:val="left"/>
      <w:pPr>
        <w:ind w:left="1163" w:hanging="200"/>
      </w:pPr>
    </w:lvl>
  </w:abstractNum>
  <w:abstractNum w:abstractNumId="56" w15:restartNumberingAfterBreak="0">
    <w:nsid w:val="0000043A"/>
    <w:multiLevelType w:val="multilevel"/>
    <w:tmpl w:val="000008BD"/>
    <w:lvl w:ilvl="0">
      <w:numFmt w:val="bullet"/>
      <w:lvlText w:val=""/>
      <w:lvlJc w:val="left"/>
      <w:pPr>
        <w:ind w:left="438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55" w:hanging="200"/>
      </w:pPr>
    </w:lvl>
    <w:lvl w:ilvl="2">
      <w:numFmt w:val="bullet"/>
      <w:lvlText w:val="•"/>
      <w:lvlJc w:val="left"/>
      <w:pPr>
        <w:ind w:left="671" w:hanging="200"/>
      </w:pPr>
    </w:lvl>
    <w:lvl w:ilvl="3">
      <w:numFmt w:val="bullet"/>
      <w:lvlText w:val="•"/>
      <w:lvlJc w:val="left"/>
      <w:pPr>
        <w:ind w:left="787" w:hanging="200"/>
      </w:pPr>
    </w:lvl>
    <w:lvl w:ilvl="4">
      <w:numFmt w:val="bullet"/>
      <w:lvlText w:val="•"/>
      <w:lvlJc w:val="left"/>
      <w:pPr>
        <w:ind w:left="903" w:hanging="200"/>
      </w:pPr>
    </w:lvl>
    <w:lvl w:ilvl="5">
      <w:numFmt w:val="bullet"/>
      <w:lvlText w:val="•"/>
      <w:lvlJc w:val="left"/>
      <w:pPr>
        <w:ind w:left="1019" w:hanging="200"/>
      </w:pPr>
    </w:lvl>
    <w:lvl w:ilvl="6">
      <w:numFmt w:val="bullet"/>
      <w:lvlText w:val="•"/>
      <w:lvlJc w:val="left"/>
      <w:pPr>
        <w:ind w:left="1135" w:hanging="200"/>
      </w:pPr>
    </w:lvl>
    <w:lvl w:ilvl="7">
      <w:numFmt w:val="bullet"/>
      <w:lvlText w:val="•"/>
      <w:lvlJc w:val="left"/>
      <w:pPr>
        <w:ind w:left="1251" w:hanging="200"/>
      </w:pPr>
    </w:lvl>
    <w:lvl w:ilvl="8">
      <w:numFmt w:val="bullet"/>
      <w:lvlText w:val="•"/>
      <w:lvlJc w:val="left"/>
      <w:pPr>
        <w:ind w:left="1367" w:hanging="200"/>
      </w:pPr>
    </w:lvl>
  </w:abstractNum>
  <w:abstractNum w:abstractNumId="57" w15:restartNumberingAfterBreak="0">
    <w:nsid w:val="0000043B"/>
    <w:multiLevelType w:val="multilevel"/>
    <w:tmpl w:val="000008BE"/>
    <w:lvl w:ilvl="0">
      <w:numFmt w:val="bullet"/>
      <w:lvlText w:val=""/>
      <w:lvlJc w:val="left"/>
      <w:pPr>
        <w:ind w:left="1001" w:hanging="9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1090" w:hanging="900"/>
      </w:pPr>
    </w:lvl>
    <w:lvl w:ilvl="2">
      <w:numFmt w:val="bullet"/>
      <w:lvlText w:val="•"/>
      <w:lvlJc w:val="left"/>
      <w:pPr>
        <w:ind w:left="1181" w:hanging="900"/>
      </w:pPr>
    </w:lvl>
    <w:lvl w:ilvl="3">
      <w:numFmt w:val="bullet"/>
      <w:lvlText w:val="•"/>
      <w:lvlJc w:val="left"/>
      <w:pPr>
        <w:ind w:left="1271" w:hanging="900"/>
      </w:pPr>
    </w:lvl>
    <w:lvl w:ilvl="4">
      <w:numFmt w:val="bullet"/>
      <w:lvlText w:val="•"/>
      <w:lvlJc w:val="left"/>
      <w:pPr>
        <w:ind w:left="1362" w:hanging="900"/>
      </w:pPr>
    </w:lvl>
    <w:lvl w:ilvl="5">
      <w:numFmt w:val="bullet"/>
      <w:lvlText w:val="•"/>
      <w:lvlJc w:val="left"/>
      <w:pPr>
        <w:ind w:left="1453" w:hanging="900"/>
      </w:pPr>
    </w:lvl>
    <w:lvl w:ilvl="6">
      <w:numFmt w:val="bullet"/>
      <w:lvlText w:val="•"/>
      <w:lvlJc w:val="left"/>
      <w:pPr>
        <w:ind w:left="1543" w:hanging="900"/>
      </w:pPr>
    </w:lvl>
    <w:lvl w:ilvl="7">
      <w:numFmt w:val="bullet"/>
      <w:lvlText w:val="•"/>
      <w:lvlJc w:val="left"/>
      <w:pPr>
        <w:ind w:left="1634" w:hanging="900"/>
      </w:pPr>
    </w:lvl>
    <w:lvl w:ilvl="8">
      <w:numFmt w:val="bullet"/>
      <w:lvlText w:val="•"/>
      <w:lvlJc w:val="left"/>
      <w:pPr>
        <w:ind w:left="1724" w:hanging="900"/>
      </w:pPr>
    </w:lvl>
  </w:abstractNum>
  <w:abstractNum w:abstractNumId="58" w15:restartNumberingAfterBreak="0">
    <w:nsid w:val="0000043C"/>
    <w:multiLevelType w:val="multilevel"/>
    <w:tmpl w:val="000008BF"/>
    <w:lvl w:ilvl="0">
      <w:numFmt w:val="bullet"/>
      <w:lvlText w:val=""/>
      <w:lvlJc w:val="left"/>
      <w:pPr>
        <w:ind w:left="279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50" w:hanging="200"/>
      </w:pPr>
    </w:lvl>
    <w:lvl w:ilvl="2">
      <w:numFmt w:val="bullet"/>
      <w:lvlText w:val="•"/>
      <w:lvlJc w:val="left"/>
      <w:pPr>
        <w:ind w:left="420" w:hanging="200"/>
      </w:pPr>
    </w:lvl>
    <w:lvl w:ilvl="3">
      <w:numFmt w:val="bullet"/>
      <w:lvlText w:val="•"/>
      <w:lvlJc w:val="left"/>
      <w:pPr>
        <w:ind w:left="490" w:hanging="200"/>
      </w:pPr>
    </w:lvl>
    <w:lvl w:ilvl="4">
      <w:numFmt w:val="bullet"/>
      <w:lvlText w:val="•"/>
      <w:lvlJc w:val="left"/>
      <w:pPr>
        <w:ind w:left="561" w:hanging="200"/>
      </w:pPr>
    </w:lvl>
    <w:lvl w:ilvl="5">
      <w:numFmt w:val="bullet"/>
      <w:lvlText w:val="•"/>
      <w:lvlJc w:val="left"/>
      <w:pPr>
        <w:ind w:left="631" w:hanging="200"/>
      </w:pPr>
    </w:lvl>
    <w:lvl w:ilvl="6">
      <w:numFmt w:val="bullet"/>
      <w:lvlText w:val="•"/>
      <w:lvlJc w:val="left"/>
      <w:pPr>
        <w:ind w:left="701" w:hanging="200"/>
      </w:pPr>
    </w:lvl>
    <w:lvl w:ilvl="7">
      <w:numFmt w:val="bullet"/>
      <w:lvlText w:val="•"/>
      <w:lvlJc w:val="left"/>
      <w:pPr>
        <w:ind w:left="772" w:hanging="200"/>
      </w:pPr>
    </w:lvl>
    <w:lvl w:ilvl="8">
      <w:numFmt w:val="bullet"/>
      <w:lvlText w:val="•"/>
      <w:lvlJc w:val="left"/>
      <w:pPr>
        <w:ind w:left="842" w:hanging="200"/>
      </w:pPr>
    </w:lvl>
  </w:abstractNum>
  <w:abstractNum w:abstractNumId="59" w15:restartNumberingAfterBreak="0">
    <w:nsid w:val="0000043D"/>
    <w:multiLevelType w:val="multilevel"/>
    <w:tmpl w:val="000008C0"/>
    <w:lvl w:ilvl="0">
      <w:numFmt w:val="bullet"/>
      <w:lvlText w:val=""/>
      <w:lvlJc w:val="left"/>
      <w:pPr>
        <w:ind w:left="471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32" w:hanging="200"/>
      </w:pPr>
    </w:lvl>
    <w:lvl w:ilvl="2">
      <w:numFmt w:val="bullet"/>
      <w:lvlText w:val="•"/>
      <w:lvlJc w:val="left"/>
      <w:pPr>
        <w:ind w:left="584" w:hanging="200"/>
      </w:pPr>
    </w:lvl>
    <w:lvl w:ilvl="3">
      <w:numFmt w:val="bullet"/>
      <w:lvlText w:val="•"/>
      <w:lvlJc w:val="left"/>
      <w:pPr>
        <w:ind w:left="636" w:hanging="200"/>
      </w:pPr>
    </w:lvl>
    <w:lvl w:ilvl="4">
      <w:numFmt w:val="bullet"/>
      <w:lvlText w:val="•"/>
      <w:lvlJc w:val="left"/>
      <w:pPr>
        <w:ind w:left="689" w:hanging="200"/>
      </w:pPr>
    </w:lvl>
    <w:lvl w:ilvl="5">
      <w:numFmt w:val="bullet"/>
      <w:lvlText w:val="•"/>
      <w:lvlJc w:val="left"/>
      <w:pPr>
        <w:ind w:left="741" w:hanging="200"/>
      </w:pPr>
    </w:lvl>
    <w:lvl w:ilvl="6">
      <w:numFmt w:val="bullet"/>
      <w:lvlText w:val="•"/>
      <w:lvlJc w:val="left"/>
      <w:pPr>
        <w:ind w:left="793" w:hanging="200"/>
      </w:pPr>
    </w:lvl>
    <w:lvl w:ilvl="7">
      <w:numFmt w:val="bullet"/>
      <w:lvlText w:val="•"/>
      <w:lvlJc w:val="left"/>
      <w:pPr>
        <w:ind w:left="846" w:hanging="200"/>
      </w:pPr>
    </w:lvl>
    <w:lvl w:ilvl="8">
      <w:numFmt w:val="bullet"/>
      <w:lvlText w:val="•"/>
      <w:lvlJc w:val="left"/>
      <w:pPr>
        <w:ind w:left="898" w:hanging="200"/>
      </w:pPr>
    </w:lvl>
  </w:abstractNum>
  <w:abstractNum w:abstractNumId="60" w15:restartNumberingAfterBreak="0">
    <w:nsid w:val="0000043E"/>
    <w:multiLevelType w:val="multilevel"/>
    <w:tmpl w:val="000008C1"/>
    <w:lvl w:ilvl="0">
      <w:numFmt w:val="bullet"/>
      <w:lvlText w:val=""/>
      <w:lvlJc w:val="left"/>
      <w:pPr>
        <w:ind w:left="301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60" w:hanging="200"/>
      </w:pPr>
    </w:lvl>
    <w:lvl w:ilvl="2">
      <w:numFmt w:val="bullet"/>
      <w:lvlText w:val="•"/>
      <w:lvlJc w:val="left"/>
      <w:pPr>
        <w:ind w:left="621" w:hanging="200"/>
      </w:pPr>
    </w:lvl>
    <w:lvl w:ilvl="3">
      <w:numFmt w:val="bullet"/>
      <w:lvlText w:val="•"/>
      <w:lvlJc w:val="left"/>
      <w:pPr>
        <w:ind w:left="781" w:hanging="200"/>
      </w:pPr>
    </w:lvl>
    <w:lvl w:ilvl="4">
      <w:numFmt w:val="bullet"/>
      <w:lvlText w:val="•"/>
      <w:lvlJc w:val="left"/>
      <w:pPr>
        <w:ind w:left="942" w:hanging="200"/>
      </w:pPr>
    </w:lvl>
    <w:lvl w:ilvl="5">
      <w:numFmt w:val="bullet"/>
      <w:lvlText w:val="•"/>
      <w:lvlJc w:val="left"/>
      <w:pPr>
        <w:ind w:left="1103" w:hanging="200"/>
      </w:pPr>
    </w:lvl>
    <w:lvl w:ilvl="6">
      <w:numFmt w:val="bullet"/>
      <w:lvlText w:val="•"/>
      <w:lvlJc w:val="left"/>
      <w:pPr>
        <w:ind w:left="1263" w:hanging="200"/>
      </w:pPr>
    </w:lvl>
    <w:lvl w:ilvl="7">
      <w:numFmt w:val="bullet"/>
      <w:lvlText w:val="•"/>
      <w:lvlJc w:val="left"/>
      <w:pPr>
        <w:ind w:left="1424" w:hanging="200"/>
      </w:pPr>
    </w:lvl>
    <w:lvl w:ilvl="8">
      <w:numFmt w:val="bullet"/>
      <w:lvlText w:val="•"/>
      <w:lvlJc w:val="left"/>
      <w:pPr>
        <w:ind w:left="1584" w:hanging="200"/>
      </w:pPr>
    </w:lvl>
  </w:abstractNum>
  <w:abstractNum w:abstractNumId="61" w15:restartNumberingAfterBreak="0">
    <w:nsid w:val="0000043F"/>
    <w:multiLevelType w:val="multilevel"/>
    <w:tmpl w:val="000008C2"/>
    <w:lvl w:ilvl="0">
      <w:numFmt w:val="bullet"/>
      <w:lvlText w:val=""/>
      <w:lvlJc w:val="left"/>
      <w:pPr>
        <w:ind w:left="322" w:hanging="197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68" w:hanging="197"/>
      </w:pPr>
    </w:lvl>
    <w:lvl w:ilvl="2">
      <w:numFmt w:val="bullet"/>
      <w:lvlText w:val="•"/>
      <w:lvlJc w:val="left"/>
      <w:pPr>
        <w:ind w:left="617" w:hanging="197"/>
      </w:pPr>
    </w:lvl>
    <w:lvl w:ilvl="3">
      <w:numFmt w:val="bullet"/>
      <w:lvlText w:val="•"/>
      <w:lvlJc w:val="left"/>
      <w:pPr>
        <w:ind w:left="765" w:hanging="197"/>
      </w:pPr>
    </w:lvl>
    <w:lvl w:ilvl="4">
      <w:numFmt w:val="bullet"/>
      <w:lvlText w:val="•"/>
      <w:lvlJc w:val="left"/>
      <w:pPr>
        <w:ind w:left="914" w:hanging="197"/>
      </w:pPr>
    </w:lvl>
    <w:lvl w:ilvl="5">
      <w:numFmt w:val="bullet"/>
      <w:lvlText w:val="•"/>
      <w:lvlJc w:val="left"/>
      <w:pPr>
        <w:ind w:left="1062" w:hanging="197"/>
      </w:pPr>
    </w:lvl>
    <w:lvl w:ilvl="6">
      <w:numFmt w:val="bullet"/>
      <w:lvlText w:val="•"/>
      <w:lvlJc w:val="left"/>
      <w:pPr>
        <w:ind w:left="1211" w:hanging="197"/>
      </w:pPr>
    </w:lvl>
    <w:lvl w:ilvl="7">
      <w:numFmt w:val="bullet"/>
      <w:lvlText w:val="•"/>
      <w:lvlJc w:val="left"/>
      <w:pPr>
        <w:ind w:left="1359" w:hanging="197"/>
      </w:pPr>
    </w:lvl>
    <w:lvl w:ilvl="8">
      <w:numFmt w:val="bullet"/>
      <w:lvlText w:val="•"/>
      <w:lvlJc w:val="left"/>
      <w:pPr>
        <w:ind w:left="1508" w:hanging="197"/>
      </w:pPr>
    </w:lvl>
  </w:abstractNum>
  <w:abstractNum w:abstractNumId="62" w15:restartNumberingAfterBreak="0">
    <w:nsid w:val="00000440"/>
    <w:multiLevelType w:val="multilevel"/>
    <w:tmpl w:val="000008C3"/>
    <w:lvl w:ilvl="0">
      <w:numFmt w:val="bullet"/>
      <w:lvlText w:val=""/>
      <w:lvlJc w:val="left"/>
      <w:pPr>
        <w:ind w:left="471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657" w:hanging="200"/>
      </w:pPr>
    </w:lvl>
    <w:lvl w:ilvl="2">
      <w:numFmt w:val="bullet"/>
      <w:lvlText w:val="•"/>
      <w:lvlJc w:val="left"/>
      <w:pPr>
        <w:ind w:left="834" w:hanging="200"/>
      </w:pPr>
    </w:lvl>
    <w:lvl w:ilvl="3">
      <w:numFmt w:val="bullet"/>
      <w:lvlText w:val="•"/>
      <w:lvlJc w:val="left"/>
      <w:pPr>
        <w:ind w:left="1011" w:hanging="200"/>
      </w:pPr>
    </w:lvl>
    <w:lvl w:ilvl="4">
      <w:numFmt w:val="bullet"/>
      <w:lvlText w:val="•"/>
      <w:lvlJc w:val="left"/>
      <w:pPr>
        <w:ind w:left="1188" w:hanging="200"/>
      </w:pPr>
    </w:lvl>
    <w:lvl w:ilvl="5">
      <w:numFmt w:val="bullet"/>
      <w:lvlText w:val="•"/>
      <w:lvlJc w:val="left"/>
      <w:pPr>
        <w:ind w:left="1365" w:hanging="200"/>
      </w:pPr>
    </w:lvl>
    <w:lvl w:ilvl="6">
      <w:numFmt w:val="bullet"/>
      <w:lvlText w:val="•"/>
      <w:lvlJc w:val="left"/>
      <w:pPr>
        <w:ind w:left="1542" w:hanging="200"/>
      </w:pPr>
    </w:lvl>
    <w:lvl w:ilvl="7">
      <w:numFmt w:val="bullet"/>
      <w:lvlText w:val="•"/>
      <w:lvlJc w:val="left"/>
      <w:pPr>
        <w:ind w:left="1719" w:hanging="200"/>
      </w:pPr>
    </w:lvl>
    <w:lvl w:ilvl="8">
      <w:numFmt w:val="bullet"/>
      <w:lvlText w:val="•"/>
      <w:lvlJc w:val="left"/>
      <w:pPr>
        <w:ind w:left="1896" w:hanging="200"/>
      </w:pPr>
    </w:lvl>
  </w:abstractNum>
  <w:abstractNum w:abstractNumId="63" w15:restartNumberingAfterBreak="0">
    <w:nsid w:val="00000441"/>
    <w:multiLevelType w:val="multilevel"/>
    <w:tmpl w:val="000008C4"/>
    <w:lvl w:ilvl="0">
      <w:numFmt w:val="bullet"/>
      <w:lvlText w:val=""/>
      <w:lvlJc w:val="left"/>
      <w:pPr>
        <w:ind w:left="280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34" w:hanging="200"/>
      </w:pPr>
    </w:lvl>
    <w:lvl w:ilvl="2">
      <w:numFmt w:val="bullet"/>
      <w:lvlText w:val="•"/>
      <w:lvlJc w:val="left"/>
      <w:pPr>
        <w:ind w:left="388" w:hanging="200"/>
      </w:pPr>
    </w:lvl>
    <w:lvl w:ilvl="3">
      <w:numFmt w:val="bullet"/>
      <w:lvlText w:val="•"/>
      <w:lvlJc w:val="left"/>
      <w:pPr>
        <w:ind w:left="442" w:hanging="200"/>
      </w:pPr>
    </w:lvl>
    <w:lvl w:ilvl="4">
      <w:numFmt w:val="bullet"/>
      <w:lvlText w:val="•"/>
      <w:lvlJc w:val="left"/>
      <w:pPr>
        <w:ind w:left="496" w:hanging="200"/>
      </w:pPr>
    </w:lvl>
    <w:lvl w:ilvl="5">
      <w:numFmt w:val="bullet"/>
      <w:lvlText w:val="•"/>
      <w:lvlJc w:val="left"/>
      <w:pPr>
        <w:ind w:left="551" w:hanging="200"/>
      </w:pPr>
    </w:lvl>
    <w:lvl w:ilvl="6">
      <w:numFmt w:val="bullet"/>
      <w:lvlText w:val="•"/>
      <w:lvlJc w:val="left"/>
      <w:pPr>
        <w:ind w:left="605" w:hanging="200"/>
      </w:pPr>
    </w:lvl>
    <w:lvl w:ilvl="7">
      <w:numFmt w:val="bullet"/>
      <w:lvlText w:val="•"/>
      <w:lvlJc w:val="left"/>
      <w:pPr>
        <w:ind w:left="659" w:hanging="200"/>
      </w:pPr>
    </w:lvl>
    <w:lvl w:ilvl="8">
      <w:numFmt w:val="bullet"/>
      <w:lvlText w:val="•"/>
      <w:lvlJc w:val="left"/>
      <w:pPr>
        <w:ind w:left="713" w:hanging="200"/>
      </w:pPr>
    </w:lvl>
  </w:abstractNum>
  <w:abstractNum w:abstractNumId="64" w15:restartNumberingAfterBreak="0">
    <w:nsid w:val="00000442"/>
    <w:multiLevelType w:val="multilevel"/>
    <w:tmpl w:val="000008C5"/>
    <w:lvl w:ilvl="0">
      <w:numFmt w:val="bullet"/>
      <w:lvlText w:val=""/>
      <w:lvlJc w:val="left"/>
      <w:pPr>
        <w:ind w:left="426" w:hanging="155"/>
      </w:pPr>
      <w:rPr>
        <w:rFonts w:ascii="Wingdings" w:hAnsi="Wingdings" w:cs="Wingdings"/>
        <w:b w:val="0"/>
        <w:bCs w:val="0"/>
        <w:spacing w:val="1"/>
        <w:w w:val="100"/>
        <w:sz w:val="14"/>
        <w:szCs w:val="14"/>
      </w:rPr>
    </w:lvl>
    <w:lvl w:ilvl="1">
      <w:numFmt w:val="bullet"/>
      <w:lvlText w:val="•"/>
      <w:lvlJc w:val="left"/>
      <w:pPr>
        <w:ind w:left="478" w:hanging="155"/>
      </w:pPr>
    </w:lvl>
    <w:lvl w:ilvl="2">
      <w:numFmt w:val="bullet"/>
      <w:lvlText w:val="•"/>
      <w:lvlJc w:val="left"/>
      <w:pPr>
        <w:ind w:left="536" w:hanging="155"/>
      </w:pPr>
    </w:lvl>
    <w:lvl w:ilvl="3">
      <w:numFmt w:val="bullet"/>
      <w:lvlText w:val="•"/>
      <w:lvlJc w:val="left"/>
      <w:pPr>
        <w:ind w:left="594" w:hanging="155"/>
      </w:pPr>
    </w:lvl>
    <w:lvl w:ilvl="4">
      <w:numFmt w:val="bullet"/>
      <w:lvlText w:val="•"/>
      <w:lvlJc w:val="left"/>
      <w:pPr>
        <w:ind w:left="653" w:hanging="155"/>
      </w:pPr>
    </w:lvl>
    <w:lvl w:ilvl="5">
      <w:numFmt w:val="bullet"/>
      <w:lvlText w:val="•"/>
      <w:lvlJc w:val="left"/>
      <w:pPr>
        <w:ind w:left="711" w:hanging="155"/>
      </w:pPr>
    </w:lvl>
    <w:lvl w:ilvl="6">
      <w:numFmt w:val="bullet"/>
      <w:lvlText w:val="•"/>
      <w:lvlJc w:val="left"/>
      <w:pPr>
        <w:ind w:left="769" w:hanging="155"/>
      </w:pPr>
    </w:lvl>
    <w:lvl w:ilvl="7">
      <w:numFmt w:val="bullet"/>
      <w:lvlText w:val="•"/>
      <w:lvlJc w:val="left"/>
      <w:pPr>
        <w:ind w:left="828" w:hanging="155"/>
      </w:pPr>
    </w:lvl>
    <w:lvl w:ilvl="8">
      <w:numFmt w:val="bullet"/>
      <w:lvlText w:val="•"/>
      <w:lvlJc w:val="left"/>
      <w:pPr>
        <w:ind w:left="886" w:hanging="155"/>
      </w:pPr>
    </w:lvl>
  </w:abstractNum>
  <w:abstractNum w:abstractNumId="65" w15:restartNumberingAfterBreak="0">
    <w:nsid w:val="00000443"/>
    <w:multiLevelType w:val="multilevel"/>
    <w:tmpl w:val="000008C6"/>
    <w:lvl w:ilvl="0">
      <w:numFmt w:val="bullet"/>
      <w:lvlText w:val=""/>
      <w:lvlJc w:val="left"/>
      <w:pPr>
        <w:ind w:left="479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56" w:hanging="200"/>
      </w:pPr>
    </w:lvl>
    <w:lvl w:ilvl="2">
      <w:numFmt w:val="bullet"/>
      <w:lvlText w:val="•"/>
      <w:lvlJc w:val="left"/>
      <w:pPr>
        <w:ind w:left="633" w:hanging="200"/>
      </w:pPr>
    </w:lvl>
    <w:lvl w:ilvl="3">
      <w:numFmt w:val="bullet"/>
      <w:lvlText w:val="•"/>
      <w:lvlJc w:val="left"/>
      <w:pPr>
        <w:ind w:left="710" w:hanging="200"/>
      </w:pPr>
    </w:lvl>
    <w:lvl w:ilvl="4">
      <w:numFmt w:val="bullet"/>
      <w:lvlText w:val="•"/>
      <w:lvlJc w:val="left"/>
      <w:pPr>
        <w:ind w:left="786" w:hanging="200"/>
      </w:pPr>
    </w:lvl>
    <w:lvl w:ilvl="5">
      <w:numFmt w:val="bullet"/>
      <w:lvlText w:val="•"/>
      <w:lvlJc w:val="left"/>
      <w:pPr>
        <w:ind w:left="863" w:hanging="200"/>
      </w:pPr>
    </w:lvl>
    <w:lvl w:ilvl="6">
      <w:numFmt w:val="bullet"/>
      <w:lvlText w:val="•"/>
      <w:lvlJc w:val="left"/>
      <w:pPr>
        <w:ind w:left="940" w:hanging="200"/>
      </w:pPr>
    </w:lvl>
    <w:lvl w:ilvl="7">
      <w:numFmt w:val="bullet"/>
      <w:lvlText w:val="•"/>
      <w:lvlJc w:val="left"/>
      <w:pPr>
        <w:ind w:left="1016" w:hanging="200"/>
      </w:pPr>
    </w:lvl>
    <w:lvl w:ilvl="8">
      <w:numFmt w:val="bullet"/>
      <w:lvlText w:val="•"/>
      <w:lvlJc w:val="left"/>
      <w:pPr>
        <w:ind w:left="1093" w:hanging="200"/>
      </w:pPr>
    </w:lvl>
  </w:abstractNum>
  <w:abstractNum w:abstractNumId="66" w15:restartNumberingAfterBreak="0">
    <w:nsid w:val="00000444"/>
    <w:multiLevelType w:val="multilevel"/>
    <w:tmpl w:val="000008C7"/>
    <w:lvl w:ilvl="0">
      <w:numFmt w:val="bullet"/>
      <w:lvlText w:val=""/>
      <w:lvlJc w:val="left"/>
      <w:pPr>
        <w:ind w:left="268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1244" w:hanging="200"/>
      </w:pPr>
    </w:lvl>
    <w:lvl w:ilvl="2">
      <w:numFmt w:val="bullet"/>
      <w:lvlText w:val="•"/>
      <w:lvlJc w:val="left"/>
      <w:pPr>
        <w:ind w:left="2229" w:hanging="200"/>
      </w:pPr>
    </w:lvl>
    <w:lvl w:ilvl="3">
      <w:numFmt w:val="bullet"/>
      <w:lvlText w:val="•"/>
      <w:lvlJc w:val="left"/>
      <w:pPr>
        <w:ind w:left="3214" w:hanging="200"/>
      </w:pPr>
    </w:lvl>
    <w:lvl w:ilvl="4">
      <w:numFmt w:val="bullet"/>
      <w:lvlText w:val="•"/>
      <w:lvlJc w:val="left"/>
      <w:pPr>
        <w:ind w:left="4198" w:hanging="200"/>
      </w:pPr>
    </w:lvl>
    <w:lvl w:ilvl="5">
      <w:numFmt w:val="bullet"/>
      <w:lvlText w:val="•"/>
      <w:lvlJc w:val="left"/>
      <w:pPr>
        <w:ind w:left="5183" w:hanging="200"/>
      </w:pPr>
    </w:lvl>
    <w:lvl w:ilvl="6">
      <w:numFmt w:val="bullet"/>
      <w:lvlText w:val="•"/>
      <w:lvlJc w:val="left"/>
      <w:pPr>
        <w:ind w:left="6168" w:hanging="200"/>
      </w:pPr>
    </w:lvl>
    <w:lvl w:ilvl="7">
      <w:numFmt w:val="bullet"/>
      <w:lvlText w:val="•"/>
      <w:lvlJc w:val="left"/>
      <w:pPr>
        <w:ind w:left="7152" w:hanging="200"/>
      </w:pPr>
    </w:lvl>
    <w:lvl w:ilvl="8">
      <w:numFmt w:val="bullet"/>
      <w:lvlText w:val="•"/>
      <w:lvlJc w:val="left"/>
      <w:pPr>
        <w:ind w:left="8137" w:hanging="200"/>
      </w:pPr>
    </w:lvl>
  </w:abstractNum>
  <w:abstractNum w:abstractNumId="67" w15:restartNumberingAfterBreak="0">
    <w:nsid w:val="00000445"/>
    <w:multiLevelType w:val="multilevel"/>
    <w:tmpl w:val="000008C8"/>
    <w:lvl w:ilvl="0">
      <w:numFmt w:val="bullet"/>
      <w:lvlText w:val=""/>
      <w:lvlJc w:val="left"/>
      <w:pPr>
        <w:ind w:left="268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14" w:hanging="200"/>
      </w:pPr>
    </w:lvl>
    <w:lvl w:ilvl="2">
      <w:numFmt w:val="bullet"/>
      <w:lvlText w:val="•"/>
      <w:lvlJc w:val="left"/>
      <w:pPr>
        <w:ind w:left="369" w:hanging="200"/>
      </w:pPr>
    </w:lvl>
    <w:lvl w:ilvl="3">
      <w:numFmt w:val="bullet"/>
      <w:lvlText w:val="•"/>
      <w:lvlJc w:val="left"/>
      <w:pPr>
        <w:ind w:left="424" w:hanging="200"/>
      </w:pPr>
    </w:lvl>
    <w:lvl w:ilvl="4">
      <w:numFmt w:val="bullet"/>
      <w:lvlText w:val="•"/>
      <w:lvlJc w:val="left"/>
      <w:pPr>
        <w:ind w:left="478" w:hanging="200"/>
      </w:pPr>
    </w:lvl>
    <w:lvl w:ilvl="5">
      <w:numFmt w:val="bullet"/>
      <w:lvlText w:val="•"/>
      <w:lvlJc w:val="left"/>
      <w:pPr>
        <w:ind w:left="533" w:hanging="200"/>
      </w:pPr>
    </w:lvl>
    <w:lvl w:ilvl="6">
      <w:numFmt w:val="bullet"/>
      <w:lvlText w:val="•"/>
      <w:lvlJc w:val="left"/>
      <w:pPr>
        <w:ind w:left="588" w:hanging="200"/>
      </w:pPr>
    </w:lvl>
    <w:lvl w:ilvl="7">
      <w:numFmt w:val="bullet"/>
      <w:lvlText w:val="•"/>
      <w:lvlJc w:val="left"/>
      <w:pPr>
        <w:ind w:left="642" w:hanging="200"/>
      </w:pPr>
    </w:lvl>
    <w:lvl w:ilvl="8">
      <w:numFmt w:val="bullet"/>
      <w:lvlText w:val="•"/>
      <w:lvlJc w:val="left"/>
      <w:pPr>
        <w:ind w:left="697" w:hanging="200"/>
      </w:pPr>
    </w:lvl>
  </w:abstractNum>
  <w:abstractNum w:abstractNumId="68" w15:restartNumberingAfterBreak="0">
    <w:nsid w:val="00000446"/>
    <w:multiLevelType w:val="multilevel"/>
    <w:tmpl w:val="000008C9"/>
    <w:lvl w:ilvl="0">
      <w:numFmt w:val="bullet"/>
      <w:lvlText w:val=""/>
      <w:lvlJc w:val="left"/>
      <w:pPr>
        <w:ind w:left="429" w:hanging="155"/>
      </w:pPr>
      <w:rPr>
        <w:rFonts w:ascii="Wingdings" w:hAnsi="Wingdings" w:cs="Wingdings"/>
        <w:b w:val="0"/>
        <w:bCs w:val="0"/>
        <w:spacing w:val="1"/>
        <w:w w:val="100"/>
        <w:sz w:val="14"/>
        <w:szCs w:val="14"/>
      </w:rPr>
    </w:lvl>
    <w:lvl w:ilvl="1">
      <w:numFmt w:val="bullet"/>
      <w:lvlText w:val="•"/>
      <w:lvlJc w:val="left"/>
      <w:pPr>
        <w:ind w:left="478" w:hanging="155"/>
      </w:pPr>
    </w:lvl>
    <w:lvl w:ilvl="2">
      <w:numFmt w:val="bullet"/>
      <w:lvlText w:val="•"/>
      <w:lvlJc w:val="left"/>
      <w:pPr>
        <w:ind w:left="536" w:hanging="155"/>
      </w:pPr>
    </w:lvl>
    <w:lvl w:ilvl="3">
      <w:numFmt w:val="bullet"/>
      <w:lvlText w:val="•"/>
      <w:lvlJc w:val="left"/>
      <w:pPr>
        <w:ind w:left="594" w:hanging="155"/>
      </w:pPr>
    </w:lvl>
    <w:lvl w:ilvl="4">
      <w:numFmt w:val="bullet"/>
      <w:lvlText w:val="•"/>
      <w:lvlJc w:val="left"/>
      <w:pPr>
        <w:ind w:left="653" w:hanging="155"/>
      </w:pPr>
    </w:lvl>
    <w:lvl w:ilvl="5">
      <w:numFmt w:val="bullet"/>
      <w:lvlText w:val="•"/>
      <w:lvlJc w:val="left"/>
      <w:pPr>
        <w:ind w:left="711" w:hanging="155"/>
      </w:pPr>
    </w:lvl>
    <w:lvl w:ilvl="6">
      <w:numFmt w:val="bullet"/>
      <w:lvlText w:val="•"/>
      <w:lvlJc w:val="left"/>
      <w:pPr>
        <w:ind w:left="769" w:hanging="155"/>
      </w:pPr>
    </w:lvl>
    <w:lvl w:ilvl="7">
      <w:numFmt w:val="bullet"/>
      <w:lvlText w:val="•"/>
      <w:lvlJc w:val="left"/>
      <w:pPr>
        <w:ind w:left="828" w:hanging="155"/>
      </w:pPr>
    </w:lvl>
    <w:lvl w:ilvl="8">
      <w:numFmt w:val="bullet"/>
      <w:lvlText w:val="•"/>
      <w:lvlJc w:val="left"/>
      <w:pPr>
        <w:ind w:left="886" w:hanging="155"/>
      </w:pPr>
    </w:lvl>
  </w:abstractNum>
  <w:abstractNum w:abstractNumId="69" w15:restartNumberingAfterBreak="0">
    <w:nsid w:val="00000447"/>
    <w:multiLevelType w:val="multilevel"/>
    <w:tmpl w:val="000008CA"/>
    <w:lvl w:ilvl="0">
      <w:numFmt w:val="bullet"/>
      <w:lvlText w:val=""/>
      <w:lvlJc w:val="left"/>
      <w:pPr>
        <w:ind w:left="482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65" w:hanging="200"/>
      </w:pPr>
    </w:lvl>
    <w:lvl w:ilvl="2">
      <w:numFmt w:val="bullet"/>
      <w:lvlText w:val="•"/>
      <w:lvlJc w:val="left"/>
      <w:pPr>
        <w:ind w:left="651" w:hanging="200"/>
      </w:pPr>
    </w:lvl>
    <w:lvl w:ilvl="3">
      <w:numFmt w:val="bullet"/>
      <w:lvlText w:val="•"/>
      <w:lvlJc w:val="left"/>
      <w:pPr>
        <w:ind w:left="737" w:hanging="200"/>
      </w:pPr>
    </w:lvl>
    <w:lvl w:ilvl="4">
      <w:numFmt w:val="bullet"/>
      <w:lvlText w:val="•"/>
      <w:lvlJc w:val="left"/>
      <w:pPr>
        <w:ind w:left="823" w:hanging="200"/>
      </w:pPr>
    </w:lvl>
    <w:lvl w:ilvl="5">
      <w:numFmt w:val="bullet"/>
      <w:lvlText w:val="•"/>
      <w:lvlJc w:val="left"/>
      <w:pPr>
        <w:ind w:left="909" w:hanging="200"/>
      </w:pPr>
    </w:lvl>
    <w:lvl w:ilvl="6">
      <w:numFmt w:val="bullet"/>
      <w:lvlText w:val="•"/>
      <w:lvlJc w:val="left"/>
      <w:pPr>
        <w:ind w:left="994" w:hanging="200"/>
      </w:pPr>
    </w:lvl>
    <w:lvl w:ilvl="7">
      <w:numFmt w:val="bullet"/>
      <w:lvlText w:val="•"/>
      <w:lvlJc w:val="left"/>
      <w:pPr>
        <w:ind w:left="1080" w:hanging="200"/>
      </w:pPr>
    </w:lvl>
    <w:lvl w:ilvl="8">
      <w:numFmt w:val="bullet"/>
      <w:lvlText w:val="•"/>
      <w:lvlJc w:val="left"/>
      <w:pPr>
        <w:ind w:left="1166" w:hanging="200"/>
      </w:pPr>
    </w:lvl>
  </w:abstractNum>
  <w:abstractNum w:abstractNumId="70" w15:restartNumberingAfterBreak="0">
    <w:nsid w:val="00000448"/>
    <w:multiLevelType w:val="multilevel"/>
    <w:tmpl w:val="000008CB"/>
    <w:lvl w:ilvl="0">
      <w:numFmt w:val="bullet"/>
      <w:lvlText w:val=""/>
      <w:lvlJc w:val="left"/>
      <w:pPr>
        <w:ind w:left="270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51" w:hanging="200"/>
      </w:pPr>
    </w:lvl>
    <w:lvl w:ilvl="2">
      <w:numFmt w:val="bullet"/>
      <w:lvlText w:val="•"/>
      <w:lvlJc w:val="left"/>
      <w:pPr>
        <w:ind w:left="422" w:hanging="200"/>
      </w:pPr>
    </w:lvl>
    <w:lvl w:ilvl="3">
      <w:numFmt w:val="bullet"/>
      <w:lvlText w:val="•"/>
      <w:lvlJc w:val="left"/>
      <w:pPr>
        <w:ind w:left="493" w:hanging="200"/>
      </w:pPr>
    </w:lvl>
    <w:lvl w:ilvl="4">
      <w:numFmt w:val="bullet"/>
      <w:lvlText w:val="•"/>
      <w:lvlJc w:val="left"/>
      <w:pPr>
        <w:ind w:left="564" w:hanging="200"/>
      </w:pPr>
    </w:lvl>
    <w:lvl w:ilvl="5">
      <w:numFmt w:val="bullet"/>
      <w:lvlText w:val="•"/>
      <w:lvlJc w:val="left"/>
      <w:pPr>
        <w:ind w:left="635" w:hanging="200"/>
      </w:pPr>
    </w:lvl>
    <w:lvl w:ilvl="6">
      <w:numFmt w:val="bullet"/>
      <w:lvlText w:val="•"/>
      <w:lvlJc w:val="left"/>
      <w:pPr>
        <w:ind w:left="706" w:hanging="200"/>
      </w:pPr>
    </w:lvl>
    <w:lvl w:ilvl="7">
      <w:numFmt w:val="bullet"/>
      <w:lvlText w:val="•"/>
      <w:lvlJc w:val="left"/>
      <w:pPr>
        <w:ind w:left="777" w:hanging="200"/>
      </w:pPr>
    </w:lvl>
    <w:lvl w:ilvl="8">
      <w:numFmt w:val="bullet"/>
      <w:lvlText w:val="•"/>
      <w:lvlJc w:val="left"/>
      <w:pPr>
        <w:ind w:left="848" w:hanging="200"/>
      </w:pPr>
    </w:lvl>
  </w:abstractNum>
  <w:abstractNum w:abstractNumId="71" w15:restartNumberingAfterBreak="0">
    <w:nsid w:val="00000449"/>
    <w:multiLevelType w:val="multilevel"/>
    <w:tmpl w:val="000008CC"/>
    <w:lvl w:ilvl="0">
      <w:numFmt w:val="bullet"/>
      <w:lvlText w:val=""/>
      <w:lvlJc w:val="left"/>
      <w:pPr>
        <w:ind w:left="414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03" w:hanging="200"/>
      </w:pPr>
    </w:lvl>
    <w:lvl w:ilvl="2">
      <w:numFmt w:val="bullet"/>
      <w:lvlText w:val="•"/>
      <w:lvlJc w:val="left"/>
      <w:pPr>
        <w:ind w:left="586" w:hanging="200"/>
      </w:pPr>
    </w:lvl>
    <w:lvl w:ilvl="3">
      <w:numFmt w:val="bullet"/>
      <w:lvlText w:val="•"/>
      <w:lvlJc w:val="left"/>
      <w:pPr>
        <w:ind w:left="669" w:hanging="200"/>
      </w:pPr>
    </w:lvl>
    <w:lvl w:ilvl="4">
      <w:numFmt w:val="bullet"/>
      <w:lvlText w:val="•"/>
      <w:lvlJc w:val="left"/>
      <w:pPr>
        <w:ind w:left="752" w:hanging="200"/>
      </w:pPr>
    </w:lvl>
    <w:lvl w:ilvl="5">
      <w:numFmt w:val="bullet"/>
      <w:lvlText w:val="•"/>
      <w:lvlJc w:val="left"/>
      <w:pPr>
        <w:ind w:left="836" w:hanging="200"/>
      </w:pPr>
    </w:lvl>
    <w:lvl w:ilvl="6">
      <w:numFmt w:val="bullet"/>
      <w:lvlText w:val="•"/>
      <w:lvlJc w:val="left"/>
      <w:pPr>
        <w:ind w:left="919" w:hanging="200"/>
      </w:pPr>
    </w:lvl>
    <w:lvl w:ilvl="7">
      <w:numFmt w:val="bullet"/>
      <w:lvlText w:val="•"/>
      <w:lvlJc w:val="left"/>
      <w:pPr>
        <w:ind w:left="1002" w:hanging="200"/>
      </w:pPr>
    </w:lvl>
    <w:lvl w:ilvl="8">
      <w:numFmt w:val="bullet"/>
      <w:lvlText w:val="•"/>
      <w:lvlJc w:val="left"/>
      <w:pPr>
        <w:ind w:left="1085" w:hanging="200"/>
      </w:pPr>
    </w:lvl>
  </w:abstractNum>
  <w:abstractNum w:abstractNumId="72" w15:restartNumberingAfterBreak="0">
    <w:nsid w:val="0000044A"/>
    <w:multiLevelType w:val="multilevel"/>
    <w:tmpl w:val="000008CD"/>
    <w:lvl w:ilvl="0">
      <w:numFmt w:val="bullet"/>
      <w:lvlText w:val=""/>
      <w:lvlJc w:val="left"/>
      <w:pPr>
        <w:ind w:left="436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38" w:hanging="200"/>
      </w:pPr>
    </w:lvl>
    <w:lvl w:ilvl="2">
      <w:numFmt w:val="bullet"/>
      <w:lvlText w:val="•"/>
      <w:lvlJc w:val="left"/>
      <w:pPr>
        <w:ind w:left="636" w:hanging="200"/>
      </w:pPr>
    </w:lvl>
    <w:lvl w:ilvl="3">
      <w:numFmt w:val="bullet"/>
      <w:lvlText w:val="•"/>
      <w:lvlJc w:val="left"/>
      <w:pPr>
        <w:ind w:left="735" w:hanging="200"/>
      </w:pPr>
    </w:lvl>
    <w:lvl w:ilvl="4">
      <w:numFmt w:val="bullet"/>
      <w:lvlText w:val="•"/>
      <w:lvlJc w:val="left"/>
      <w:pPr>
        <w:ind w:left="833" w:hanging="200"/>
      </w:pPr>
    </w:lvl>
    <w:lvl w:ilvl="5">
      <w:numFmt w:val="bullet"/>
      <w:lvlText w:val="•"/>
      <w:lvlJc w:val="left"/>
      <w:pPr>
        <w:ind w:left="932" w:hanging="200"/>
      </w:pPr>
    </w:lvl>
    <w:lvl w:ilvl="6">
      <w:numFmt w:val="bullet"/>
      <w:lvlText w:val="•"/>
      <w:lvlJc w:val="left"/>
      <w:pPr>
        <w:ind w:left="1030" w:hanging="200"/>
      </w:pPr>
    </w:lvl>
    <w:lvl w:ilvl="7">
      <w:numFmt w:val="bullet"/>
      <w:lvlText w:val="•"/>
      <w:lvlJc w:val="left"/>
      <w:pPr>
        <w:ind w:left="1128" w:hanging="200"/>
      </w:pPr>
    </w:lvl>
    <w:lvl w:ilvl="8">
      <w:numFmt w:val="bullet"/>
      <w:lvlText w:val="•"/>
      <w:lvlJc w:val="left"/>
      <w:pPr>
        <w:ind w:left="1227" w:hanging="200"/>
      </w:pPr>
    </w:lvl>
  </w:abstractNum>
  <w:abstractNum w:abstractNumId="73" w15:restartNumberingAfterBreak="0">
    <w:nsid w:val="0000044B"/>
    <w:multiLevelType w:val="multilevel"/>
    <w:tmpl w:val="000008CE"/>
    <w:lvl w:ilvl="0">
      <w:numFmt w:val="bullet"/>
      <w:lvlText w:val=""/>
      <w:lvlJc w:val="left"/>
      <w:pPr>
        <w:ind w:left="270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51" w:hanging="200"/>
      </w:pPr>
    </w:lvl>
    <w:lvl w:ilvl="2">
      <w:numFmt w:val="bullet"/>
      <w:lvlText w:val="•"/>
      <w:lvlJc w:val="left"/>
      <w:pPr>
        <w:ind w:left="422" w:hanging="200"/>
      </w:pPr>
    </w:lvl>
    <w:lvl w:ilvl="3">
      <w:numFmt w:val="bullet"/>
      <w:lvlText w:val="•"/>
      <w:lvlJc w:val="left"/>
      <w:pPr>
        <w:ind w:left="493" w:hanging="200"/>
      </w:pPr>
    </w:lvl>
    <w:lvl w:ilvl="4">
      <w:numFmt w:val="bullet"/>
      <w:lvlText w:val="•"/>
      <w:lvlJc w:val="left"/>
      <w:pPr>
        <w:ind w:left="564" w:hanging="200"/>
      </w:pPr>
    </w:lvl>
    <w:lvl w:ilvl="5">
      <w:numFmt w:val="bullet"/>
      <w:lvlText w:val="•"/>
      <w:lvlJc w:val="left"/>
      <w:pPr>
        <w:ind w:left="635" w:hanging="200"/>
      </w:pPr>
    </w:lvl>
    <w:lvl w:ilvl="6">
      <w:numFmt w:val="bullet"/>
      <w:lvlText w:val="•"/>
      <w:lvlJc w:val="left"/>
      <w:pPr>
        <w:ind w:left="706" w:hanging="200"/>
      </w:pPr>
    </w:lvl>
    <w:lvl w:ilvl="7">
      <w:numFmt w:val="bullet"/>
      <w:lvlText w:val="•"/>
      <w:lvlJc w:val="left"/>
      <w:pPr>
        <w:ind w:left="777" w:hanging="200"/>
      </w:pPr>
    </w:lvl>
    <w:lvl w:ilvl="8">
      <w:numFmt w:val="bullet"/>
      <w:lvlText w:val="•"/>
      <w:lvlJc w:val="left"/>
      <w:pPr>
        <w:ind w:left="848" w:hanging="200"/>
      </w:pPr>
    </w:lvl>
  </w:abstractNum>
  <w:abstractNum w:abstractNumId="74" w15:restartNumberingAfterBreak="0">
    <w:nsid w:val="0000044C"/>
    <w:multiLevelType w:val="multilevel"/>
    <w:tmpl w:val="000008CF"/>
    <w:lvl w:ilvl="0">
      <w:numFmt w:val="bullet"/>
      <w:lvlText w:val=""/>
      <w:lvlJc w:val="left"/>
      <w:pPr>
        <w:ind w:left="436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38" w:hanging="200"/>
      </w:pPr>
    </w:lvl>
    <w:lvl w:ilvl="2">
      <w:numFmt w:val="bullet"/>
      <w:lvlText w:val="•"/>
      <w:lvlJc w:val="left"/>
      <w:pPr>
        <w:ind w:left="636" w:hanging="200"/>
      </w:pPr>
    </w:lvl>
    <w:lvl w:ilvl="3">
      <w:numFmt w:val="bullet"/>
      <w:lvlText w:val="•"/>
      <w:lvlJc w:val="left"/>
      <w:pPr>
        <w:ind w:left="735" w:hanging="200"/>
      </w:pPr>
    </w:lvl>
    <w:lvl w:ilvl="4">
      <w:numFmt w:val="bullet"/>
      <w:lvlText w:val="•"/>
      <w:lvlJc w:val="left"/>
      <w:pPr>
        <w:ind w:left="833" w:hanging="200"/>
      </w:pPr>
    </w:lvl>
    <w:lvl w:ilvl="5">
      <w:numFmt w:val="bullet"/>
      <w:lvlText w:val="•"/>
      <w:lvlJc w:val="left"/>
      <w:pPr>
        <w:ind w:left="932" w:hanging="200"/>
      </w:pPr>
    </w:lvl>
    <w:lvl w:ilvl="6">
      <w:numFmt w:val="bullet"/>
      <w:lvlText w:val="•"/>
      <w:lvlJc w:val="left"/>
      <w:pPr>
        <w:ind w:left="1030" w:hanging="200"/>
      </w:pPr>
    </w:lvl>
    <w:lvl w:ilvl="7">
      <w:numFmt w:val="bullet"/>
      <w:lvlText w:val="•"/>
      <w:lvlJc w:val="left"/>
      <w:pPr>
        <w:ind w:left="1128" w:hanging="200"/>
      </w:pPr>
    </w:lvl>
    <w:lvl w:ilvl="8">
      <w:numFmt w:val="bullet"/>
      <w:lvlText w:val="•"/>
      <w:lvlJc w:val="left"/>
      <w:pPr>
        <w:ind w:left="1227" w:hanging="200"/>
      </w:pPr>
    </w:lvl>
  </w:abstractNum>
  <w:abstractNum w:abstractNumId="75" w15:restartNumberingAfterBreak="0">
    <w:nsid w:val="0000044D"/>
    <w:multiLevelType w:val="multilevel"/>
    <w:tmpl w:val="000008D0"/>
    <w:lvl w:ilvl="0">
      <w:numFmt w:val="bullet"/>
      <w:lvlText w:val=""/>
      <w:lvlJc w:val="left"/>
      <w:pPr>
        <w:ind w:left="575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691" w:hanging="200"/>
      </w:pPr>
    </w:lvl>
    <w:lvl w:ilvl="2">
      <w:numFmt w:val="bullet"/>
      <w:lvlText w:val="•"/>
      <w:lvlJc w:val="left"/>
      <w:pPr>
        <w:ind w:left="802" w:hanging="200"/>
      </w:pPr>
    </w:lvl>
    <w:lvl w:ilvl="3">
      <w:numFmt w:val="bullet"/>
      <w:lvlText w:val="•"/>
      <w:lvlJc w:val="left"/>
      <w:pPr>
        <w:ind w:left="914" w:hanging="200"/>
      </w:pPr>
    </w:lvl>
    <w:lvl w:ilvl="4">
      <w:numFmt w:val="bullet"/>
      <w:lvlText w:val="•"/>
      <w:lvlJc w:val="left"/>
      <w:pPr>
        <w:ind w:left="1025" w:hanging="200"/>
      </w:pPr>
    </w:lvl>
    <w:lvl w:ilvl="5">
      <w:numFmt w:val="bullet"/>
      <w:lvlText w:val="•"/>
      <w:lvlJc w:val="left"/>
      <w:pPr>
        <w:ind w:left="1137" w:hanging="200"/>
      </w:pPr>
    </w:lvl>
    <w:lvl w:ilvl="6">
      <w:numFmt w:val="bullet"/>
      <w:lvlText w:val="•"/>
      <w:lvlJc w:val="left"/>
      <w:pPr>
        <w:ind w:left="1248" w:hanging="200"/>
      </w:pPr>
    </w:lvl>
    <w:lvl w:ilvl="7">
      <w:numFmt w:val="bullet"/>
      <w:lvlText w:val="•"/>
      <w:lvlJc w:val="left"/>
      <w:pPr>
        <w:ind w:left="1359" w:hanging="200"/>
      </w:pPr>
    </w:lvl>
    <w:lvl w:ilvl="8">
      <w:numFmt w:val="bullet"/>
      <w:lvlText w:val="•"/>
      <w:lvlJc w:val="left"/>
      <w:pPr>
        <w:ind w:left="1471" w:hanging="200"/>
      </w:pPr>
    </w:lvl>
  </w:abstractNum>
  <w:abstractNum w:abstractNumId="76" w15:restartNumberingAfterBreak="0">
    <w:nsid w:val="0000044E"/>
    <w:multiLevelType w:val="multilevel"/>
    <w:tmpl w:val="000008D1"/>
    <w:lvl w:ilvl="0">
      <w:numFmt w:val="bullet"/>
      <w:lvlText w:val=""/>
      <w:lvlJc w:val="left"/>
      <w:pPr>
        <w:ind w:left="270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51" w:hanging="200"/>
      </w:pPr>
    </w:lvl>
    <w:lvl w:ilvl="2">
      <w:numFmt w:val="bullet"/>
      <w:lvlText w:val="•"/>
      <w:lvlJc w:val="left"/>
      <w:pPr>
        <w:ind w:left="422" w:hanging="200"/>
      </w:pPr>
    </w:lvl>
    <w:lvl w:ilvl="3">
      <w:numFmt w:val="bullet"/>
      <w:lvlText w:val="•"/>
      <w:lvlJc w:val="left"/>
      <w:pPr>
        <w:ind w:left="493" w:hanging="200"/>
      </w:pPr>
    </w:lvl>
    <w:lvl w:ilvl="4">
      <w:numFmt w:val="bullet"/>
      <w:lvlText w:val="•"/>
      <w:lvlJc w:val="left"/>
      <w:pPr>
        <w:ind w:left="564" w:hanging="200"/>
      </w:pPr>
    </w:lvl>
    <w:lvl w:ilvl="5">
      <w:numFmt w:val="bullet"/>
      <w:lvlText w:val="•"/>
      <w:lvlJc w:val="left"/>
      <w:pPr>
        <w:ind w:left="635" w:hanging="200"/>
      </w:pPr>
    </w:lvl>
    <w:lvl w:ilvl="6">
      <w:numFmt w:val="bullet"/>
      <w:lvlText w:val="•"/>
      <w:lvlJc w:val="left"/>
      <w:pPr>
        <w:ind w:left="706" w:hanging="200"/>
      </w:pPr>
    </w:lvl>
    <w:lvl w:ilvl="7">
      <w:numFmt w:val="bullet"/>
      <w:lvlText w:val="•"/>
      <w:lvlJc w:val="left"/>
      <w:pPr>
        <w:ind w:left="777" w:hanging="200"/>
      </w:pPr>
    </w:lvl>
    <w:lvl w:ilvl="8">
      <w:numFmt w:val="bullet"/>
      <w:lvlText w:val="•"/>
      <w:lvlJc w:val="left"/>
      <w:pPr>
        <w:ind w:left="848" w:hanging="200"/>
      </w:pPr>
    </w:lvl>
  </w:abstractNum>
  <w:abstractNum w:abstractNumId="77" w15:restartNumberingAfterBreak="0">
    <w:nsid w:val="0000044F"/>
    <w:multiLevelType w:val="multilevel"/>
    <w:tmpl w:val="000008D2"/>
    <w:lvl w:ilvl="0">
      <w:numFmt w:val="bullet"/>
      <w:lvlText w:val=""/>
      <w:lvlJc w:val="left"/>
      <w:pPr>
        <w:ind w:left="368" w:hanging="155"/>
      </w:pPr>
      <w:rPr>
        <w:rFonts w:ascii="Wingdings" w:hAnsi="Wingdings" w:cs="Wingdings"/>
        <w:b w:val="0"/>
        <w:bCs w:val="0"/>
        <w:w w:val="100"/>
        <w:sz w:val="14"/>
        <w:szCs w:val="14"/>
      </w:rPr>
    </w:lvl>
    <w:lvl w:ilvl="1">
      <w:numFmt w:val="bullet"/>
      <w:lvlText w:val="•"/>
      <w:lvlJc w:val="left"/>
      <w:pPr>
        <w:ind w:left="449" w:hanging="155"/>
      </w:pPr>
    </w:lvl>
    <w:lvl w:ilvl="2">
      <w:numFmt w:val="bullet"/>
      <w:lvlText w:val="•"/>
      <w:lvlJc w:val="left"/>
      <w:pPr>
        <w:ind w:left="538" w:hanging="155"/>
      </w:pPr>
    </w:lvl>
    <w:lvl w:ilvl="3">
      <w:numFmt w:val="bullet"/>
      <w:lvlText w:val="•"/>
      <w:lvlJc w:val="left"/>
      <w:pPr>
        <w:ind w:left="627" w:hanging="155"/>
      </w:pPr>
    </w:lvl>
    <w:lvl w:ilvl="4">
      <w:numFmt w:val="bullet"/>
      <w:lvlText w:val="•"/>
      <w:lvlJc w:val="left"/>
      <w:pPr>
        <w:ind w:left="716" w:hanging="155"/>
      </w:pPr>
    </w:lvl>
    <w:lvl w:ilvl="5">
      <w:numFmt w:val="bullet"/>
      <w:lvlText w:val="•"/>
      <w:lvlJc w:val="left"/>
      <w:pPr>
        <w:ind w:left="806" w:hanging="155"/>
      </w:pPr>
    </w:lvl>
    <w:lvl w:ilvl="6">
      <w:numFmt w:val="bullet"/>
      <w:lvlText w:val="•"/>
      <w:lvlJc w:val="left"/>
      <w:pPr>
        <w:ind w:left="895" w:hanging="155"/>
      </w:pPr>
    </w:lvl>
    <w:lvl w:ilvl="7">
      <w:numFmt w:val="bullet"/>
      <w:lvlText w:val="•"/>
      <w:lvlJc w:val="left"/>
      <w:pPr>
        <w:ind w:left="984" w:hanging="155"/>
      </w:pPr>
    </w:lvl>
    <w:lvl w:ilvl="8">
      <w:numFmt w:val="bullet"/>
      <w:lvlText w:val="•"/>
      <w:lvlJc w:val="left"/>
      <w:pPr>
        <w:ind w:left="1073" w:hanging="155"/>
      </w:pPr>
    </w:lvl>
  </w:abstractNum>
  <w:abstractNum w:abstractNumId="78" w15:restartNumberingAfterBreak="0">
    <w:nsid w:val="00000450"/>
    <w:multiLevelType w:val="multilevel"/>
    <w:tmpl w:val="000008D3"/>
    <w:lvl w:ilvl="0">
      <w:numFmt w:val="bullet"/>
      <w:lvlText w:val=""/>
      <w:lvlJc w:val="left"/>
      <w:pPr>
        <w:ind w:left="436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38" w:hanging="200"/>
      </w:pPr>
    </w:lvl>
    <w:lvl w:ilvl="2">
      <w:numFmt w:val="bullet"/>
      <w:lvlText w:val="•"/>
      <w:lvlJc w:val="left"/>
      <w:pPr>
        <w:ind w:left="636" w:hanging="200"/>
      </w:pPr>
    </w:lvl>
    <w:lvl w:ilvl="3">
      <w:numFmt w:val="bullet"/>
      <w:lvlText w:val="•"/>
      <w:lvlJc w:val="left"/>
      <w:pPr>
        <w:ind w:left="735" w:hanging="200"/>
      </w:pPr>
    </w:lvl>
    <w:lvl w:ilvl="4">
      <w:numFmt w:val="bullet"/>
      <w:lvlText w:val="•"/>
      <w:lvlJc w:val="left"/>
      <w:pPr>
        <w:ind w:left="833" w:hanging="200"/>
      </w:pPr>
    </w:lvl>
    <w:lvl w:ilvl="5">
      <w:numFmt w:val="bullet"/>
      <w:lvlText w:val="•"/>
      <w:lvlJc w:val="left"/>
      <w:pPr>
        <w:ind w:left="932" w:hanging="200"/>
      </w:pPr>
    </w:lvl>
    <w:lvl w:ilvl="6">
      <w:numFmt w:val="bullet"/>
      <w:lvlText w:val="•"/>
      <w:lvlJc w:val="left"/>
      <w:pPr>
        <w:ind w:left="1030" w:hanging="200"/>
      </w:pPr>
    </w:lvl>
    <w:lvl w:ilvl="7">
      <w:numFmt w:val="bullet"/>
      <w:lvlText w:val="•"/>
      <w:lvlJc w:val="left"/>
      <w:pPr>
        <w:ind w:left="1128" w:hanging="200"/>
      </w:pPr>
    </w:lvl>
    <w:lvl w:ilvl="8">
      <w:numFmt w:val="bullet"/>
      <w:lvlText w:val="•"/>
      <w:lvlJc w:val="left"/>
      <w:pPr>
        <w:ind w:left="1227" w:hanging="200"/>
      </w:pPr>
    </w:lvl>
  </w:abstractNum>
  <w:abstractNum w:abstractNumId="79" w15:restartNumberingAfterBreak="0">
    <w:nsid w:val="00000451"/>
    <w:multiLevelType w:val="multilevel"/>
    <w:tmpl w:val="000008D4"/>
    <w:lvl w:ilvl="0">
      <w:numFmt w:val="bullet"/>
      <w:lvlText w:val=""/>
      <w:lvlJc w:val="left"/>
      <w:pPr>
        <w:ind w:left="575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691" w:hanging="200"/>
      </w:pPr>
    </w:lvl>
    <w:lvl w:ilvl="2">
      <w:numFmt w:val="bullet"/>
      <w:lvlText w:val="•"/>
      <w:lvlJc w:val="left"/>
      <w:pPr>
        <w:ind w:left="802" w:hanging="200"/>
      </w:pPr>
    </w:lvl>
    <w:lvl w:ilvl="3">
      <w:numFmt w:val="bullet"/>
      <w:lvlText w:val="•"/>
      <w:lvlJc w:val="left"/>
      <w:pPr>
        <w:ind w:left="914" w:hanging="200"/>
      </w:pPr>
    </w:lvl>
    <w:lvl w:ilvl="4">
      <w:numFmt w:val="bullet"/>
      <w:lvlText w:val="•"/>
      <w:lvlJc w:val="left"/>
      <w:pPr>
        <w:ind w:left="1025" w:hanging="200"/>
      </w:pPr>
    </w:lvl>
    <w:lvl w:ilvl="5">
      <w:numFmt w:val="bullet"/>
      <w:lvlText w:val="•"/>
      <w:lvlJc w:val="left"/>
      <w:pPr>
        <w:ind w:left="1137" w:hanging="200"/>
      </w:pPr>
    </w:lvl>
    <w:lvl w:ilvl="6">
      <w:numFmt w:val="bullet"/>
      <w:lvlText w:val="•"/>
      <w:lvlJc w:val="left"/>
      <w:pPr>
        <w:ind w:left="1248" w:hanging="200"/>
      </w:pPr>
    </w:lvl>
    <w:lvl w:ilvl="7">
      <w:numFmt w:val="bullet"/>
      <w:lvlText w:val="•"/>
      <w:lvlJc w:val="left"/>
      <w:pPr>
        <w:ind w:left="1359" w:hanging="200"/>
      </w:pPr>
    </w:lvl>
    <w:lvl w:ilvl="8">
      <w:numFmt w:val="bullet"/>
      <w:lvlText w:val="•"/>
      <w:lvlJc w:val="left"/>
      <w:pPr>
        <w:ind w:left="1471" w:hanging="200"/>
      </w:pPr>
    </w:lvl>
  </w:abstractNum>
  <w:abstractNum w:abstractNumId="80" w15:restartNumberingAfterBreak="0">
    <w:nsid w:val="00000452"/>
    <w:multiLevelType w:val="multilevel"/>
    <w:tmpl w:val="000008D5"/>
    <w:lvl w:ilvl="0">
      <w:numFmt w:val="bullet"/>
      <w:lvlText w:val=""/>
      <w:lvlJc w:val="left"/>
      <w:pPr>
        <w:ind w:left="297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52" w:hanging="190"/>
      </w:pPr>
    </w:lvl>
    <w:lvl w:ilvl="2">
      <w:numFmt w:val="bullet"/>
      <w:lvlText w:val="•"/>
      <w:lvlJc w:val="left"/>
      <w:pPr>
        <w:ind w:left="604" w:hanging="190"/>
      </w:pPr>
    </w:lvl>
    <w:lvl w:ilvl="3">
      <w:numFmt w:val="bullet"/>
      <w:lvlText w:val="•"/>
      <w:lvlJc w:val="left"/>
      <w:pPr>
        <w:ind w:left="756" w:hanging="190"/>
      </w:pPr>
    </w:lvl>
    <w:lvl w:ilvl="4">
      <w:numFmt w:val="bullet"/>
      <w:lvlText w:val="•"/>
      <w:lvlJc w:val="left"/>
      <w:pPr>
        <w:ind w:left="908" w:hanging="190"/>
      </w:pPr>
    </w:lvl>
    <w:lvl w:ilvl="5">
      <w:numFmt w:val="bullet"/>
      <w:lvlText w:val="•"/>
      <w:lvlJc w:val="left"/>
      <w:pPr>
        <w:ind w:left="1060" w:hanging="190"/>
      </w:pPr>
    </w:lvl>
    <w:lvl w:ilvl="6">
      <w:numFmt w:val="bullet"/>
      <w:lvlText w:val="•"/>
      <w:lvlJc w:val="left"/>
      <w:pPr>
        <w:ind w:left="1212" w:hanging="190"/>
      </w:pPr>
    </w:lvl>
    <w:lvl w:ilvl="7">
      <w:numFmt w:val="bullet"/>
      <w:lvlText w:val="•"/>
      <w:lvlJc w:val="left"/>
      <w:pPr>
        <w:ind w:left="1364" w:hanging="190"/>
      </w:pPr>
    </w:lvl>
    <w:lvl w:ilvl="8">
      <w:numFmt w:val="bullet"/>
      <w:lvlText w:val="•"/>
      <w:lvlJc w:val="left"/>
      <w:pPr>
        <w:ind w:left="1516" w:hanging="190"/>
      </w:pPr>
    </w:lvl>
  </w:abstractNum>
  <w:abstractNum w:abstractNumId="81" w15:restartNumberingAfterBreak="0">
    <w:nsid w:val="00000453"/>
    <w:multiLevelType w:val="multilevel"/>
    <w:tmpl w:val="000008D6"/>
    <w:lvl w:ilvl="0">
      <w:numFmt w:val="bullet"/>
      <w:lvlText w:val=""/>
      <w:lvlJc w:val="left"/>
      <w:pPr>
        <w:ind w:left="308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15" w:hanging="190"/>
      </w:pPr>
    </w:lvl>
    <w:lvl w:ilvl="2">
      <w:numFmt w:val="bullet"/>
      <w:lvlText w:val="•"/>
      <w:lvlJc w:val="left"/>
      <w:pPr>
        <w:ind w:left="731" w:hanging="190"/>
      </w:pPr>
    </w:lvl>
    <w:lvl w:ilvl="3">
      <w:numFmt w:val="bullet"/>
      <w:lvlText w:val="•"/>
      <w:lvlJc w:val="left"/>
      <w:pPr>
        <w:ind w:left="946" w:hanging="190"/>
      </w:pPr>
    </w:lvl>
    <w:lvl w:ilvl="4">
      <w:numFmt w:val="bullet"/>
      <w:lvlText w:val="•"/>
      <w:lvlJc w:val="left"/>
      <w:pPr>
        <w:ind w:left="1162" w:hanging="190"/>
      </w:pPr>
    </w:lvl>
    <w:lvl w:ilvl="5">
      <w:numFmt w:val="bullet"/>
      <w:lvlText w:val="•"/>
      <w:lvlJc w:val="left"/>
      <w:pPr>
        <w:ind w:left="1377" w:hanging="190"/>
      </w:pPr>
    </w:lvl>
    <w:lvl w:ilvl="6">
      <w:numFmt w:val="bullet"/>
      <w:lvlText w:val="•"/>
      <w:lvlJc w:val="left"/>
      <w:pPr>
        <w:ind w:left="1593" w:hanging="190"/>
      </w:pPr>
    </w:lvl>
    <w:lvl w:ilvl="7">
      <w:numFmt w:val="bullet"/>
      <w:lvlText w:val="•"/>
      <w:lvlJc w:val="left"/>
      <w:pPr>
        <w:ind w:left="1808" w:hanging="190"/>
      </w:pPr>
    </w:lvl>
    <w:lvl w:ilvl="8">
      <w:numFmt w:val="bullet"/>
      <w:lvlText w:val="•"/>
      <w:lvlJc w:val="left"/>
      <w:pPr>
        <w:ind w:left="2024" w:hanging="190"/>
      </w:pPr>
    </w:lvl>
  </w:abstractNum>
  <w:abstractNum w:abstractNumId="82" w15:restartNumberingAfterBreak="0">
    <w:nsid w:val="00000454"/>
    <w:multiLevelType w:val="multilevel"/>
    <w:tmpl w:val="000008D7"/>
    <w:lvl w:ilvl="0">
      <w:numFmt w:val="bullet"/>
      <w:lvlText w:val=""/>
      <w:lvlJc w:val="left"/>
      <w:pPr>
        <w:ind w:left="311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71" w:hanging="190"/>
      </w:pPr>
    </w:lvl>
    <w:lvl w:ilvl="2">
      <w:numFmt w:val="bullet"/>
      <w:lvlText w:val="•"/>
      <w:lvlJc w:val="left"/>
      <w:pPr>
        <w:ind w:left="823" w:hanging="190"/>
      </w:pPr>
    </w:lvl>
    <w:lvl w:ilvl="3">
      <w:numFmt w:val="bullet"/>
      <w:lvlText w:val="•"/>
      <w:lvlJc w:val="left"/>
      <w:pPr>
        <w:ind w:left="1075" w:hanging="190"/>
      </w:pPr>
    </w:lvl>
    <w:lvl w:ilvl="4">
      <w:numFmt w:val="bullet"/>
      <w:lvlText w:val="•"/>
      <w:lvlJc w:val="left"/>
      <w:pPr>
        <w:ind w:left="1327" w:hanging="190"/>
      </w:pPr>
    </w:lvl>
    <w:lvl w:ilvl="5">
      <w:numFmt w:val="bullet"/>
      <w:lvlText w:val="•"/>
      <w:lvlJc w:val="left"/>
      <w:pPr>
        <w:ind w:left="1579" w:hanging="190"/>
      </w:pPr>
    </w:lvl>
    <w:lvl w:ilvl="6">
      <w:numFmt w:val="bullet"/>
      <w:lvlText w:val="•"/>
      <w:lvlJc w:val="left"/>
      <w:pPr>
        <w:ind w:left="1831" w:hanging="190"/>
      </w:pPr>
    </w:lvl>
    <w:lvl w:ilvl="7">
      <w:numFmt w:val="bullet"/>
      <w:lvlText w:val="•"/>
      <w:lvlJc w:val="left"/>
      <w:pPr>
        <w:ind w:left="2083" w:hanging="190"/>
      </w:pPr>
    </w:lvl>
    <w:lvl w:ilvl="8">
      <w:numFmt w:val="bullet"/>
      <w:lvlText w:val="•"/>
      <w:lvlJc w:val="left"/>
      <w:pPr>
        <w:ind w:left="2335" w:hanging="190"/>
      </w:pPr>
    </w:lvl>
  </w:abstractNum>
  <w:abstractNum w:abstractNumId="83" w15:restartNumberingAfterBreak="0">
    <w:nsid w:val="00000455"/>
    <w:multiLevelType w:val="multilevel"/>
    <w:tmpl w:val="000008D8"/>
    <w:lvl w:ilvl="0">
      <w:numFmt w:val="bullet"/>
      <w:lvlText w:val=""/>
      <w:lvlJc w:val="left"/>
      <w:pPr>
        <w:ind w:left="297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50" w:hanging="190"/>
      </w:pPr>
    </w:lvl>
    <w:lvl w:ilvl="2">
      <w:numFmt w:val="bullet"/>
      <w:lvlText w:val="•"/>
      <w:lvlJc w:val="left"/>
      <w:pPr>
        <w:ind w:left="600" w:hanging="190"/>
      </w:pPr>
    </w:lvl>
    <w:lvl w:ilvl="3">
      <w:numFmt w:val="bullet"/>
      <w:lvlText w:val="•"/>
      <w:lvlJc w:val="left"/>
      <w:pPr>
        <w:ind w:left="750" w:hanging="190"/>
      </w:pPr>
    </w:lvl>
    <w:lvl w:ilvl="4">
      <w:numFmt w:val="bullet"/>
      <w:lvlText w:val="•"/>
      <w:lvlJc w:val="left"/>
      <w:pPr>
        <w:ind w:left="900" w:hanging="190"/>
      </w:pPr>
    </w:lvl>
    <w:lvl w:ilvl="5">
      <w:numFmt w:val="bullet"/>
      <w:lvlText w:val="•"/>
      <w:lvlJc w:val="left"/>
      <w:pPr>
        <w:ind w:left="1050" w:hanging="190"/>
      </w:pPr>
    </w:lvl>
    <w:lvl w:ilvl="6">
      <w:numFmt w:val="bullet"/>
      <w:lvlText w:val="•"/>
      <w:lvlJc w:val="left"/>
      <w:pPr>
        <w:ind w:left="1200" w:hanging="190"/>
      </w:pPr>
    </w:lvl>
    <w:lvl w:ilvl="7">
      <w:numFmt w:val="bullet"/>
      <w:lvlText w:val="•"/>
      <w:lvlJc w:val="left"/>
      <w:pPr>
        <w:ind w:left="1350" w:hanging="190"/>
      </w:pPr>
    </w:lvl>
    <w:lvl w:ilvl="8">
      <w:numFmt w:val="bullet"/>
      <w:lvlText w:val="•"/>
      <w:lvlJc w:val="left"/>
      <w:pPr>
        <w:ind w:left="1500" w:hanging="190"/>
      </w:pPr>
    </w:lvl>
  </w:abstractNum>
  <w:abstractNum w:abstractNumId="84" w15:restartNumberingAfterBreak="0">
    <w:nsid w:val="00000456"/>
    <w:multiLevelType w:val="multilevel"/>
    <w:tmpl w:val="000008D9"/>
    <w:lvl w:ilvl="0">
      <w:numFmt w:val="bullet"/>
      <w:lvlText w:val=""/>
      <w:lvlJc w:val="left"/>
      <w:pPr>
        <w:ind w:left="309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52" w:hanging="190"/>
      </w:pPr>
    </w:lvl>
    <w:lvl w:ilvl="2">
      <w:numFmt w:val="bullet"/>
      <w:lvlText w:val="•"/>
      <w:lvlJc w:val="left"/>
      <w:pPr>
        <w:ind w:left="605" w:hanging="190"/>
      </w:pPr>
    </w:lvl>
    <w:lvl w:ilvl="3">
      <w:numFmt w:val="bullet"/>
      <w:lvlText w:val="•"/>
      <w:lvlJc w:val="left"/>
      <w:pPr>
        <w:ind w:left="757" w:hanging="190"/>
      </w:pPr>
    </w:lvl>
    <w:lvl w:ilvl="4">
      <w:numFmt w:val="bullet"/>
      <w:lvlText w:val="•"/>
      <w:lvlJc w:val="left"/>
      <w:pPr>
        <w:ind w:left="910" w:hanging="190"/>
      </w:pPr>
    </w:lvl>
    <w:lvl w:ilvl="5">
      <w:numFmt w:val="bullet"/>
      <w:lvlText w:val="•"/>
      <w:lvlJc w:val="left"/>
      <w:pPr>
        <w:ind w:left="1063" w:hanging="190"/>
      </w:pPr>
    </w:lvl>
    <w:lvl w:ilvl="6">
      <w:numFmt w:val="bullet"/>
      <w:lvlText w:val="•"/>
      <w:lvlJc w:val="left"/>
      <w:pPr>
        <w:ind w:left="1215" w:hanging="190"/>
      </w:pPr>
    </w:lvl>
    <w:lvl w:ilvl="7">
      <w:numFmt w:val="bullet"/>
      <w:lvlText w:val="•"/>
      <w:lvlJc w:val="left"/>
      <w:pPr>
        <w:ind w:left="1368" w:hanging="190"/>
      </w:pPr>
    </w:lvl>
    <w:lvl w:ilvl="8">
      <w:numFmt w:val="bullet"/>
      <w:lvlText w:val="•"/>
      <w:lvlJc w:val="left"/>
      <w:pPr>
        <w:ind w:left="1520" w:hanging="190"/>
      </w:pPr>
    </w:lvl>
  </w:abstractNum>
  <w:abstractNum w:abstractNumId="85" w15:restartNumberingAfterBreak="0">
    <w:nsid w:val="00000457"/>
    <w:multiLevelType w:val="multilevel"/>
    <w:tmpl w:val="000008DA"/>
    <w:lvl w:ilvl="0">
      <w:numFmt w:val="bullet"/>
      <w:lvlText w:val=""/>
      <w:lvlJc w:val="left"/>
      <w:pPr>
        <w:ind w:left="312" w:hanging="191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12" w:hanging="191"/>
      </w:pPr>
    </w:lvl>
    <w:lvl w:ilvl="2">
      <w:numFmt w:val="bullet"/>
      <w:lvlText w:val="•"/>
      <w:lvlJc w:val="left"/>
      <w:pPr>
        <w:ind w:left="704" w:hanging="191"/>
      </w:pPr>
    </w:lvl>
    <w:lvl w:ilvl="3">
      <w:numFmt w:val="bullet"/>
      <w:lvlText w:val="•"/>
      <w:lvlJc w:val="left"/>
      <w:pPr>
        <w:ind w:left="896" w:hanging="191"/>
      </w:pPr>
    </w:lvl>
    <w:lvl w:ilvl="4">
      <w:numFmt w:val="bullet"/>
      <w:lvlText w:val="•"/>
      <w:lvlJc w:val="left"/>
      <w:pPr>
        <w:ind w:left="1088" w:hanging="191"/>
      </w:pPr>
    </w:lvl>
    <w:lvl w:ilvl="5">
      <w:numFmt w:val="bullet"/>
      <w:lvlText w:val="•"/>
      <w:lvlJc w:val="left"/>
      <w:pPr>
        <w:ind w:left="1280" w:hanging="191"/>
      </w:pPr>
    </w:lvl>
    <w:lvl w:ilvl="6">
      <w:numFmt w:val="bullet"/>
      <w:lvlText w:val="•"/>
      <w:lvlJc w:val="left"/>
      <w:pPr>
        <w:ind w:left="1472" w:hanging="191"/>
      </w:pPr>
    </w:lvl>
    <w:lvl w:ilvl="7">
      <w:numFmt w:val="bullet"/>
      <w:lvlText w:val="•"/>
      <w:lvlJc w:val="left"/>
      <w:pPr>
        <w:ind w:left="1664" w:hanging="191"/>
      </w:pPr>
    </w:lvl>
    <w:lvl w:ilvl="8">
      <w:numFmt w:val="bullet"/>
      <w:lvlText w:val="•"/>
      <w:lvlJc w:val="left"/>
      <w:pPr>
        <w:ind w:left="1856" w:hanging="191"/>
      </w:pPr>
    </w:lvl>
  </w:abstractNum>
  <w:abstractNum w:abstractNumId="86" w15:restartNumberingAfterBreak="0">
    <w:nsid w:val="00000458"/>
    <w:multiLevelType w:val="multilevel"/>
    <w:tmpl w:val="000008DB"/>
    <w:lvl w:ilvl="0">
      <w:numFmt w:val="bullet"/>
      <w:lvlText w:val=""/>
      <w:lvlJc w:val="left"/>
      <w:pPr>
        <w:ind w:left="297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50" w:hanging="190"/>
      </w:pPr>
    </w:lvl>
    <w:lvl w:ilvl="2">
      <w:numFmt w:val="bullet"/>
      <w:lvlText w:val="•"/>
      <w:lvlJc w:val="left"/>
      <w:pPr>
        <w:ind w:left="600" w:hanging="190"/>
      </w:pPr>
    </w:lvl>
    <w:lvl w:ilvl="3">
      <w:numFmt w:val="bullet"/>
      <w:lvlText w:val="•"/>
      <w:lvlJc w:val="left"/>
      <w:pPr>
        <w:ind w:left="750" w:hanging="190"/>
      </w:pPr>
    </w:lvl>
    <w:lvl w:ilvl="4">
      <w:numFmt w:val="bullet"/>
      <w:lvlText w:val="•"/>
      <w:lvlJc w:val="left"/>
      <w:pPr>
        <w:ind w:left="900" w:hanging="190"/>
      </w:pPr>
    </w:lvl>
    <w:lvl w:ilvl="5">
      <w:numFmt w:val="bullet"/>
      <w:lvlText w:val="•"/>
      <w:lvlJc w:val="left"/>
      <w:pPr>
        <w:ind w:left="1050" w:hanging="190"/>
      </w:pPr>
    </w:lvl>
    <w:lvl w:ilvl="6">
      <w:numFmt w:val="bullet"/>
      <w:lvlText w:val="•"/>
      <w:lvlJc w:val="left"/>
      <w:pPr>
        <w:ind w:left="1200" w:hanging="190"/>
      </w:pPr>
    </w:lvl>
    <w:lvl w:ilvl="7">
      <w:numFmt w:val="bullet"/>
      <w:lvlText w:val="•"/>
      <w:lvlJc w:val="left"/>
      <w:pPr>
        <w:ind w:left="1350" w:hanging="190"/>
      </w:pPr>
    </w:lvl>
    <w:lvl w:ilvl="8">
      <w:numFmt w:val="bullet"/>
      <w:lvlText w:val="•"/>
      <w:lvlJc w:val="left"/>
      <w:pPr>
        <w:ind w:left="1500" w:hanging="190"/>
      </w:pPr>
    </w:lvl>
  </w:abstractNum>
  <w:abstractNum w:abstractNumId="87" w15:restartNumberingAfterBreak="0">
    <w:nsid w:val="00000459"/>
    <w:multiLevelType w:val="multilevel"/>
    <w:tmpl w:val="000008DC"/>
    <w:lvl w:ilvl="0">
      <w:numFmt w:val="bullet"/>
      <w:lvlText w:val=""/>
      <w:lvlJc w:val="left"/>
      <w:pPr>
        <w:ind w:left="309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52" w:hanging="190"/>
      </w:pPr>
    </w:lvl>
    <w:lvl w:ilvl="2">
      <w:numFmt w:val="bullet"/>
      <w:lvlText w:val="•"/>
      <w:lvlJc w:val="left"/>
      <w:pPr>
        <w:ind w:left="605" w:hanging="190"/>
      </w:pPr>
    </w:lvl>
    <w:lvl w:ilvl="3">
      <w:numFmt w:val="bullet"/>
      <w:lvlText w:val="•"/>
      <w:lvlJc w:val="left"/>
      <w:pPr>
        <w:ind w:left="757" w:hanging="190"/>
      </w:pPr>
    </w:lvl>
    <w:lvl w:ilvl="4">
      <w:numFmt w:val="bullet"/>
      <w:lvlText w:val="•"/>
      <w:lvlJc w:val="left"/>
      <w:pPr>
        <w:ind w:left="910" w:hanging="190"/>
      </w:pPr>
    </w:lvl>
    <w:lvl w:ilvl="5">
      <w:numFmt w:val="bullet"/>
      <w:lvlText w:val="•"/>
      <w:lvlJc w:val="left"/>
      <w:pPr>
        <w:ind w:left="1063" w:hanging="190"/>
      </w:pPr>
    </w:lvl>
    <w:lvl w:ilvl="6">
      <w:numFmt w:val="bullet"/>
      <w:lvlText w:val="•"/>
      <w:lvlJc w:val="left"/>
      <w:pPr>
        <w:ind w:left="1215" w:hanging="190"/>
      </w:pPr>
    </w:lvl>
    <w:lvl w:ilvl="7">
      <w:numFmt w:val="bullet"/>
      <w:lvlText w:val="•"/>
      <w:lvlJc w:val="left"/>
      <w:pPr>
        <w:ind w:left="1368" w:hanging="190"/>
      </w:pPr>
    </w:lvl>
    <w:lvl w:ilvl="8">
      <w:numFmt w:val="bullet"/>
      <w:lvlText w:val="•"/>
      <w:lvlJc w:val="left"/>
      <w:pPr>
        <w:ind w:left="1520" w:hanging="190"/>
      </w:pPr>
    </w:lvl>
  </w:abstractNum>
  <w:abstractNum w:abstractNumId="88" w15:restartNumberingAfterBreak="0">
    <w:nsid w:val="0000045A"/>
    <w:multiLevelType w:val="multilevel"/>
    <w:tmpl w:val="000008DD"/>
    <w:lvl w:ilvl="0">
      <w:numFmt w:val="bullet"/>
      <w:lvlText w:val=""/>
      <w:lvlJc w:val="left"/>
      <w:pPr>
        <w:ind w:left="312" w:hanging="191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12" w:hanging="191"/>
      </w:pPr>
    </w:lvl>
    <w:lvl w:ilvl="2">
      <w:numFmt w:val="bullet"/>
      <w:lvlText w:val="•"/>
      <w:lvlJc w:val="left"/>
      <w:pPr>
        <w:ind w:left="704" w:hanging="191"/>
      </w:pPr>
    </w:lvl>
    <w:lvl w:ilvl="3">
      <w:numFmt w:val="bullet"/>
      <w:lvlText w:val="•"/>
      <w:lvlJc w:val="left"/>
      <w:pPr>
        <w:ind w:left="896" w:hanging="191"/>
      </w:pPr>
    </w:lvl>
    <w:lvl w:ilvl="4">
      <w:numFmt w:val="bullet"/>
      <w:lvlText w:val="•"/>
      <w:lvlJc w:val="left"/>
      <w:pPr>
        <w:ind w:left="1088" w:hanging="191"/>
      </w:pPr>
    </w:lvl>
    <w:lvl w:ilvl="5">
      <w:numFmt w:val="bullet"/>
      <w:lvlText w:val="•"/>
      <w:lvlJc w:val="left"/>
      <w:pPr>
        <w:ind w:left="1280" w:hanging="191"/>
      </w:pPr>
    </w:lvl>
    <w:lvl w:ilvl="6">
      <w:numFmt w:val="bullet"/>
      <w:lvlText w:val="•"/>
      <w:lvlJc w:val="left"/>
      <w:pPr>
        <w:ind w:left="1472" w:hanging="191"/>
      </w:pPr>
    </w:lvl>
    <w:lvl w:ilvl="7">
      <w:numFmt w:val="bullet"/>
      <w:lvlText w:val="•"/>
      <w:lvlJc w:val="left"/>
      <w:pPr>
        <w:ind w:left="1664" w:hanging="191"/>
      </w:pPr>
    </w:lvl>
    <w:lvl w:ilvl="8">
      <w:numFmt w:val="bullet"/>
      <w:lvlText w:val="•"/>
      <w:lvlJc w:val="left"/>
      <w:pPr>
        <w:ind w:left="1856" w:hanging="191"/>
      </w:pPr>
    </w:lvl>
  </w:abstractNum>
  <w:abstractNum w:abstractNumId="89" w15:restartNumberingAfterBreak="0">
    <w:nsid w:val="0000045B"/>
    <w:multiLevelType w:val="multilevel"/>
    <w:tmpl w:val="000008DE"/>
    <w:lvl w:ilvl="0">
      <w:numFmt w:val="bullet"/>
      <w:lvlText w:val=""/>
      <w:lvlJc w:val="left"/>
      <w:pPr>
        <w:ind w:left="259" w:hanging="191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46" w:hanging="191"/>
      </w:pPr>
    </w:lvl>
    <w:lvl w:ilvl="2">
      <w:numFmt w:val="bullet"/>
      <w:lvlText w:val="•"/>
      <w:lvlJc w:val="left"/>
      <w:pPr>
        <w:ind w:left="433" w:hanging="191"/>
      </w:pPr>
    </w:lvl>
    <w:lvl w:ilvl="3">
      <w:numFmt w:val="bullet"/>
      <w:lvlText w:val="•"/>
      <w:lvlJc w:val="left"/>
      <w:pPr>
        <w:ind w:left="519" w:hanging="191"/>
      </w:pPr>
    </w:lvl>
    <w:lvl w:ilvl="4">
      <w:numFmt w:val="bullet"/>
      <w:lvlText w:val="•"/>
      <w:lvlJc w:val="left"/>
      <w:pPr>
        <w:ind w:left="606" w:hanging="191"/>
      </w:pPr>
    </w:lvl>
    <w:lvl w:ilvl="5">
      <w:numFmt w:val="bullet"/>
      <w:lvlText w:val="•"/>
      <w:lvlJc w:val="left"/>
      <w:pPr>
        <w:ind w:left="693" w:hanging="191"/>
      </w:pPr>
    </w:lvl>
    <w:lvl w:ilvl="6">
      <w:numFmt w:val="bullet"/>
      <w:lvlText w:val="•"/>
      <w:lvlJc w:val="left"/>
      <w:pPr>
        <w:ind w:left="779" w:hanging="191"/>
      </w:pPr>
    </w:lvl>
    <w:lvl w:ilvl="7">
      <w:numFmt w:val="bullet"/>
      <w:lvlText w:val="•"/>
      <w:lvlJc w:val="left"/>
      <w:pPr>
        <w:ind w:left="866" w:hanging="191"/>
      </w:pPr>
    </w:lvl>
    <w:lvl w:ilvl="8">
      <w:numFmt w:val="bullet"/>
      <w:lvlText w:val="•"/>
      <w:lvlJc w:val="left"/>
      <w:pPr>
        <w:ind w:left="952" w:hanging="191"/>
      </w:pPr>
    </w:lvl>
  </w:abstractNum>
  <w:abstractNum w:abstractNumId="90" w15:restartNumberingAfterBreak="0">
    <w:nsid w:val="0000045C"/>
    <w:multiLevelType w:val="multilevel"/>
    <w:tmpl w:val="000008DF"/>
    <w:lvl w:ilvl="0">
      <w:numFmt w:val="bullet"/>
      <w:lvlText w:val=""/>
      <w:lvlJc w:val="left"/>
      <w:pPr>
        <w:ind w:left="393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98" w:hanging="190"/>
      </w:pPr>
    </w:lvl>
    <w:lvl w:ilvl="2">
      <w:numFmt w:val="bullet"/>
      <w:lvlText w:val="•"/>
      <w:lvlJc w:val="left"/>
      <w:pPr>
        <w:ind w:left="597" w:hanging="190"/>
      </w:pPr>
    </w:lvl>
    <w:lvl w:ilvl="3">
      <w:numFmt w:val="bullet"/>
      <w:lvlText w:val="•"/>
      <w:lvlJc w:val="left"/>
      <w:pPr>
        <w:ind w:left="696" w:hanging="190"/>
      </w:pPr>
    </w:lvl>
    <w:lvl w:ilvl="4">
      <w:numFmt w:val="bullet"/>
      <w:lvlText w:val="•"/>
      <w:lvlJc w:val="left"/>
      <w:pPr>
        <w:ind w:left="794" w:hanging="190"/>
      </w:pPr>
    </w:lvl>
    <w:lvl w:ilvl="5">
      <w:numFmt w:val="bullet"/>
      <w:lvlText w:val="•"/>
      <w:lvlJc w:val="left"/>
      <w:pPr>
        <w:ind w:left="893" w:hanging="190"/>
      </w:pPr>
    </w:lvl>
    <w:lvl w:ilvl="6">
      <w:numFmt w:val="bullet"/>
      <w:lvlText w:val="•"/>
      <w:lvlJc w:val="left"/>
      <w:pPr>
        <w:ind w:left="992" w:hanging="190"/>
      </w:pPr>
    </w:lvl>
    <w:lvl w:ilvl="7">
      <w:numFmt w:val="bullet"/>
      <w:lvlText w:val="•"/>
      <w:lvlJc w:val="left"/>
      <w:pPr>
        <w:ind w:left="1090" w:hanging="190"/>
      </w:pPr>
    </w:lvl>
    <w:lvl w:ilvl="8">
      <w:numFmt w:val="bullet"/>
      <w:lvlText w:val="•"/>
      <w:lvlJc w:val="left"/>
      <w:pPr>
        <w:ind w:left="1189" w:hanging="190"/>
      </w:pPr>
    </w:lvl>
  </w:abstractNum>
  <w:abstractNum w:abstractNumId="91" w15:restartNumberingAfterBreak="0">
    <w:nsid w:val="0000045D"/>
    <w:multiLevelType w:val="multilevel"/>
    <w:tmpl w:val="000008E0"/>
    <w:lvl w:ilvl="0">
      <w:numFmt w:val="bullet"/>
      <w:lvlText w:val=""/>
      <w:lvlJc w:val="left"/>
      <w:pPr>
        <w:ind w:left="465" w:hanging="191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73" w:hanging="191"/>
      </w:pPr>
    </w:lvl>
    <w:lvl w:ilvl="2">
      <w:numFmt w:val="bullet"/>
      <w:lvlText w:val="•"/>
      <w:lvlJc w:val="left"/>
      <w:pPr>
        <w:ind w:left="686" w:hanging="191"/>
      </w:pPr>
    </w:lvl>
    <w:lvl w:ilvl="3">
      <w:numFmt w:val="bullet"/>
      <w:lvlText w:val="•"/>
      <w:lvlJc w:val="left"/>
      <w:pPr>
        <w:ind w:left="799" w:hanging="191"/>
      </w:pPr>
    </w:lvl>
    <w:lvl w:ilvl="4">
      <w:numFmt w:val="bullet"/>
      <w:lvlText w:val="•"/>
      <w:lvlJc w:val="left"/>
      <w:pPr>
        <w:ind w:left="912" w:hanging="191"/>
      </w:pPr>
    </w:lvl>
    <w:lvl w:ilvl="5">
      <w:numFmt w:val="bullet"/>
      <w:lvlText w:val="•"/>
      <w:lvlJc w:val="left"/>
      <w:pPr>
        <w:ind w:left="1026" w:hanging="191"/>
      </w:pPr>
    </w:lvl>
    <w:lvl w:ilvl="6">
      <w:numFmt w:val="bullet"/>
      <w:lvlText w:val="•"/>
      <w:lvlJc w:val="left"/>
      <w:pPr>
        <w:ind w:left="1139" w:hanging="191"/>
      </w:pPr>
    </w:lvl>
    <w:lvl w:ilvl="7">
      <w:numFmt w:val="bullet"/>
      <w:lvlText w:val="•"/>
      <w:lvlJc w:val="left"/>
      <w:pPr>
        <w:ind w:left="1252" w:hanging="191"/>
      </w:pPr>
    </w:lvl>
    <w:lvl w:ilvl="8">
      <w:numFmt w:val="bullet"/>
      <w:lvlText w:val="•"/>
      <w:lvlJc w:val="left"/>
      <w:pPr>
        <w:ind w:left="1365" w:hanging="191"/>
      </w:pPr>
    </w:lvl>
  </w:abstractNum>
  <w:abstractNum w:abstractNumId="92" w15:restartNumberingAfterBreak="0">
    <w:nsid w:val="0000045E"/>
    <w:multiLevelType w:val="multilevel"/>
    <w:tmpl w:val="000008E1"/>
    <w:lvl w:ilvl="0">
      <w:numFmt w:val="bullet"/>
      <w:lvlText w:val=""/>
      <w:lvlJc w:val="left"/>
      <w:pPr>
        <w:ind w:left="335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63" w:hanging="190"/>
      </w:pPr>
    </w:lvl>
    <w:lvl w:ilvl="2">
      <w:numFmt w:val="bullet"/>
      <w:lvlText w:val="•"/>
      <w:lvlJc w:val="left"/>
      <w:pPr>
        <w:ind w:left="586" w:hanging="190"/>
      </w:pPr>
    </w:lvl>
    <w:lvl w:ilvl="3">
      <w:numFmt w:val="bullet"/>
      <w:lvlText w:val="•"/>
      <w:lvlJc w:val="left"/>
      <w:pPr>
        <w:ind w:left="709" w:hanging="190"/>
      </w:pPr>
    </w:lvl>
    <w:lvl w:ilvl="4">
      <w:numFmt w:val="bullet"/>
      <w:lvlText w:val="•"/>
      <w:lvlJc w:val="left"/>
      <w:pPr>
        <w:ind w:left="832" w:hanging="190"/>
      </w:pPr>
    </w:lvl>
    <w:lvl w:ilvl="5">
      <w:numFmt w:val="bullet"/>
      <w:lvlText w:val="•"/>
      <w:lvlJc w:val="left"/>
      <w:pPr>
        <w:ind w:left="955" w:hanging="190"/>
      </w:pPr>
    </w:lvl>
    <w:lvl w:ilvl="6">
      <w:numFmt w:val="bullet"/>
      <w:lvlText w:val="•"/>
      <w:lvlJc w:val="left"/>
      <w:pPr>
        <w:ind w:left="1078" w:hanging="190"/>
      </w:pPr>
    </w:lvl>
    <w:lvl w:ilvl="7">
      <w:numFmt w:val="bullet"/>
      <w:lvlText w:val="•"/>
      <w:lvlJc w:val="left"/>
      <w:pPr>
        <w:ind w:left="1201" w:hanging="190"/>
      </w:pPr>
    </w:lvl>
    <w:lvl w:ilvl="8">
      <w:numFmt w:val="bullet"/>
      <w:lvlText w:val="•"/>
      <w:lvlJc w:val="left"/>
      <w:pPr>
        <w:ind w:left="1324" w:hanging="190"/>
      </w:pPr>
    </w:lvl>
  </w:abstractNum>
  <w:abstractNum w:abstractNumId="93" w15:restartNumberingAfterBreak="0">
    <w:nsid w:val="0000045F"/>
    <w:multiLevelType w:val="multilevel"/>
    <w:tmpl w:val="000008E2"/>
    <w:lvl w:ilvl="0">
      <w:numFmt w:val="bullet"/>
      <w:lvlText w:val=""/>
      <w:lvlJc w:val="left"/>
      <w:pPr>
        <w:ind w:left="648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712" w:hanging="190"/>
      </w:pPr>
    </w:lvl>
    <w:lvl w:ilvl="2">
      <w:numFmt w:val="bullet"/>
      <w:lvlText w:val="•"/>
      <w:lvlJc w:val="left"/>
      <w:pPr>
        <w:ind w:left="784" w:hanging="190"/>
      </w:pPr>
    </w:lvl>
    <w:lvl w:ilvl="3">
      <w:numFmt w:val="bullet"/>
      <w:lvlText w:val="•"/>
      <w:lvlJc w:val="left"/>
      <w:pPr>
        <w:ind w:left="856" w:hanging="190"/>
      </w:pPr>
    </w:lvl>
    <w:lvl w:ilvl="4">
      <w:numFmt w:val="bullet"/>
      <w:lvlText w:val="•"/>
      <w:lvlJc w:val="left"/>
      <w:pPr>
        <w:ind w:left="928" w:hanging="190"/>
      </w:pPr>
    </w:lvl>
    <w:lvl w:ilvl="5">
      <w:numFmt w:val="bullet"/>
      <w:lvlText w:val="•"/>
      <w:lvlJc w:val="left"/>
      <w:pPr>
        <w:ind w:left="1000" w:hanging="190"/>
      </w:pPr>
    </w:lvl>
    <w:lvl w:ilvl="6">
      <w:numFmt w:val="bullet"/>
      <w:lvlText w:val="•"/>
      <w:lvlJc w:val="left"/>
      <w:pPr>
        <w:ind w:left="1072" w:hanging="190"/>
      </w:pPr>
    </w:lvl>
    <w:lvl w:ilvl="7">
      <w:numFmt w:val="bullet"/>
      <w:lvlText w:val="•"/>
      <w:lvlJc w:val="left"/>
      <w:pPr>
        <w:ind w:left="1144" w:hanging="190"/>
      </w:pPr>
    </w:lvl>
    <w:lvl w:ilvl="8">
      <w:numFmt w:val="bullet"/>
      <w:lvlText w:val="•"/>
      <w:lvlJc w:val="left"/>
      <w:pPr>
        <w:ind w:left="1216" w:hanging="190"/>
      </w:pPr>
    </w:lvl>
  </w:abstractNum>
  <w:abstractNum w:abstractNumId="94" w15:restartNumberingAfterBreak="0">
    <w:nsid w:val="00000460"/>
    <w:multiLevelType w:val="multilevel"/>
    <w:tmpl w:val="000008E3"/>
    <w:lvl w:ilvl="0">
      <w:numFmt w:val="bullet"/>
      <w:lvlText w:val=""/>
      <w:lvlJc w:val="left"/>
      <w:pPr>
        <w:ind w:left="478" w:hanging="191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31" w:hanging="191"/>
      </w:pPr>
    </w:lvl>
    <w:lvl w:ilvl="2">
      <w:numFmt w:val="bullet"/>
      <w:lvlText w:val="•"/>
      <w:lvlJc w:val="left"/>
      <w:pPr>
        <w:ind w:left="582" w:hanging="191"/>
      </w:pPr>
    </w:lvl>
    <w:lvl w:ilvl="3">
      <w:numFmt w:val="bullet"/>
      <w:lvlText w:val="•"/>
      <w:lvlJc w:val="left"/>
      <w:pPr>
        <w:ind w:left="634" w:hanging="191"/>
      </w:pPr>
    </w:lvl>
    <w:lvl w:ilvl="4">
      <w:numFmt w:val="bullet"/>
      <w:lvlText w:val="•"/>
      <w:lvlJc w:val="left"/>
      <w:pPr>
        <w:ind w:left="685" w:hanging="191"/>
      </w:pPr>
    </w:lvl>
    <w:lvl w:ilvl="5">
      <w:numFmt w:val="bullet"/>
      <w:lvlText w:val="•"/>
      <w:lvlJc w:val="left"/>
      <w:pPr>
        <w:ind w:left="737" w:hanging="191"/>
      </w:pPr>
    </w:lvl>
    <w:lvl w:ilvl="6">
      <w:numFmt w:val="bullet"/>
      <w:lvlText w:val="•"/>
      <w:lvlJc w:val="left"/>
      <w:pPr>
        <w:ind w:left="788" w:hanging="191"/>
      </w:pPr>
    </w:lvl>
    <w:lvl w:ilvl="7">
      <w:numFmt w:val="bullet"/>
      <w:lvlText w:val="•"/>
      <w:lvlJc w:val="left"/>
      <w:pPr>
        <w:ind w:left="839" w:hanging="191"/>
      </w:pPr>
    </w:lvl>
    <w:lvl w:ilvl="8">
      <w:numFmt w:val="bullet"/>
      <w:lvlText w:val="•"/>
      <w:lvlJc w:val="left"/>
      <w:pPr>
        <w:ind w:left="891" w:hanging="191"/>
      </w:pPr>
    </w:lvl>
  </w:abstractNum>
  <w:abstractNum w:abstractNumId="95" w15:restartNumberingAfterBreak="0">
    <w:nsid w:val="00000461"/>
    <w:multiLevelType w:val="multilevel"/>
    <w:tmpl w:val="000008E4"/>
    <w:lvl w:ilvl="0">
      <w:numFmt w:val="bullet"/>
      <w:lvlText w:val=""/>
      <w:lvlJc w:val="left"/>
      <w:pPr>
        <w:ind w:left="335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63" w:hanging="190"/>
      </w:pPr>
    </w:lvl>
    <w:lvl w:ilvl="2">
      <w:numFmt w:val="bullet"/>
      <w:lvlText w:val="•"/>
      <w:lvlJc w:val="left"/>
      <w:pPr>
        <w:ind w:left="586" w:hanging="190"/>
      </w:pPr>
    </w:lvl>
    <w:lvl w:ilvl="3">
      <w:numFmt w:val="bullet"/>
      <w:lvlText w:val="•"/>
      <w:lvlJc w:val="left"/>
      <w:pPr>
        <w:ind w:left="709" w:hanging="190"/>
      </w:pPr>
    </w:lvl>
    <w:lvl w:ilvl="4">
      <w:numFmt w:val="bullet"/>
      <w:lvlText w:val="•"/>
      <w:lvlJc w:val="left"/>
      <w:pPr>
        <w:ind w:left="832" w:hanging="190"/>
      </w:pPr>
    </w:lvl>
    <w:lvl w:ilvl="5">
      <w:numFmt w:val="bullet"/>
      <w:lvlText w:val="•"/>
      <w:lvlJc w:val="left"/>
      <w:pPr>
        <w:ind w:left="955" w:hanging="190"/>
      </w:pPr>
    </w:lvl>
    <w:lvl w:ilvl="6">
      <w:numFmt w:val="bullet"/>
      <w:lvlText w:val="•"/>
      <w:lvlJc w:val="left"/>
      <w:pPr>
        <w:ind w:left="1078" w:hanging="190"/>
      </w:pPr>
    </w:lvl>
    <w:lvl w:ilvl="7">
      <w:numFmt w:val="bullet"/>
      <w:lvlText w:val="•"/>
      <w:lvlJc w:val="left"/>
      <w:pPr>
        <w:ind w:left="1201" w:hanging="190"/>
      </w:pPr>
    </w:lvl>
    <w:lvl w:ilvl="8">
      <w:numFmt w:val="bullet"/>
      <w:lvlText w:val="•"/>
      <w:lvlJc w:val="left"/>
      <w:pPr>
        <w:ind w:left="1324" w:hanging="190"/>
      </w:pPr>
    </w:lvl>
  </w:abstractNum>
  <w:abstractNum w:abstractNumId="96" w15:restartNumberingAfterBreak="0">
    <w:nsid w:val="00000462"/>
    <w:multiLevelType w:val="multilevel"/>
    <w:tmpl w:val="000008E5"/>
    <w:lvl w:ilvl="0">
      <w:numFmt w:val="bullet"/>
      <w:lvlText w:val=""/>
      <w:lvlJc w:val="left"/>
      <w:pPr>
        <w:ind w:left="684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828" w:hanging="190"/>
      </w:pPr>
    </w:lvl>
    <w:lvl w:ilvl="2">
      <w:numFmt w:val="bullet"/>
      <w:lvlText w:val="•"/>
      <w:lvlJc w:val="left"/>
      <w:pPr>
        <w:ind w:left="977" w:hanging="190"/>
      </w:pPr>
    </w:lvl>
    <w:lvl w:ilvl="3">
      <w:numFmt w:val="bullet"/>
      <w:lvlText w:val="•"/>
      <w:lvlJc w:val="left"/>
      <w:pPr>
        <w:ind w:left="1126" w:hanging="190"/>
      </w:pPr>
    </w:lvl>
    <w:lvl w:ilvl="4">
      <w:numFmt w:val="bullet"/>
      <w:lvlText w:val="•"/>
      <w:lvlJc w:val="left"/>
      <w:pPr>
        <w:ind w:left="1275" w:hanging="190"/>
      </w:pPr>
    </w:lvl>
    <w:lvl w:ilvl="5">
      <w:numFmt w:val="bullet"/>
      <w:lvlText w:val="•"/>
      <w:lvlJc w:val="left"/>
      <w:pPr>
        <w:ind w:left="1424" w:hanging="190"/>
      </w:pPr>
    </w:lvl>
    <w:lvl w:ilvl="6">
      <w:numFmt w:val="bullet"/>
      <w:lvlText w:val="•"/>
      <w:lvlJc w:val="left"/>
      <w:pPr>
        <w:ind w:left="1572" w:hanging="190"/>
      </w:pPr>
    </w:lvl>
    <w:lvl w:ilvl="7">
      <w:numFmt w:val="bullet"/>
      <w:lvlText w:val="•"/>
      <w:lvlJc w:val="left"/>
      <w:pPr>
        <w:ind w:left="1721" w:hanging="190"/>
      </w:pPr>
    </w:lvl>
    <w:lvl w:ilvl="8">
      <w:numFmt w:val="bullet"/>
      <w:lvlText w:val="•"/>
      <w:lvlJc w:val="left"/>
      <w:pPr>
        <w:ind w:left="1870" w:hanging="190"/>
      </w:pPr>
    </w:lvl>
  </w:abstractNum>
  <w:abstractNum w:abstractNumId="97" w15:restartNumberingAfterBreak="0">
    <w:nsid w:val="00000463"/>
    <w:multiLevelType w:val="multilevel"/>
    <w:tmpl w:val="000008E6"/>
    <w:lvl w:ilvl="0">
      <w:numFmt w:val="bullet"/>
      <w:lvlText w:val=""/>
      <w:lvlJc w:val="left"/>
      <w:pPr>
        <w:ind w:left="478" w:hanging="191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658" w:hanging="191"/>
      </w:pPr>
    </w:lvl>
    <w:lvl w:ilvl="2">
      <w:numFmt w:val="bullet"/>
      <w:lvlText w:val="•"/>
      <w:lvlJc w:val="left"/>
      <w:pPr>
        <w:ind w:left="837" w:hanging="191"/>
      </w:pPr>
    </w:lvl>
    <w:lvl w:ilvl="3">
      <w:numFmt w:val="bullet"/>
      <w:lvlText w:val="•"/>
      <w:lvlJc w:val="left"/>
      <w:pPr>
        <w:ind w:left="1016" w:hanging="191"/>
      </w:pPr>
    </w:lvl>
    <w:lvl w:ilvl="4">
      <w:numFmt w:val="bullet"/>
      <w:lvlText w:val="•"/>
      <w:lvlJc w:val="left"/>
      <w:pPr>
        <w:ind w:left="1194" w:hanging="191"/>
      </w:pPr>
    </w:lvl>
    <w:lvl w:ilvl="5">
      <w:numFmt w:val="bullet"/>
      <w:lvlText w:val="•"/>
      <w:lvlJc w:val="left"/>
      <w:pPr>
        <w:ind w:left="1373" w:hanging="191"/>
      </w:pPr>
    </w:lvl>
    <w:lvl w:ilvl="6">
      <w:numFmt w:val="bullet"/>
      <w:lvlText w:val="•"/>
      <w:lvlJc w:val="left"/>
      <w:pPr>
        <w:ind w:left="1552" w:hanging="191"/>
      </w:pPr>
    </w:lvl>
    <w:lvl w:ilvl="7">
      <w:numFmt w:val="bullet"/>
      <w:lvlText w:val="•"/>
      <w:lvlJc w:val="left"/>
      <w:pPr>
        <w:ind w:left="1730" w:hanging="191"/>
      </w:pPr>
    </w:lvl>
    <w:lvl w:ilvl="8">
      <w:numFmt w:val="bullet"/>
      <w:lvlText w:val="•"/>
      <w:lvlJc w:val="left"/>
      <w:pPr>
        <w:ind w:left="1909" w:hanging="191"/>
      </w:pPr>
    </w:lvl>
  </w:abstractNum>
  <w:abstractNum w:abstractNumId="98" w15:restartNumberingAfterBreak="0">
    <w:nsid w:val="00000464"/>
    <w:multiLevelType w:val="multilevel"/>
    <w:tmpl w:val="000008E7"/>
    <w:lvl w:ilvl="0">
      <w:numFmt w:val="bullet"/>
      <w:lvlText w:val=""/>
      <w:lvlJc w:val="left"/>
      <w:pPr>
        <w:ind w:left="271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32" w:hanging="190"/>
      </w:pPr>
    </w:lvl>
    <w:lvl w:ilvl="2">
      <w:numFmt w:val="bullet"/>
      <w:lvlText w:val="•"/>
      <w:lvlJc w:val="left"/>
      <w:pPr>
        <w:ind w:left="385" w:hanging="190"/>
      </w:pPr>
    </w:lvl>
    <w:lvl w:ilvl="3">
      <w:numFmt w:val="bullet"/>
      <w:lvlText w:val="•"/>
      <w:lvlJc w:val="left"/>
      <w:pPr>
        <w:ind w:left="438" w:hanging="190"/>
      </w:pPr>
    </w:lvl>
    <w:lvl w:ilvl="4">
      <w:numFmt w:val="bullet"/>
      <w:lvlText w:val="•"/>
      <w:lvlJc w:val="left"/>
      <w:pPr>
        <w:ind w:left="490" w:hanging="190"/>
      </w:pPr>
    </w:lvl>
    <w:lvl w:ilvl="5">
      <w:numFmt w:val="bullet"/>
      <w:lvlText w:val="•"/>
      <w:lvlJc w:val="left"/>
      <w:pPr>
        <w:ind w:left="543" w:hanging="190"/>
      </w:pPr>
    </w:lvl>
    <w:lvl w:ilvl="6">
      <w:numFmt w:val="bullet"/>
      <w:lvlText w:val="•"/>
      <w:lvlJc w:val="left"/>
      <w:pPr>
        <w:ind w:left="596" w:hanging="190"/>
      </w:pPr>
    </w:lvl>
    <w:lvl w:ilvl="7">
      <w:numFmt w:val="bullet"/>
      <w:lvlText w:val="•"/>
      <w:lvlJc w:val="left"/>
      <w:pPr>
        <w:ind w:left="648" w:hanging="190"/>
      </w:pPr>
    </w:lvl>
    <w:lvl w:ilvl="8">
      <w:numFmt w:val="bullet"/>
      <w:lvlText w:val="•"/>
      <w:lvlJc w:val="left"/>
      <w:pPr>
        <w:ind w:left="701" w:hanging="190"/>
      </w:pPr>
    </w:lvl>
  </w:abstractNum>
  <w:abstractNum w:abstractNumId="99" w15:restartNumberingAfterBreak="0">
    <w:nsid w:val="00000465"/>
    <w:multiLevelType w:val="multilevel"/>
    <w:tmpl w:val="000008E8"/>
    <w:lvl w:ilvl="0">
      <w:numFmt w:val="bullet"/>
      <w:lvlText w:val=""/>
      <w:lvlJc w:val="left"/>
      <w:pPr>
        <w:ind w:left="442" w:hanging="155"/>
      </w:pPr>
      <w:rPr>
        <w:rFonts w:ascii="Wingdings" w:hAnsi="Wingdings" w:cs="Wingdings"/>
        <w:b w:val="0"/>
        <w:bCs w:val="0"/>
        <w:spacing w:val="1"/>
        <w:w w:val="100"/>
        <w:sz w:val="14"/>
        <w:szCs w:val="14"/>
      </w:rPr>
    </w:lvl>
    <w:lvl w:ilvl="1">
      <w:numFmt w:val="bullet"/>
      <w:lvlText w:val="•"/>
      <w:lvlJc w:val="left"/>
      <w:pPr>
        <w:ind w:left="495" w:hanging="155"/>
      </w:pPr>
    </w:lvl>
    <w:lvl w:ilvl="2">
      <w:numFmt w:val="bullet"/>
      <w:lvlText w:val="•"/>
      <w:lvlJc w:val="left"/>
      <w:pPr>
        <w:ind w:left="550" w:hanging="155"/>
      </w:pPr>
    </w:lvl>
    <w:lvl w:ilvl="3">
      <w:numFmt w:val="bullet"/>
      <w:lvlText w:val="•"/>
      <w:lvlJc w:val="left"/>
      <w:pPr>
        <w:ind w:left="606" w:hanging="155"/>
      </w:pPr>
    </w:lvl>
    <w:lvl w:ilvl="4">
      <w:numFmt w:val="bullet"/>
      <w:lvlText w:val="•"/>
      <w:lvlJc w:val="left"/>
      <w:pPr>
        <w:ind w:left="661" w:hanging="155"/>
      </w:pPr>
    </w:lvl>
    <w:lvl w:ilvl="5">
      <w:numFmt w:val="bullet"/>
      <w:lvlText w:val="•"/>
      <w:lvlJc w:val="left"/>
      <w:pPr>
        <w:ind w:left="717" w:hanging="155"/>
      </w:pPr>
    </w:lvl>
    <w:lvl w:ilvl="6">
      <w:numFmt w:val="bullet"/>
      <w:lvlText w:val="•"/>
      <w:lvlJc w:val="left"/>
      <w:pPr>
        <w:ind w:left="772" w:hanging="155"/>
      </w:pPr>
    </w:lvl>
    <w:lvl w:ilvl="7">
      <w:numFmt w:val="bullet"/>
      <w:lvlText w:val="•"/>
      <w:lvlJc w:val="left"/>
      <w:pPr>
        <w:ind w:left="827" w:hanging="155"/>
      </w:pPr>
    </w:lvl>
    <w:lvl w:ilvl="8">
      <w:numFmt w:val="bullet"/>
      <w:lvlText w:val="•"/>
      <w:lvlJc w:val="left"/>
      <w:pPr>
        <w:ind w:left="883" w:hanging="155"/>
      </w:pPr>
    </w:lvl>
  </w:abstractNum>
  <w:abstractNum w:abstractNumId="100" w15:restartNumberingAfterBreak="0">
    <w:nsid w:val="00000466"/>
    <w:multiLevelType w:val="multilevel"/>
    <w:tmpl w:val="000008E9"/>
    <w:lvl w:ilvl="0">
      <w:numFmt w:val="bullet"/>
      <w:lvlText w:val=""/>
      <w:lvlJc w:val="left"/>
      <w:pPr>
        <w:ind w:left="494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77" w:hanging="190"/>
      </w:pPr>
    </w:lvl>
    <w:lvl w:ilvl="2">
      <w:numFmt w:val="bullet"/>
      <w:lvlText w:val="•"/>
      <w:lvlJc w:val="left"/>
      <w:pPr>
        <w:ind w:left="654" w:hanging="190"/>
      </w:pPr>
    </w:lvl>
    <w:lvl w:ilvl="3">
      <w:numFmt w:val="bullet"/>
      <w:lvlText w:val="•"/>
      <w:lvlJc w:val="left"/>
      <w:pPr>
        <w:ind w:left="731" w:hanging="190"/>
      </w:pPr>
    </w:lvl>
    <w:lvl w:ilvl="4">
      <w:numFmt w:val="bullet"/>
      <w:lvlText w:val="•"/>
      <w:lvlJc w:val="left"/>
      <w:pPr>
        <w:ind w:left="809" w:hanging="190"/>
      </w:pPr>
    </w:lvl>
    <w:lvl w:ilvl="5">
      <w:numFmt w:val="bullet"/>
      <w:lvlText w:val="•"/>
      <w:lvlJc w:val="left"/>
      <w:pPr>
        <w:ind w:left="886" w:hanging="190"/>
      </w:pPr>
    </w:lvl>
    <w:lvl w:ilvl="6">
      <w:numFmt w:val="bullet"/>
      <w:lvlText w:val="•"/>
      <w:lvlJc w:val="left"/>
      <w:pPr>
        <w:ind w:left="963" w:hanging="190"/>
      </w:pPr>
    </w:lvl>
    <w:lvl w:ilvl="7">
      <w:numFmt w:val="bullet"/>
      <w:lvlText w:val="•"/>
      <w:lvlJc w:val="left"/>
      <w:pPr>
        <w:ind w:left="1041" w:hanging="190"/>
      </w:pPr>
    </w:lvl>
    <w:lvl w:ilvl="8">
      <w:numFmt w:val="bullet"/>
      <w:lvlText w:val="•"/>
      <w:lvlJc w:val="left"/>
      <w:pPr>
        <w:ind w:left="1118" w:hanging="190"/>
      </w:pPr>
    </w:lvl>
  </w:abstractNum>
  <w:abstractNum w:abstractNumId="101" w15:restartNumberingAfterBreak="0">
    <w:nsid w:val="00000467"/>
    <w:multiLevelType w:val="multilevel"/>
    <w:tmpl w:val="000008EA"/>
    <w:lvl w:ilvl="0">
      <w:numFmt w:val="bullet"/>
      <w:lvlText w:val=""/>
      <w:lvlJc w:val="left"/>
      <w:pPr>
        <w:ind w:left="259" w:hanging="191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1244" w:hanging="191"/>
      </w:pPr>
    </w:lvl>
    <w:lvl w:ilvl="2">
      <w:numFmt w:val="bullet"/>
      <w:lvlText w:val="•"/>
      <w:lvlJc w:val="left"/>
      <w:pPr>
        <w:ind w:left="2229" w:hanging="191"/>
      </w:pPr>
    </w:lvl>
    <w:lvl w:ilvl="3">
      <w:numFmt w:val="bullet"/>
      <w:lvlText w:val="•"/>
      <w:lvlJc w:val="left"/>
      <w:pPr>
        <w:ind w:left="3214" w:hanging="191"/>
      </w:pPr>
    </w:lvl>
    <w:lvl w:ilvl="4">
      <w:numFmt w:val="bullet"/>
      <w:lvlText w:val="•"/>
      <w:lvlJc w:val="left"/>
      <w:pPr>
        <w:ind w:left="4198" w:hanging="191"/>
      </w:pPr>
    </w:lvl>
    <w:lvl w:ilvl="5">
      <w:numFmt w:val="bullet"/>
      <w:lvlText w:val="•"/>
      <w:lvlJc w:val="left"/>
      <w:pPr>
        <w:ind w:left="5183" w:hanging="191"/>
      </w:pPr>
    </w:lvl>
    <w:lvl w:ilvl="6">
      <w:numFmt w:val="bullet"/>
      <w:lvlText w:val="•"/>
      <w:lvlJc w:val="left"/>
      <w:pPr>
        <w:ind w:left="6168" w:hanging="191"/>
      </w:pPr>
    </w:lvl>
    <w:lvl w:ilvl="7">
      <w:numFmt w:val="bullet"/>
      <w:lvlText w:val="•"/>
      <w:lvlJc w:val="left"/>
      <w:pPr>
        <w:ind w:left="7152" w:hanging="191"/>
      </w:pPr>
    </w:lvl>
    <w:lvl w:ilvl="8">
      <w:numFmt w:val="bullet"/>
      <w:lvlText w:val="•"/>
      <w:lvlJc w:val="left"/>
      <w:pPr>
        <w:ind w:left="8137" w:hanging="191"/>
      </w:pPr>
    </w:lvl>
  </w:abstractNum>
  <w:abstractNum w:abstractNumId="102" w15:restartNumberingAfterBreak="0">
    <w:nsid w:val="00000468"/>
    <w:multiLevelType w:val="multilevel"/>
    <w:tmpl w:val="000008EB"/>
    <w:lvl w:ilvl="0">
      <w:numFmt w:val="bullet"/>
      <w:lvlText w:val=""/>
      <w:lvlJc w:val="left"/>
      <w:pPr>
        <w:ind w:left="258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13" w:hanging="190"/>
      </w:pPr>
    </w:lvl>
    <w:lvl w:ilvl="2">
      <w:numFmt w:val="bullet"/>
      <w:lvlText w:val="•"/>
      <w:lvlJc w:val="left"/>
      <w:pPr>
        <w:ind w:left="366" w:hanging="190"/>
      </w:pPr>
    </w:lvl>
    <w:lvl w:ilvl="3">
      <w:numFmt w:val="bullet"/>
      <w:lvlText w:val="•"/>
      <w:lvlJc w:val="left"/>
      <w:pPr>
        <w:ind w:left="419" w:hanging="190"/>
      </w:pPr>
    </w:lvl>
    <w:lvl w:ilvl="4">
      <w:numFmt w:val="bullet"/>
      <w:lvlText w:val="•"/>
      <w:lvlJc w:val="left"/>
      <w:pPr>
        <w:ind w:left="472" w:hanging="190"/>
      </w:pPr>
    </w:lvl>
    <w:lvl w:ilvl="5">
      <w:numFmt w:val="bullet"/>
      <w:lvlText w:val="•"/>
      <w:lvlJc w:val="left"/>
      <w:pPr>
        <w:ind w:left="525" w:hanging="190"/>
      </w:pPr>
    </w:lvl>
    <w:lvl w:ilvl="6">
      <w:numFmt w:val="bullet"/>
      <w:lvlText w:val="•"/>
      <w:lvlJc w:val="left"/>
      <w:pPr>
        <w:ind w:left="578" w:hanging="190"/>
      </w:pPr>
    </w:lvl>
    <w:lvl w:ilvl="7">
      <w:numFmt w:val="bullet"/>
      <w:lvlText w:val="•"/>
      <w:lvlJc w:val="left"/>
      <w:pPr>
        <w:ind w:left="631" w:hanging="190"/>
      </w:pPr>
    </w:lvl>
    <w:lvl w:ilvl="8">
      <w:numFmt w:val="bullet"/>
      <w:lvlText w:val="•"/>
      <w:lvlJc w:val="left"/>
      <w:pPr>
        <w:ind w:left="684" w:hanging="190"/>
      </w:pPr>
    </w:lvl>
  </w:abstractNum>
  <w:abstractNum w:abstractNumId="103" w15:restartNumberingAfterBreak="0">
    <w:nsid w:val="00000469"/>
    <w:multiLevelType w:val="multilevel"/>
    <w:tmpl w:val="000008EC"/>
    <w:lvl w:ilvl="0">
      <w:numFmt w:val="bullet"/>
      <w:lvlText w:val=""/>
      <w:lvlJc w:val="left"/>
      <w:pPr>
        <w:ind w:left="445" w:hanging="155"/>
      </w:pPr>
      <w:rPr>
        <w:rFonts w:ascii="Wingdings" w:hAnsi="Wingdings" w:cs="Wingdings"/>
        <w:b w:val="0"/>
        <w:bCs w:val="0"/>
        <w:spacing w:val="1"/>
        <w:w w:val="100"/>
        <w:sz w:val="14"/>
        <w:szCs w:val="14"/>
      </w:rPr>
    </w:lvl>
    <w:lvl w:ilvl="1">
      <w:numFmt w:val="bullet"/>
      <w:lvlText w:val="•"/>
      <w:lvlJc w:val="left"/>
      <w:pPr>
        <w:ind w:left="495" w:hanging="155"/>
      </w:pPr>
    </w:lvl>
    <w:lvl w:ilvl="2">
      <w:numFmt w:val="bullet"/>
      <w:lvlText w:val="•"/>
      <w:lvlJc w:val="left"/>
      <w:pPr>
        <w:ind w:left="550" w:hanging="155"/>
      </w:pPr>
    </w:lvl>
    <w:lvl w:ilvl="3">
      <w:numFmt w:val="bullet"/>
      <w:lvlText w:val="•"/>
      <w:lvlJc w:val="left"/>
      <w:pPr>
        <w:ind w:left="605" w:hanging="155"/>
      </w:pPr>
    </w:lvl>
    <w:lvl w:ilvl="4">
      <w:numFmt w:val="bullet"/>
      <w:lvlText w:val="•"/>
      <w:lvlJc w:val="left"/>
      <w:pPr>
        <w:ind w:left="661" w:hanging="155"/>
      </w:pPr>
    </w:lvl>
    <w:lvl w:ilvl="5">
      <w:numFmt w:val="bullet"/>
      <w:lvlText w:val="•"/>
      <w:lvlJc w:val="left"/>
      <w:pPr>
        <w:ind w:left="716" w:hanging="155"/>
      </w:pPr>
    </w:lvl>
    <w:lvl w:ilvl="6">
      <w:numFmt w:val="bullet"/>
      <w:lvlText w:val="•"/>
      <w:lvlJc w:val="left"/>
      <w:pPr>
        <w:ind w:left="771" w:hanging="155"/>
      </w:pPr>
    </w:lvl>
    <w:lvl w:ilvl="7">
      <w:numFmt w:val="bullet"/>
      <w:lvlText w:val="•"/>
      <w:lvlJc w:val="left"/>
      <w:pPr>
        <w:ind w:left="827" w:hanging="155"/>
      </w:pPr>
    </w:lvl>
    <w:lvl w:ilvl="8">
      <w:numFmt w:val="bullet"/>
      <w:lvlText w:val="•"/>
      <w:lvlJc w:val="left"/>
      <w:pPr>
        <w:ind w:left="882" w:hanging="155"/>
      </w:pPr>
    </w:lvl>
  </w:abstractNum>
  <w:abstractNum w:abstractNumId="104" w15:restartNumberingAfterBreak="0">
    <w:nsid w:val="0000046A"/>
    <w:multiLevelType w:val="multilevel"/>
    <w:tmpl w:val="000008ED"/>
    <w:lvl w:ilvl="0">
      <w:numFmt w:val="bullet"/>
      <w:lvlText w:val=""/>
      <w:lvlJc w:val="left"/>
      <w:pPr>
        <w:ind w:left="498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86" w:hanging="190"/>
      </w:pPr>
    </w:lvl>
    <w:lvl w:ilvl="2">
      <w:numFmt w:val="bullet"/>
      <w:lvlText w:val="•"/>
      <w:lvlJc w:val="left"/>
      <w:pPr>
        <w:ind w:left="672" w:hanging="190"/>
      </w:pPr>
    </w:lvl>
    <w:lvl w:ilvl="3">
      <w:numFmt w:val="bullet"/>
      <w:lvlText w:val="•"/>
      <w:lvlJc w:val="left"/>
      <w:pPr>
        <w:ind w:left="759" w:hanging="190"/>
      </w:pPr>
    </w:lvl>
    <w:lvl w:ilvl="4">
      <w:numFmt w:val="bullet"/>
      <w:lvlText w:val="•"/>
      <w:lvlJc w:val="left"/>
      <w:pPr>
        <w:ind w:left="845" w:hanging="190"/>
      </w:pPr>
    </w:lvl>
    <w:lvl w:ilvl="5">
      <w:numFmt w:val="bullet"/>
      <w:lvlText w:val="•"/>
      <w:lvlJc w:val="left"/>
      <w:pPr>
        <w:ind w:left="932" w:hanging="190"/>
      </w:pPr>
    </w:lvl>
    <w:lvl w:ilvl="6">
      <w:numFmt w:val="bullet"/>
      <w:lvlText w:val="•"/>
      <w:lvlJc w:val="left"/>
      <w:pPr>
        <w:ind w:left="1018" w:hanging="190"/>
      </w:pPr>
    </w:lvl>
    <w:lvl w:ilvl="7">
      <w:numFmt w:val="bullet"/>
      <w:lvlText w:val="•"/>
      <w:lvlJc w:val="left"/>
      <w:pPr>
        <w:ind w:left="1104" w:hanging="190"/>
      </w:pPr>
    </w:lvl>
    <w:lvl w:ilvl="8">
      <w:numFmt w:val="bullet"/>
      <w:lvlText w:val="•"/>
      <w:lvlJc w:val="left"/>
      <w:pPr>
        <w:ind w:left="1191" w:hanging="190"/>
      </w:pPr>
    </w:lvl>
  </w:abstractNum>
  <w:abstractNum w:abstractNumId="105" w15:restartNumberingAfterBreak="0">
    <w:nsid w:val="0000046B"/>
    <w:multiLevelType w:val="multilevel"/>
    <w:tmpl w:val="000008EE"/>
    <w:lvl w:ilvl="0">
      <w:numFmt w:val="bullet"/>
      <w:lvlText w:val=""/>
      <w:lvlJc w:val="left"/>
      <w:pPr>
        <w:ind w:left="261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28" w:hanging="190"/>
      </w:pPr>
    </w:lvl>
    <w:lvl w:ilvl="2">
      <w:numFmt w:val="bullet"/>
      <w:lvlText w:val="•"/>
      <w:lvlJc w:val="left"/>
      <w:pPr>
        <w:ind w:left="397" w:hanging="190"/>
      </w:pPr>
    </w:lvl>
    <w:lvl w:ilvl="3">
      <w:numFmt w:val="bullet"/>
      <w:lvlText w:val="•"/>
      <w:lvlJc w:val="left"/>
      <w:pPr>
        <w:ind w:left="466" w:hanging="190"/>
      </w:pPr>
    </w:lvl>
    <w:lvl w:ilvl="4">
      <w:numFmt w:val="bullet"/>
      <w:lvlText w:val="•"/>
      <w:lvlJc w:val="left"/>
      <w:pPr>
        <w:ind w:left="534" w:hanging="190"/>
      </w:pPr>
    </w:lvl>
    <w:lvl w:ilvl="5">
      <w:numFmt w:val="bullet"/>
      <w:lvlText w:val="•"/>
      <w:lvlJc w:val="left"/>
      <w:pPr>
        <w:ind w:left="603" w:hanging="190"/>
      </w:pPr>
    </w:lvl>
    <w:lvl w:ilvl="6">
      <w:numFmt w:val="bullet"/>
      <w:lvlText w:val="•"/>
      <w:lvlJc w:val="left"/>
      <w:pPr>
        <w:ind w:left="672" w:hanging="190"/>
      </w:pPr>
    </w:lvl>
    <w:lvl w:ilvl="7">
      <w:numFmt w:val="bullet"/>
      <w:lvlText w:val="•"/>
      <w:lvlJc w:val="left"/>
      <w:pPr>
        <w:ind w:left="740" w:hanging="190"/>
      </w:pPr>
    </w:lvl>
    <w:lvl w:ilvl="8">
      <w:numFmt w:val="bullet"/>
      <w:lvlText w:val="•"/>
      <w:lvlJc w:val="left"/>
      <w:pPr>
        <w:ind w:left="809" w:hanging="190"/>
      </w:pPr>
    </w:lvl>
  </w:abstractNum>
  <w:abstractNum w:abstractNumId="106" w15:restartNumberingAfterBreak="0">
    <w:nsid w:val="0000046C"/>
    <w:multiLevelType w:val="multilevel"/>
    <w:tmpl w:val="000008EF"/>
    <w:lvl w:ilvl="0">
      <w:numFmt w:val="bullet"/>
      <w:lvlText w:val=""/>
      <w:lvlJc w:val="left"/>
      <w:pPr>
        <w:ind w:left="447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21" w:hanging="190"/>
      </w:pPr>
    </w:lvl>
    <w:lvl w:ilvl="2">
      <w:numFmt w:val="bullet"/>
      <w:lvlText w:val="•"/>
      <w:lvlJc w:val="left"/>
      <w:pPr>
        <w:ind w:left="602" w:hanging="190"/>
      </w:pPr>
    </w:lvl>
    <w:lvl w:ilvl="3">
      <w:numFmt w:val="bullet"/>
      <w:lvlText w:val="•"/>
      <w:lvlJc w:val="left"/>
      <w:pPr>
        <w:ind w:left="683" w:hanging="190"/>
      </w:pPr>
    </w:lvl>
    <w:lvl w:ilvl="4">
      <w:numFmt w:val="bullet"/>
      <w:lvlText w:val="•"/>
      <w:lvlJc w:val="left"/>
      <w:pPr>
        <w:ind w:left="764" w:hanging="190"/>
      </w:pPr>
    </w:lvl>
    <w:lvl w:ilvl="5">
      <w:numFmt w:val="bullet"/>
      <w:lvlText w:val="•"/>
      <w:lvlJc w:val="left"/>
      <w:pPr>
        <w:ind w:left="845" w:hanging="190"/>
      </w:pPr>
    </w:lvl>
    <w:lvl w:ilvl="6">
      <w:numFmt w:val="bullet"/>
      <w:lvlText w:val="•"/>
      <w:lvlJc w:val="left"/>
      <w:pPr>
        <w:ind w:left="926" w:hanging="190"/>
      </w:pPr>
    </w:lvl>
    <w:lvl w:ilvl="7">
      <w:numFmt w:val="bullet"/>
      <w:lvlText w:val="•"/>
      <w:lvlJc w:val="left"/>
      <w:pPr>
        <w:ind w:left="1007" w:hanging="190"/>
      </w:pPr>
    </w:lvl>
    <w:lvl w:ilvl="8">
      <w:numFmt w:val="bullet"/>
      <w:lvlText w:val="•"/>
      <w:lvlJc w:val="left"/>
      <w:pPr>
        <w:ind w:left="1088" w:hanging="190"/>
      </w:pPr>
    </w:lvl>
  </w:abstractNum>
  <w:abstractNum w:abstractNumId="107" w15:restartNumberingAfterBreak="0">
    <w:nsid w:val="0000046D"/>
    <w:multiLevelType w:val="multilevel"/>
    <w:tmpl w:val="000008F0"/>
    <w:lvl w:ilvl="0">
      <w:numFmt w:val="bullet"/>
      <w:lvlText w:val=""/>
      <w:lvlJc w:val="left"/>
      <w:pPr>
        <w:ind w:left="470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75" w:hanging="190"/>
      </w:pPr>
    </w:lvl>
    <w:lvl w:ilvl="2">
      <w:numFmt w:val="bullet"/>
      <w:lvlText w:val="•"/>
      <w:lvlJc w:val="left"/>
      <w:pPr>
        <w:ind w:left="671" w:hanging="190"/>
      </w:pPr>
    </w:lvl>
    <w:lvl w:ilvl="3">
      <w:numFmt w:val="bullet"/>
      <w:lvlText w:val="•"/>
      <w:lvlJc w:val="left"/>
      <w:pPr>
        <w:ind w:left="767" w:hanging="190"/>
      </w:pPr>
    </w:lvl>
    <w:lvl w:ilvl="4">
      <w:numFmt w:val="bullet"/>
      <w:lvlText w:val="•"/>
      <w:lvlJc w:val="left"/>
      <w:pPr>
        <w:ind w:left="863" w:hanging="190"/>
      </w:pPr>
    </w:lvl>
    <w:lvl w:ilvl="5">
      <w:numFmt w:val="bullet"/>
      <w:lvlText w:val="•"/>
      <w:lvlJc w:val="left"/>
      <w:pPr>
        <w:ind w:left="959" w:hanging="190"/>
      </w:pPr>
    </w:lvl>
    <w:lvl w:ilvl="6">
      <w:numFmt w:val="bullet"/>
      <w:lvlText w:val="•"/>
      <w:lvlJc w:val="left"/>
      <w:pPr>
        <w:ind w:left="1055" w:hanging="190"/>
      </w:pPr>
    </w:lvl>
    <w:lvl w:ilvl="7">
      <w:numFmt w:val="bullet"/>
      <w:lvlText w:val="•"/>
      <w:lvlJc w:val="left"/>
      <w:pPr>
        <w:ind w:left="1151" w:hanging="190"/>
      </w:pPr>
    </w:lvl>
    <w:lvl w:ilvl="8">
      <w:numFmt w:val="bullet"/>
      <w:lvlText w:val="•"/>
      <w:lvlJc w:val="left"/>
      <w:pPr>
        <w:ind w:left="1247" w:hanging="190"/>
      </w:pPr>
    </w:lvl>
  </w:abstractNum>
  <w:abstractNum w:abstractNumId="108" w15:restartNumberingAfterBreak="0">
    <w:nsid w:val="0000046E"/>
    <w:multiLevelType w:val="multilevel"/>
    <w:tmpl w:val="000008F1"/>
    <w:lvl w:ilvl="0">
      <w:numFmt w:val="bullet"/>
      <w:lvlText w:val=""/>
      <w:lvlJc w:val="left"/>
      <w:pPr>
        <w:ind w:left="261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28" w:hanging="190"/>
      </w:pPr>
    </w:lvl>
    <w:lvl w:ilvl="2">
      <w:numFmt w:val="bullet"/>
      <w:lvlText w:val="•"/>
      <w:lvlJc w:val="left"/>
      <w:pPr>
        <w:ind w:left="397" w:hanging="190"/>
      </w:pPr>
    </w:lvl>
    <w:lvl w:ilvl="3">
      <w:numFmt w:val="bullet"/>
      <w:lvlText w:val="•"/>
      <w:lvlJc w:val="left"/>
      <w:pPr>
        <w:ind w:left="466" w:hanging="190"/>
      </w:pPr>
    </w:lvl>
    <w:lvl w:ilvl="4">
      <w:numFmt w:val="bullet"/>
      <w:lvlText w:val="•"/>
      <w:lvlJc w:val="left"/>
      <w:pPr>
        <w:ind w:left="534" w:hanging="190"/>
      </w:pPr>
    </w:lvl>
    <w:lvl w:ilvl="5">
      <w:numFmt w:val="bullet"/>
      <w:lvlText w:val="•"/>
      <w:lvlJc w:val="left"/>
      <w:pPr>
        <w:ind w:left="603" w:hanging="190"/>
      </w:pPr>
    </w:lvl>
    <w:lvl w:ilvl="6">
      <w:numFmt w:val="bullet"/>
      <w:lvlText w:val="•"/>
      <w:lvlJc w:val="left"/>
      <w:pPr>
        <w:ind w:left="672" w:hanging="190"/>
      </w:pPr>
    </w:lvl>
    <w:lvl w:ilvl="7">
      <w:numFmt w:val="bullet"/>
      <w:lvlText w:val="•"/>
      <w:lvlJc w:val="left"/>
      <w:pPr>
        <w:ind w:left="740" w:hanging="190"/>
      </w:pPr>
    </w:lvl>
    <w:lvl w:ilvl="8">
      <w:numFmt w:val="bullet"/>
      <w:lvlText w:val="•"/>
      <w:lvlJc w:val="left"/>
      <w:pPr>
        <w:ind w:left="809" w:hanging="190"/>
      </w:pPr>
    </w:lvl>
  </w:abstractNum>
  <w:abstractNum w:abstractNumId="109" w15:restartNumberingAfterBreak="0">
    <w:nsid w:val="0000046F"/>
    <w:multiLevelType w:val="multilevel"/>
    <w:tmpl w:val="000008F2"/>
    <w:lvl w:ilvl="0">
      <w:numFmt w:val="bullet"/>
      <w:lvlText w:val=""/>
      <w:lvlJc w:val="left"/>
      <w:pPr>
        <w:ind w:left="470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75" w:hanging="190"/>
      </w:pPr>
    </w:lvl>
    <w:lvl w:ilvl="2">
      <w:numFmt w:val="bullet"/>
      <w:lvlText w:val="•"/>
      <w:lvlJc w:val="left"/>
      <w:pPr>
        <w:ind w:left="671" w:hanging="190"/>
      </w:pPr>
    </w:lvl>
    <w:lvl w:ilvl="3">
      <w:numFmt w:val="bullet"/>
      <w:lvlText w:val="•"/>
      <w:lvlJc w:val="left"/>
      <w:pPr>
        <w:ind w:left="767" w:hanging="190"/>
      </w:pPr>
    </w:lvl>
    <w:lvl w:ilvl="4">
      <w:numFmt w:val="bullet"/>
      <w:lvlText w:val="•"/>
      <w:lvlJc w:val="left"/>
      <w:pPr>
        <w:ind w:left="863" w:hanging="190"/>
      </w:pPr>
    </w:lvl>
    <w:lvl w:ilvl="5">
      <w:numFmt w:val="bullet"/>
      <w:lvlText w:val="•"/>
      <w:lvlJc w:val="left"/>
      <w:pPr>
        <w:ind w:left="959" w:hanging="190"/>
      </w:pPr>
    </w:lvl>
    <w:lvl w:ilvl="6">
      <w:numFmt w:val="bullet"/>
      <w:lvlText w:val="•"/>
      <w:lvlJc w:val="left"/>
      <w:pPr>
        <w:ind w:left="1055" w:hanging="190"/>
      </w:pPr>
    </w:lvl>
    <w:lvl w:ilvl="7">
      <w:numFmt w:val="bullet"/>
      <w:lvlText w:val="•"/>
      <w:lvlJc w:val="left"/>
      <w:pPr>
        <w:ind w:left="1151" w:hanging="190"/>
      </w:pPr>
    </w:lvl>
    <w:lvl w:ilvl="8">
      <w:numFmt w:val="bullet"/>
      <w:lvlText w:val="•"/>
      <w:lvlJc w:val="left"/>
      <w:pPr>
        <w:ind w:left="1247" w:hanging="190"/>
      </w:pPr>
    </w:lvl>
  </w:abstractNum>
  <w:abstractNum w:abstractNumId="110" w15:restartNumberingAfterBreak="0">
    <w:nsid w:val="00000470"/>
    <w:multiLevelType w:val="multilevel"/>
    <w:tmpl w:val="000008F3"/>
    <w:lvl w:ilvl="0">
      <w:numFmt w:val="bullet"/>
      <w:lvlText w:val=""/>
      <w:lvlJc w:val="left"/>
      <w:pPr>
        <w:ind w:left="594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712" w:hanging="190"/>
      </w:pPr>
    </w:lvl>
    <w:lvl w:ilvl="2">
      <w:numFmt w:val="bullet"/>
      <w:lvlText w:val="•"/>
      <w:lvlJc w:val="left"/>
      <w:pPr>
        <w:ind w:left="824" w:hanging="190"/>
      </w:pPr>
    </w:lvl>
    <w:lvl w:ilvl="3">
      <w:numFmt w:val="bullet"/>
      <w:lvlText w:val="•"/>
      <w:lvlJc w:val="left"/>
      <w:pPr>
        <w:ind w:left="936" w:hanging="190"/>
      </w:pPr>
    </w:lvl>
    <w:lvl w:ilvl="4">
      <w:numFmt w:val="bullet"/>
      <w:lvlText w:val="•"/>
      <w:lvlJc w:val="left"/>
      <w:pPr>
        <w:ind w:left="1048" w:hanging="190"/>
      </w:pPr>
    </w:lvl>
    <w:lvl w:ilvl="5">
      <w:numFmt w:val="bullet"/>
      <w:lvlText w:val="•"/>
      <w:lvlJc w:val="left"/>
      <w:pPr>
        <w:ind w:left="1160" w:hanging="190"/>
      </w:pPr>
    </w:lvl>
    <w:lvl w:ilvl="6">
      <w:numFmt w:val="bullet"/>
      <w:lvlText w:val="•"/>
      <w:lvlJc w:val="left"/>
      <w:pPr>
        <w:ind w:left="1272" w:hanging="190"/>
      </w:pPr>
    </w:lvl>
    <w:lvl w:ilvl="7">
      <w:numFmt w:val="bullet"/>
      <w:lvlText w:val="•"/>
      <w:lvlJc w:val="left"/>
      <w:pPr>
        <w:ind w:left="1384" w:hanging="190"/>
      </w:pPr>
    </w:lvl>
    <w:lvl w:ilvl="8">
      <w:numFmt w:val="bullet"/>
      <w:lvlText w:val="•"/>
      <w:lvlJc w:val="left"/>
      <w:pPr>
        <w:ind w:left="1496" w:hanging="190"/>
      </w:pPr>
    </w:lvl>
  </w:abstractNum>
  <w:abstractNum w:abstractNumId="111" w15:restartNumberingAfterBreak="0">
    <w:nsid w:val="00000471"/>
    <w:multiLevelType w:val="multilevel"/>
    <w:tmpl w:val="000008F4"/>
    <w:lvl w:ilvl="0">
      <w:numFmt w:val="bullet"/>
      <w:lvlText w:val=""/>
      <w:lvlJc w:val="left"/>
      <w:pPr>
        <w:ind w:left="261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28" w:hanging="190"/>
      </w:pPr>
    </w:lvl>
    <w:lvl w:ilvl="2">
      <w:numFmt w:val="bullet"/>
      <w:lvlText w:val="•"/>
      <w:lvlJc w:val="left"/>
      <w:pPr>
        <w:ind w:left="397" w:hanging="190"/>
      </w:pPr>
    </w:lvl>
    <w:lvl w:ilvl="3">
      <w:numFmt w:val="bullet"/>
      <w:lvlText w:val="•"/>
      <w:lvlJc w:val="left"/>
      <w:pPr>
        <w:ind w:left="466" w:hanging="190"/>
      </w:pPr>
    </w:lvl>
    <w:lvl w:ilvl="4">
      <w:numFmt w:val="bullet"/>
      <w:lvlText w:val="•"/>
      <w:lvlJc w:val="left"/>
      <w:pPr>
        <w:ind w:left="534" w:hanging="190"/>
      </w:pPr>
    </w:lvl>
    <w:lvl w:ilvl="5">
      <w:numFmt w:val="bullet"/>
      <w:lvlText w:val="•"/>
      <w:lvlJc w:val="left"/>
      <w:pPr>
        <w:ind w:left="603" w:hanging="190"/>
      </w:pPr>
    </w:lvl>
    <w:lvl w:ilvl="6">
      <w:numFmt w:val="bullet"/>
      <w:lvlText w:val="•"/>
      <w:lvlJc w:val="left"/>
      <w:pPr>
        <w:ind w:left="672" w:hanging="190"/>
      </w:pPr>
    </w:lvl>
    <w:lvl w:ilvl="7">
      <w:numFmt w:val="bullet"/>
      <w:lvlText w:val="•"/>
      <w:lvlJc w:val="left"/>
      <w:pPr>
        <w:ind w:left="740" w:hanging="190"/>
      </w:pPr>
    </w:lvl>
    <w:lvl w:ilvl="8">
      <w:numFmt w:val="bullet"/>
      <w:lvlText w:val="•"/>
      <w:lvlJc w:val="left"/>
      <w:pPr>
        <w:ind w:left="809" w:hanging="190"/>
      </w:pPr>
    </w:lvl>
  </w:abstractNum>
  <w:abstractNum w:abstractNumId="112" w15:restartNumberingAfterBreak="0">
    <w:nsid w:val="00000472"/>
    <w:multiLevelType w:val="multilevel"/>
    <w:tmpl w:val="000008F5"/>
    <w:lvl w:ilvl="0">
      <w:numFmt w:val="bullet"/>
      <w:lvlText w:val=""/>
      <w:lvlJc w:val="left"/>
      <w:pPr>
        <w:ind w:left="411" w:hanging="155"/>
      </w:pPr>
      <w:rPr>
        <w:rFonts w:ascii="Wingdings" w:hAnsi="Wingdings" w:cs="Wingdings"/>
        <w:b w:val="0"/>
        <w:bCs w:val="0"/>
        <w:w w:val="100"/>
        <w:sz w:val="14"/>
        <w:szCs w:val="14"/>
      </w:rPr>
    </w:lvl>
    <w:lvl w:ilvl="1">
      <w:numFmt w:val="bullet"/>
      <w:lvlText w:val="•"/>
      <w:lvlJc w:val="left"/>
      <w:pPr>
        <w:ind w:left="503" w:hanging="155"/>
      </w:pPr>
    </w:lvl>
    <w:lvl w:ilvl="2">
      <w:numFmt w:val="bullet"/>
      <w:lvlText w:val="•"/>
      <w:lvlJc w:val="left"/>
      <w:pPr>
        <w:ind w:left="586" w:hanging="155"/>
      </w:pPr>
    </w:lvl>
    <w:lvl w:ilvl="3">
      <w:numFmt w:val="bullet"/>
      <w:lvlText w:val="•"/>
      <w:lvlJc w:val="left"/>
      <w:pPr>
        <w:ind w:left="669" w:hanging="155"/>
      </w:pPr>
    </w:lvl>
    <w:lvl w:ilvl="4">
      <w:numFmt w:val="bullet"/>
      <w:lvlText w:val="•"/>
      <w:lvlJc w:val="left"/>
      <w:pPr>
        <w:ind w:left="752" w:hanging="155"/>
      </w:pPr>
    </w:lvl>
    <w:lvl w:ilvl="5">
      <w:numFmt w:val="bullet"/>
      <w:lvlText w:val="•"/>
      <w:lvlJc w:val="left"/>
      <w:pPr>
        <w:ind w:left="835" w:hanging="155"/>
      </w:pPr>
    </w:lvl>
    <w:lvl w:ilvl="6">
      <w:numFmt w:val="bullet"/>
      <w:lvlText w:val="•"/>
      <w:lvlJc w:val="left"/>
      <w:pPr>
        <w:ind w:left="918" w:hanging="155"/>
      </w:pPr>
    </w:lvl>
    <w:lvl w:ilvl="7">
      <w:numFmt w:val="bullet"/>
      <w:lvlText w:val="•"/>
      <w:lvlJc w:val="left"/>
      <w:pPr>
        <w:ind w:left="1001" w:hanging="155"/>
      </w:pPr>
    </w:lvl>
    <w:lvl w:ilvl="8">
      <w:numFmt w:val="bullet"/>
      <w:lvlText w:val="•"/>
      <w:lvlJc w:val="left"/>
      <w:pPr>
        <w:ind w:left="1084" w:hanging="155"/>
      </w:pPr>
    </w:lvl>
  </w:abstractNum>
  <w:abstractNum w:abstractNumId="113" w15:restartNumberingAfterBreak="0">
    <w:nsid w:val="00000473"/>
    <w:multiLevelType w:val="multilevel"/>
    <w:tmpl w:val="000008F6"/>
    <w:lvl w:ilvl="0">
      <w:numFmt w:val="bullet"/>
      <w:lvlText w:val=""/>
      <w:lvlJc w:val="left"/>
      <w:pPr>
        <w:ind w:left="470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75" w:hanging="190"/>
      </w:pPr>
    </w:lvl>
    <w:lvl w:ilvl="2">
      <w:numFmt w:val="bullet"/>
      <w:lvlText w:val="•"/>
      <w:lvlJc w:val="left"/>
      <w:pPr>
        <w:ind w:left="671" w:hanging="190"/>
      </w:pPr>
    </w:lvl>
    <w:lvl w:ilvl="3">
      <w:numFmt w:val="bullet"/>
      <w:lvlText w:val="•"/>
      <w:lvlJc w:val="left"/>
      <w:pPr>
        <w:ind w:left="767" w:hanging="190"/>
      </w:pPr>
    </w:lvl>
    <w:lvl w:ilvl="4">
      <w:numFmt w:val="bullet"/>
      <w:lvlText w:val="•"/>
      <w:lvlJc w:val="left"/>
      <w:pPr>
        <w:ind w:left="863" w:hanging="190"/>
      </w:pPr>
    </w:lvl>
    <w:lvl w:ilvl="5">
      <w:numFmt w:val="bullet"/>
      <w:lvlText w:val="•"/>
      <w:lvlJc w:val="left"/>
      <w:pPr>
        <w:ind w:left="959" w:hanging="190"/>
      </w:pPr>
    </w:lvl>
    <w:lvl w:ilvl="6">
      <w:numFmt w:val="bullet"/>
      <w:lvlText w:val="•"/>
      <w:lvlJc w:val="left"/>
      <w:pPr>
        <w:ind w:left="1055" w:hanging="190"/>
      </w:pPr>
    </w:lvl>
    <w:lvl w:ilvl="7">
      <w:numFmt w:val="bullet"/>
      <w:lvlText w:val="•"/>
      <w:lvlJc w:val="left"/>
      <w:pPr>
        <w:ind w:left="1151" w:hanging="190"/>
      </w:pPr>
    </w:lvl>
    <w:lvl w:ilvl="8">
      <w:numFmt w:val="bullet"/>
      <w:lvlText w:val="•"/>
      <w:lvlJc w:val="left"/>
      <w:pPr>
        <w:ind w:left="1247" w:hanging="190"/>
      </w:pPr>
    </w:lvl>
  </w:abstractNum>
  <w:abstractNum w:abstractNumId="114" w15:restartNumberingAfterBreak="0">
    <w:nsid w:val="00000474"/>
    <w:multiLevelType w:val="multilevel"/>
    <w:tmpl w:val="000008F7"/>
    <w:lvl w:ilvl="0">
      <w:numFmt w:val="bullet"/>
      <w:lvlText w:val=""/>
      <w:lvlJc w:val="left"/>
      <w:pPr>
        <w:ind w:left="594" w:hanging="19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712" w:hanging="190"/>
      </w:pPr>
    </w:lvl>
    <w:lvl w:ilvl="2">
      <w:numFmt w:val="bullet"/>
      <w:lvlText w:val="•"/>
      <w:lvlJc w:val="left"/>
      <w:pPr>
        <w:ind w:left="824" w:hanging="190"/>
      </w:pPr>
    </w:lvl>
    <w:lvl w:ilvl="3">
      <w:numFmt w:val="bullet"/>
      <w:lvlText w:val="•"/>
      <w:lvlJc w:val="left"/>
      <w:pPr>
        <w:ind w:left="936" w:hanging="190"/>
      </w:pPr>
    </w:lvl>
    <w:lvl w:ilvl="4">
      <w:numFmt w:val="bullet"/>
      <w:lvlText w:val="•"/>
      <w:lvlJc w:val="left"/>
      <w:pPr>
        <w:ind w:left="1048" w:hanging="190"/>
      </w:pPr>
    </w:lvl>
    <w:lvl w:ilvl="5">
      <w:numFmt w:val="bullet"/>
      <w:lvlText w:val="•"/>
      <w:lvlJc w:val="left"/>
      <w:pPr>
        <w:ind w:left="1160" w:hanging="190"/>
      </w:pPr>
    </w:lvl>
    <w:lvl w:ilvl="6">
      <w:numFmt w:val="bullet"/>
      <w:lvlText w:val="•"/>
      <w:lvlJc w:val="left"/>
      <w:pPr>
        <w:ind w:left="1272" w:hanging="190"/>
      </w:pPr>
    </w:lvl>
    <w:lvl w:ilvl="7">
      <w:numFmt w:val="bullet"/>
      <w:lvlText w:val="•"/>
      <w:lvlJc w:val="left"/>
      <w:pPr>
        <w:ind w:left="1384" w:hanging="190"/>
      </w:pPr>
    </w:lvl>
    <w:lvl w:ilvl="8">
      <w:numFmt w:val="bullet"/>
      <w:lvlText w:val="•"/>
      <w:lvlJc w:val="left"/>
      <w:pPr>
        <w:ind w:left="1496" w:hanging="190"/>
      </w:pPr>
    </w:lvl>
  </w:abstractNum>
  <w:abstractNum w:abstractNumId="115" w15:restartNumberingAfterBreak="0">
    <w:nsid w:val="00000475"/>
    <w:multiLevelType w:val="multilevel"/>
    <w:tmpl w:val="000008F8"/>
    <w:lvl w:ilvl="0">
      <w:numFmt w:val="bullet"/>
      <w:lvlText w:val=""/>
      <w:lvlJc w:val="left"/>
      <w:pPr>
        <w:ind w:left="284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11" w:hanging="200"/>
      </w:pPr>
    </w:lvl>
    <w:lvl w:ilvl="2">
      <w:numFmt w:val="bullet"/>
      <w:lvlText w:val="•"/>
      <w:lvlJc w:val="left"/>
      <w:pPr>
        <w:ind w:left="342" w:hanging="200"/>
      </w:pPr>
    </w:lvl>
    <w:lvl w:ilvl="3">
      <w:numFmt w:val="bullet"/>
      <w:lvlText w:val="•"/>
      <w:lvlJc w:val="left"/>
      <w:pPr>
        <w:ind w:left="374" w:hanging="200"/>
      </w:pPr>
    </w:lvl>
    <w:lvl w:ilvl="4">
      <w:numFmt w:val="bullet"/>
      <w:lvlText w:val="•"/>
      <w:lvlJc w:val="left"/>
      <w:pPr>
        <w:ind w:left="405" w:hanging="200"/>
      </w:pPr>
    </w:lvl>
    <w:lvl w:ilvl="5">
      <w:numFmt w:val="bullet"/>
      <w:lvlText w:val="•"/>
      <w:lvlJc w:val="left"/>
      <w:pPr>
        <w:ind w:left="437" w:hanging="200"/>
      </w:pPr>
    </w:lvl>
    <w:lvl w:ilvl="6">
      <w:numFmt w:val="bullet"/>
      <w:lvlText w:val="•"/>
      <w:lvlJc w:val="left"/>
      <w:pPr>
        <w:ind w:left="468" w:hanging="200"/>
      </w:pPr>
    </w:lvl>
    <w:lvl w:ilvl="7">
      <w:numFmt w:val="bullet"/>
      <w:lvlText w:val="•"/>
      <w:lvlJc w:val="left"/>
      <w:pPr>
        <w:ind w:left="499" w:hanging="200"/>
      </w:pPr>
    </w:lvl>
    <w:lvl w:ilvl="8">
      <w:numFmt w:val="bullet"/>
      <w:lvlText w:val="•"/>
      <w:lvlJc w:val="left"/>
      <w:pPr>
        <w:ind w:left="531" w:hanging="200"/>
      </w:pPr>
    </w:lvl>
  </w:abstractNum>
  <w:abstractNum w:abstractNumId="116" w15:restartNumberingAfterBreak="0">
    <w:nsid w:val="00000476"/>
    <w:multiLevelType w:val="multilevel"/>
    <w:tmpl w:val="000008F9"/>
    <w:lvl w:ilvl="0">
      <w:numFmt w:val="bullet"/>
      <w:lvlText w:val=""/>
      <w:lvlJc w:val="left"/>
      <w:pPr>
        <w:ind w:left="268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14" w:hanging="200"/>
      </w:pPr>
    </w:lvl>
    <w:lvl w:ilvl="2">
      <w:numFmt w:val="bullet"/>
      <w:lvlText w:val="•"/>
      <w:lvlJc w:val="left"/>
      <w:pPr>
        <w:ind w:left="368" w:hanging="200"/>
      </w:pPr>
    </w:lvl>
    <w:lvl w:ilvl="3">
      <w:numFmt w:val="bullet"/>
      <w:lvlText w:val="•"/>
      <w:lvlJc w:val="left"/>
      <w:pPr>
        <w:ind w:left="422" w:hanging="200"/>
      </w:pPr>
    </w:lvl>
    <w:lvl w:ilvl="4">
      <w:numFmt w:val="bullet"/>
      <w:lvlText w:val="•"/>
      <w:lvlJc w:val="left"/>
      <w:pPr>
        <w:ind w:left="476" w:hanging="200"/>
      </w:pPr>
    </w:lvl>
    <w:lvl w:ilvl="5">
      <w:numFmt w:val="bullet"/>
      <w:lvlText w:val="•"/>
      <w:lvlJc w:val="left"/>
      <w:pPr>
        <w:ind w:left="530" w:hanging="200"/>
      </w:pPr>
    </w:lvl>
    <w:lvl w:ilvl="6">
      <w:numFmt w:val="bullet"/>
      <w:lvlText w:val="•"/>
      <w:lvlJc w:val="left"/>
      <w:pPr>
        <w:ind w:left="584" w:hanging="200"/>
      </w:pPr>
    </w:lvl>
    <w:lvl w:ilvl="7">
      <w:numFmt w:val="bullet"/>
      <w:lvlText w:val="•"/>
      <w:lvlJc w:val="left"/>
      <w:pPr>
        <w:ind w:left="638" w:hanging="200"/>
      </w:pPr>
    </w:lvl>
    <w:lvl w:ilvl="8">
      <w:numFmt w:val="bullet"/>
      <w:lvlText w:val="•"/>
      <w:lvlJc w:val="left"/>
      <w:pPr>
        <w:ind w:left="692" w:hanging="200"/>
      </w:pPr>
    </w:lvl>
  </w:abstractNum>
  <w:abstractNum w:abstractNumId="117" w15:restartNumberingAfterBreak="0">
    <w:nsid w:val="00000477"/>
    <w:multiLevelType w:val="multilevel"/>
    <w:tmpl w:val="000008FA"/>
    <w:lvl w:ilvl="0">
      <w:numFmt w:val="bullet"/>
      <w:lvlText w:val=""/>
      <w:lvlJc w:val="left"/>
      <w:pPr>
        <w:ind w:left="284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11" w:hanging="200"/>
      </w:pPr>
    </w:lvl>
    <w:lvl w:ilvl="2">
      <w:numFmt w:val="bullet"/>
      <w:lvlText w:val="•"/>
      <w:lvlJc w:val="left"/>
      <w:pPr>
        <w:ind w:left="342" w:hanging="200"/>
      </w:pPr>
    </w:lvl>
    <w:lvl w:ilvl="3">
      <w:numFmt w:val="bullet"/>
      <w:lvlText w:val="•"/>
      <w:lvlJc w:val="left"/>
      <w:pPr>
        <w:ind w:left="374" w:hanging="200"/>
      </w:pPr>
    </w:lvl>
    <w:lvl w:ilvl="4">
      <w:numFmt w:val="bullet"/>
      <w:lvlText w:val="•"/>
      <w:lvlJc w:val="left"/>
      <w:pPr>
        <w:ind w:left="405" w:hanging="200"/>
      </w:pPr>
    </w:lvl>
    <w:lvl w:ilvl="5">
      <w:numFmt w:val="bullet"/>
      <w:lvlText w:val="•"/>
      <w:lvlJc w:val="left"/>
      <w:pPr>
        <w:ind w:left="437" w:hanging="200"/>
      </w:pPr>
    </w:lvl>
    <w:lvl w:ilvl="6">
      <w:numFmt w:val="bullet"/>
      <w:lvlText w:val="•"/>
      <w:lvlJc w:val="left"/>
      <w:pPr>
        <w:ind w:left="468" w:hanging="200"/>
      </w:pPr>
    </w:lvl>
    <w:lvl w:ilvl="7">
      <w:numFmt w:val="bullet"/>
      <w:lvlText w:val="•"/>
      <w:lvlJc w:val="left"/>
      <w:pPr>
        <w:ind w:left="499" w:hanging="200"/>
      </w:pPr>
    </w:lvl>
    <w:lvl w:ilvl="8">
      <w:numFmt w:val="bullet"/>
      <w:lvlText w:val="•"/>
      <w:lvlJc w:val="left"/>
      <w:pPr>
        <w:ind w:left="531" w:hanging="200"/>
      </w:pPr>
    </w:lvl>
  </w:abstractNum>
  <w:abstractNum w:abstractNumId="118" w15:restartNumberingAfterBreak="0">
    <w:nsid w:val="00000478"/>
    <w:multiLevelType w:val="multilevel"/>
    <w:tmpl w:val="000008FB"/>
    <w:lvl w:ilvl="0">
      <w:numFmt w:val="bullet"/>
      <w:lvlText w:val=""/>
      <w:lvlJc w:val="left"/>
      <w:pPr>
        <w:ind w:left="268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14" w:hanging="200"/>
      </w:pPr>
    </w:lvl>
    <w:lvl w:ilvl="2">
      <w:numFmt w:val="bullet"/>
      <w:lvlText w:val="•"/>
      <w:lvlJc w:val="left"/>
      <w:pPr>
        <w:ind w:left="368" w:hanging="200"/>
      </w:pPr>
    </w:lvl>
    <w:lvl w:ilvl="3">
      <w:numFmt w:val="bullet"/>
      <w:lvlText w:val="•"/>
      <w:lvlJc w:val="left"/>
      <w:pPr>
        <w:ind w:left="422" w:hanging="200"/>
      </w:pPr>
    </w:lvl>
    <w:lvl w:ilvl="4">
      <w:numFmt w:val="bullet"/>
      <w:lvlText w:val="•"/>
      <w:lvlJc w:val="left"/>
      <w:pPr>
        <w:ind w:left="476" w:hanging="200"/>
      </w:pPr>
    </w:lvl>
    <w:lvl w:ilvl="5">
      <w:numFmt w:val="bullet"/>
      <w:lvlText w:val="•"/>
      <w:lvlJc w:val="left"/>
      <w:pPr>
        <w:ind w:left="530" w:hanging="200"/>
      </w:pPr>
    </w:lvl>
    <w:lvl w:ilvl="6">
      <w:numFmt w:val="bullet"/>
      <w:lvlText w:val="•"/>
      <w:lvlJc w:val="left"/>
      <w:pPr>
        <w:ind w:left="584" w:hanging="200"/>
      </w:pPr>
    </w:lvl>
    <w:lvl w:ilvl="7">
      <w:numFmt w:val="bullet"/>
      <w:lvlText w:val="•"/>
      <w:lvlJc w:val="left"/>
      <w:pPr>
        <w:ind w:left="638" w:hanging="200"/>
      </w:pPr>
    </w:lvl>
    <w:lvl w:ilvl="8">
      <w:numFmt w:val="bullet"/>
      <w:lvlText w:val="•"/>
      <w:lvlJc w:val="left"/>
      <w:pPr>
        <w:ind w:left="692" w:hanging="200"/>
      </w:pPr>
    </w:lvl>
  </w:abstractNum>
  <w:abstractNum w:abstractNumId="119" w15:restartNumberingAfterBreak="0">
    <w:nsid w:val="00000479"/>
    <w:multiLevelType w:val="multilevel"/>
    <w:tmpl w:val="000008FC"/>
    <w:lvl w:ilvl="0">
      <w:numFmt w:val="bullet"/>
      <w:lvlText w:val=""/>
      <w:lvlJc w:val="left"/>
      <w:pPr>
        <w:ind w:left="284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11" w:hanging="200"/>
      </w:pPr>
    </w:lvl>
    <w:lvl w:ilvl="2">
      <w:numFmt w:val="bullet"/>
      <w:lvlText w:val="•"/>
      <w:lvlJc w:val="left"/>
      <w:pPr>
        <w:ind w:left="342" w:hanging="200"/>
      </w:pPr>
    </w:lvl>
    <w:lvl w:ilvl="3">
      <w:numFmt w:val="bullet"/>
      <w:lvlText w:val="•"/>
      <w:lvlJc w:val="left"/>
      <w:pPr>
        <w:ind w:left="374" w:hanging="200"/>
      </w:pPr>
    </w:lvl>
    <w:lvl w:ilvl="4">
      <w:numFmt w:val="bullet"/>
      <w:lvlText w:val="•"/>
      <w:lvlJc w:val="left"/>
      <w:pPr>
        <w:ind w:left="405" w:hanging="200"/>
      </w:pPr>
    </w:lvl>
    <w:lvl w:ilvl="5">
      <w:numFmt w:val="bullet"/>
      <w:lvlText w:val="•"/>
      <w:lvlJc w:val="left"/>
      <w:pPr>
        <w:ind w:left="437" w:hanging="200"/>
      </w:pPr>
    </w:lvl>
    <w:lvl w:ilvl="6">
      <w:numFmt w:val="bullet"/>
      <w:lvlText w:val="•"/>
      <w:lvlJc w:val="left"/>
      <w:pPr>
        <w:ind w:left="468" w:hanging="200"/>
      </w:pPr>
    </w:lvl>
    <w:lvl w:ilvl="7">
      <w:numFmt w:val="bullet"/>
      <w:lvlText w:val="•"/>
      <w:lvlJc w:val="left"/>
      <w:pPr>
        <w:ind w:left="499" w:hanging="200"/>
      </w:pPr>
    </w:lvl>
    <w:lvl w:ilvl="8">
      <w:numFmt w:val="bullet"/>
      <w:lvlText w:val="•"/>
      <w:lvlJc w:val="left"/>
      <w:pPr>
        <w:ind w:left="531" w:hanging="200"/>
      </w:pPr>
    </w:lvl>
  </w:abstractNum>
  <w:abstractNum w:abstractNumId="120" w15:restartNumberingAfterBreak="0">
    <w:nsid w:val="0000047A"/>
    <w:multiLevelType w:val="multilevel"/>
    <w:tmpl w:val="000008FD"/>
    <w:lvl w:ilvl="0">
      <w:numFmt w:val="bullet"/>
      <w:lvlText w:val=""/>
      <w:lvlJc w:val="left"/>
      <w:pPr>
        <w:ind w:left="268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14" w:hanging="200"/>
      </w:pPr>
    </w:lvl>
    <w:lvl w:ilvl="2">
      <w:numFmt w:val="bullet"/>
      <w:lvlText w:val="•"/>
      <w:lvlJc w:val="left"/>
      <w:pPr>
        <w:ind w:left="368" w:hanging="200"/>
      </w:pPr>
    </w:lvl>
    <w:lvl w:ilvl="3">
      <w:numFmt w:val="bullet"/>
      <w:lvlText w:val="•"/>
      <w:lvlJc w:val="left"/>
      <w:pPr>
        <w:ind w:left="422" w:hanging="200"/>
      </w:pPr>
    </w:lvl>
    <w:lvl w:ilvl="4">
      <w:numFmt w:val="bullet"/>
      <w:lvlText w:val="•"/>
      <w:lvlJc w:val="left"/>
      <w:pPr>
        <w:ind w:left="476" w:hanging="200"/>
      </w:pPr>
    </w:lvl>
    <w:lvl w:ilvl="5">
      <w:numFmt w:val="bullet"/>
      <w:lvlText w:val="•"/>
      <w:lvlJc w:val="left"/>
      <w:pPr>
        <w:ind w:left="530" w:hanging="200"/>
      </w:pPr>
    </w:lvl>
    <w:lvl w:ilvl="6">
      <w:numFmt w:val="bullet"/>
      <w:lvlText w:val="•"/>
      <w:lvlJc w:val="left"/>
      <w:pPr>
        <w:ind w:left="584" w:hanging="200"/>
      </w:pPr>
    </w:lvl>
    <w:lvl w:ilvl="7">
      <w:numFmt w:val="bullet"/>
      <w:lvlText w:val="•"/>
      <w:lvlJc w:val="left"/>
      <w:pPr>
        <w:ind w:left="638" w:hanging="200"/>
      </w:pPr>
    </w:lvl>
    <w:lvl w:ilvl="8">
      <w:numFmt w:val="bullet"/>
      <w:lvlText w:val="•"/>
      <w:lvlJc w:val="left"/>
      <w:pPr>
        <w:ind w:left="692" w:hanging="200"/>
      </w:pPr>
    </w:lvl>
  </w:abstractNum>
  <w:abstractNum w:abstractNumId="121" w15:restartNumberingAfterBreak="0">
    <w:nsid w:val="0000047B"/>
    <w:multiLevelType w:val="multilevel"/>
    <w:tmpl w:val="000008FE"/>
    <w:lvl w:ilvl="0">
      <w:numFmt w:val="bullet"/>
      <w:lvlText w:val=""/>
      <w:lvlJc w:val="left"/>
      <w:pPr>
        <w:ind w:left="284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11" w:hanging="200"/>
      </w:pPr>
    </w:lvl>
    <w:lvl w:ilvl="2">
      <w:numFmt w:val="bullet"/>
      <w:lvlText w:val="•"/>
      <w:lvlJc w:val="left"/>
      <w:pPr>
        <w:ind w:left="342" w:hanging="200"/>
      </w:pPr>
    </w:lvl>
    <w:lvl w:ilvl="3">
      <w:numFmt w:val="bullet"/>
      <w:lvlText w:val="•"/>
      <w:lvlJc w:val="left"/>
      <w:pPr>
        <w:ind w:left="374" w:hanging="200"/>
      </w:pPr>
    </w:lvl>
    <w:lvl w:ilvl="4">
      <w:numFmt w:val="bullet"/>
      <w:lvlText w:val="•"/>
      <w:lvlJc w:val="left"/>
      <w:pPr>
        <w:ind w:left="405" w:hanging="200"/>
      </w:pPr>
    </w:lvl>
    <w:lvl w:ilvl="5">
      <w:numFmt w:val="bullet"/>
      <w:lvlText w:val="•"/>
      <w:lvlJc w:val="left"/>
      <w:pPr>
        <w:ind w:left="437" w:hanging="200"/>
      </w:pPr>
    </w:lvl>
    <w:lvl w:ilvl="6">
      <w:numFmt w:val="bullet"/>
      <w:lvlText w:val="•"/>
      <w:lvlJc w:val="left"/>
      <w:pPr>
        <w:ind w:left="468" w:hanging="200"/>
      </w:pPr>
    </w:lvl>
    <w:lvl w:ilvl="7">
      <w:numFmt w:val="bullet"/>
      <w:lvlText w:val="•"/>
      <w:lvlJc w:val="left"/>
      <w:pPr>
        <w:ind w:left="499" w:hanging="200"/>
      </w:pPr>
    </w:lvl>
    <w:lvl w:ilvl="8">
      <w:numFmt w:val="bullet"/>
      <w:lvlText w:val="•"/>
      <w:lvlJc w:val="left"/>
      <w:pPr>
        <w:ind w:left="531" w:hanging="200"/>
      </w:pPr>
    </w:lvl>
  </w:abstractNum>
  <w:abstractNum w:abstractNumId="122" w15:restartNumberingAfterBreak="0">
    <w:nsid w:val="0000047C"/>
    <w:multiLevelType w:val="multilevel"/>
    <w:tmpl w:val="000008FF"/>
    <w:lvl w:ilvl="0">
      <w:numFmt w:val="bullet"/>
      <w:lvlText w:val=""/>
      <w:lvlJc w:val="left"/>
      <w:pPr>
        <w:ind w:left="268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14" w:hanging="200"/>
      </w:pPr>
    </w:lvl>
    <w:lvl w:ilvl="2">
      <w:numFmt w:val="bullet"/>
      <w:lvlText w:val="•"/>
      <w:lvlJc w:val="left"/>
      <w:pPr>
        <w:ind w:left="368" w:hanging="200"/>
      </w:pPr>
    </w:lvl>
    <w:lvl w:ilvl="3">
      <w:numFmt w:val="bullet"/>
      <w:lvlText w:val="•"/>
      <w:lvlJc w:val="left"/>
      <w:pPr>
        <w:ind w:left="422" w:hanging="200"/>
      </w:pPr>
    </w:lvl>
    <w:lvl w:ilvl="4">
      <w:numFmt w:val="bullet"/>
      <w:lvlText w:val="•"/>
      <w:lvlJc w:val="left"/>
      <w:pPr>
        <w:ind w:left="476" w:hanging="200"/>
      </w:pPr>
    </w:lvl>
    <w:lvl w:ilvl="5">
      <w:numFmt w:val="bullet"/>
      <w:lvlText w:val="•"/>
      <w:lvlJc w:val="left"/>
      <w:pPr>
        <w:ind w:left="530" w:hanging="200"/>
      </w:pPr>
    </w:lvl>
    <w:lvl w:ilvl="6">
      <w:numFmt w:val="bullet"/>
      <w:lvlText w:val="•"/>
      <w:lvlJc w:val="left"/>
      <w:pPr>
        <w:ind w:left="584" w:hanging="200"/>
      </w:pPr>
    </w:lvl>
    <w:lvl w:ilvl="7">
      <w:numFmt w:val="bullet"/>
      <w:lvlText w:val="•"/>
      <w:lvlJc w:val="left"/>
      <w:pPr>
        <w:ind w:left="638" w:hanging="200"/>
      </w:pPr>
    </w:lvl>
    <w:lvl w:ilvl="8">
      <w:numFmt w:val="bullet"/>
      <w:lvlText w:val="•"/>
      <w:lvlJc w:val="left"/>
      <w:pPr>
        <w:ind w:left="692" w:hanging="200"/>
      </w:pPr>
    </w:lvl>
  </w:abstractNum>
  <w:abstractNum w:abstractNumId="123" w15:restartNumberingAfterBreak="0">
    <w:nsid w:val="0000047D"/>
    <w:multiLevelType w:val="multilevel"/>
    <w:tmpl w:val="00000900"/>
    <w:lvl w:ilvl="0">
      <w:numFmt w:val="bullet"/>
      <w:lvlText w:val=""/>
      <w:lvlJc w:val="left"/>
      <w:pPr>
        <w:ind w:left="284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11" w:hanging="200"/>
      </w:pPr>
    </w:lvl>
    <w:lvl w:ilvl="2">
      <w:numFmt w:val="bullet"/>
      <w:lvlText w:val="•"/>
      <w:lvlJc w:val="left"/>
      <w:pPr>
        <w:ind w:left="342" w:hanging="200"/>
      </w:pPr>
    </w:lvl>
    <w:lvl w:ilvl="3">
      <w:numFmt w:val="bullet"/>
      <w:lvlText w:val="•"/>
      <w:lvlJc w:val="left"/>
      <w:pPr>
        <w:ind w:left="374" w:hanging="200"/>
      </w:pPr>
    </w:lvl>
    <w:lvl w:ilvl="4">
      <w:numFmt w:val="bullet"/>
      <w:lvlText w:val="•"/>
      <w:lvlJc w:val="left"/>
      <w:pPr>
        <w:ind w:left="405" w:hanging="200"/>
      </w:pPr>
    </w:lvl>
    <w:lvl w:ilvl="5">
      <w:numFmt w:val="bullet"/>
      <w:lvlText w:val="•"/>
      <w:lvlJc w:val="left"/>
      <w:pPr>
        <w:ind w:left="437" w:hanging="200"/>
      </w:pPr>
    </w:lvl>
    <w:lvl w:ilvl="6">
      <w:numFmt w:val="bullet"/>
      <w:lvlText w:val="•"/>
      <w:lvlJc w:val="left"/>
      <w:pPr>
        <w:ind w:left="468" w:hanging="200"/>
      </w:pPr>
    </w:lvl>
    <w:lvl w:ilvl="7">
      <w:numFmt w:val="bullet"/>
      <w:lvlText w:val="•"/>
      <w:lvlJc w:val="left"/>
      <w:pPr>
        <w:ind w:left="499" w:hanging="200"/>
      </w:pPr>
    </w:lvl>
    <w:lvl w:ilvl="8">
      <w:numFmt w:val="bullet"/>
      <w:lvlText w:val="•"/>
      <w:lvlJc w:val="left"/>
      <w:pPr>
        <w:ind w:left="531" w:hanging="200"/>
      </w:pPr>
    </w:lvl>
  </w:abstractNum>
  <w:abstractNum w:abstractNumId="124" w15:restartNumberingAfterBreak="0">
    <w:nsid w:val="0000047E"/>
    <w:multiLevelType w:val="multilevel"/>
    <w:tmpl w:val="00000901"/>
    <w:lvl w:ilvl="0">
      <w:numFmt w:val="bullet"/>
      <w:lvlText w:val=""/>
      <w:lvlJc w:val="left"/>
      <w:pPr>
        <w:ind w:left="268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14" w:hanging="200"/>
      </w:pPr>
    </w:lvl>
    <w:lvl w:ilvl="2">
      <w:numFmt w:val="bullet"/>
      <w:lvlText w:val="•"/>
      <w:lvlJc w:val="left"/>
      <w:pPr>
        <w:ind w:left="368" w:hanging="200"/>
      </w:pPr>
    </w:lvl>
    <w:lvl w:ilvl="3">
      <w:numFmt w:val="bullet"/>
      <w:lvlText w:val="•"/>
      <w:lvlJc w:val="left"/>
      <w:pPr>
        <w:ind w:left="422" w:hanging="200"/>
      </w:pPr>
    </w:lvl>
    <w:lvl w:ilvl="4">
      <w:numFmt w:val="bullet"/>
      <w:lvlText w:val="•"/>
      <w:lvlJc w:val="left"/>
      <w:pPr>
        <w:ind w:left="476" w:hanging="200"/>
      </w:pPr>
    </w:lvl>
    <w:lvl w:ilvl="5">
      <w:numFmt w:val="bullet"/>
      <w:lvlText w:val="•"/>
      <w:lvlJc w:val="left"/>
      <w:pPr>
        <w:ind w:left="530" w:hanging="200"/>
      </w:pPr>
    </w:lvl>
    <w:lvl w:ilvl="6">
      <w:numFmt w:val="bullet"/>
      <w:lvlText w:val="•"/>
      <w:lvlJc w:val="left"/>
      <w:pPr>
        <w:ind w:left="584" w:hanging="200"/>
      </w:pPr>
    </w:lvl>
    <w:lvl w:ilvl="7">
      <w:numFmt w:val="bullet"/>
      <w:lvlText w:val="•"/>
      <w:lvlJc w:val="left"/>
      <w:pPr>
        <w:ind w:left="638" w:hanging="200"/>
      </w:pPr>
    </w:lvl>
    <w:lvl w:ilvl="8">
      <w:numFmt w:val="bullet"/>
      <w:lvlText w:val="•"/>
      <w:lvlJc w:val="left"/>
      <w:pPr>
        <w:ind w:left="692" w:hanging="200"/>
      </w:pPr>
    </w:lvl>
  </w:abstractNum>
  <w:abstractNum w:abstractNumId="125" w15:restartNumberingAfterBreak="0">
    <w:nsid w:val="0000047F"/>
    <w:multiLevelType w:val="multilevel"/>
    <w:tmpl w:val="00000902"/>
    <w:lvl w:ilvl="0">
      <w:numFmt w:val="bullet"/>
      <w:lvlText w:val=""/>
      <w:lvlJc w:val="left"/>
      <w:pPr>
        <w:ind w:left="284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11" w:hanging="200"/>
      </w:pPr>
    </w:lvl>
    <w:lvl w:ilvl="2">
      <w:numFmt w:val="bullet"/>
      <w:lvlText w:val="•"/>
      <w:lvlJc w:val="left"/>
      <w:pPr>
        <w:ind w:left="342" w:hanging="200"/>
      </w:pPr>
    </w:lvl>
    <w:lvl w:ilvl="3">
      <w:numFmt w:val="bullet"/>
      <w:lvlText w:val="•"/>
      <w:lvlJc w:val="left"/>
      <w:pPr>
        <w:ind w:left="374" w:hanging="200"/>
      </w:pPr>
    </w:lvl>
    <w:lvl w:ilvl="4">
      <w:numFmt w:val="bullet"/>
      <w:lvlText w:val="•"/>
      <w:lvlJc w:val="left"/>
      <w:pPr>
        <w:ind w:left="405" w:hanging="200"/>
      </w:pPr>
    </w:lvl>
    <w:lvl w:ilvl="5">
      <w:numFmt w:val="bullet"/>
      <w:lvlText w:val="•"/>
      <w:lvlJc w:val="left"/>
      <w:pPr>
        <w:ind w:left="437" w:hanging="200"/>
      </w:pPr>
    </w:lvl>
    <w:lvl w:ilvl="6">
      <w:numFmt w:val="bullet"/>
      <w:lvlText w:val="•"/>
      <w:lvlJc w:val="left"/>
      <w:pPr>
        <w:ind w:left="468" w:hanging="200"/>
      </w:pPr>
    </w:lvl>
    <w:lvl w:ilvl="7">
      <w:numFmt w:val="bullet"/>
      <w:lvlText w:val="•"/>
      <w:lvlJc w:val="left"/>
      <w:pPr>
        <w:ind w:left="499" w:hanging="200"/>
      </w:pPr>
    </w:lvl>
    <w:lvl w:ilvl="8">
      <w:numFmt w:val="bullet"/>
      <w:lvlText w:val="•"/>
      <w:lvlJc w:val="left"/>
      <w:pPr>
        <w:ind w:left="531" w:hanging="200"/>
      </w:pPr>
    </w:lvl>
  </w:abstractNum>
  <w:abstractNum w:abstractNumId="126" w15:restartNumberingAfterBreak="0">
    <w:nsid w:val="00000480"/>
    <w:multiLevelType w:val="multilevel"/>
    <w:tmpl w:val="00000903"/>
    <w:lvl w:ilvl="0">
      <w:numFmt w:val="bullet"/>
      <w:lvlText w:val=""/>
      <w:lvlJc w:val="left"/>
      <w:pPr>
        <w:ind w:left="268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14" w:hanging="200"/>
      </w:pPr>
    </w:lvl>
    <w:lvl w:ilvl="2">
      <w:numFmt w:val="bullet"/>
      <w:lvlText w:val="•"/>
      <w:lvlJc w:val="left"/>
      <w:pPr>
        <w:ind w:left="368" w:hanging="200"/>
      </w:pPr>
    </w:lvl>
    <w:lvl w:ilvl="3">
      <w:numFmt w:val="bullet"/>
      <w:lvlText w:val="•"/>
      <w:lvlJc w:val="left"/>
      <w:pPr>
        <w:ind w:left="422" w:hanging="200"/>
      </w:pPr>
    </w:lvl>
    <w:lvl w:ilvl="4">
      <w:numFmt w:val="bullet"/>
      <w:lvlText w:val="•"/>
      <w:lvlJc w:val="left"/>
      <w:pPr>
        <w:ind w:left="476" w:hanging="200"/>
      </w:pPr>
    </w:lvl>
    <w:lvl w:ilvl="5">
      <w:numFmt w:val="bullet"/>
      <w:lvlText w:val="•"/>
      <w:lvlJc w:val="left"/>
      <w:pPr>
        <w:ind w:left="530" w:hanging="200"/>
      </w:pPr>
    </w:lvl>
    <w:lvl w:ilvl="6">
      <w:numFmt w:val="bullet"/>
      <w:lvlText w:val="•"/>
      <w:lvlJc w:val="left"/>
      <w:pPr>
        <w:ind w:left="584" w:hanging="200"/>
      </w:pPr>
    </w:lvl>
    <w:lvl w:ilvl="7">
      <w:numFmt w:val="bullet"/>
      <w:lvlText w:val="•"/>
      <w:lvlJc w:val="left"/>
      <w:pPr>
        <w:ind w:left="638" w:hanging="200"/>
      </w:pPr>
    </w:lvl>
    <w:lvl w:ilvl="8">
      <w:numFmt w:val="bullet"/>
      <w:lvlText w:val="•"/>
      <w:lvlJc w:val="left"/>
      <w:pPr>
        <w:ind w:left="692" w:hanging="200"/>
      </w:pPr>
    </w:lvl>
  </w:abstractNum>
  <w:abstractNum w:abstractNumId="127" w15:restartNumberingAfterBreak="0">
    <w:nsid w:val="00000481"/>
    <w:multiLevelType w:val="multilevel"/>
    <w:tmpl w:val="00000904"/>
    <w:lvl w:ilvl="0">
      <w:numFmt w:val="bullet"/>
      <w:lvlText w:val=""/>
      <w:lvlJc w:val="left"/>
      <w:pPr>
        <w:ind w:left="284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11" w:hanging="200"/>
      </w:pPr>
    </w:lvl>
    <w:lvl w:ilvl="2">
      <w:numFmt w:val="bullet"/>
      <w:lvlText w:val="•"/>
      <w:lvlJc w:val="left"/>
      <w:pPr>
        <w:ind w:left="342" w:hanging="200"/>
      </w:pPr>
    </w:lvl>
    <w:lvl w:ilvl="3">
      <w:numFmt w:val="bullet"/>
      <w:lvlText w:val="•"/>
      <w:lvlJc w:val="left"/>
      <w:pPr>
        <w:ind w:left="374" w:hanging="200"/>
      </w:pPr>
    </w:lvl>
    <w:lvl w:ilvl="4">
      <w:numFmt w:val="bullet"/>
      <w:lvlText w:val="•"/>
      <w:lvlJc w:val="left"/>
      <w:pPr>
        <w:ind w:left="405" w:hanging="200"/>
      </w:pPr>
    </w:lvl>
    <w:lvl w:ilvl="5">
      <w:numFmt w:val="bullet"/>
      <w:lvlText w:val="•"/>
      <w:lvlJc w:val="left"/>
      <w:pPr>
        <w:ind w:left="437" w:hanging="200"/>
      </w:pPr>
    </w:lvl>
    <w:lvl w:ilvl="6">
      <w:numFmt w:val="bullet"/>
      <w:lvlText w:val="•"/>
      <w:lvlJc w:val="left"/>
      <w:pPr>
        <w:ind w:left="468" w:hanging="200"/>
      </w:pPr>
    </w:lvl>
    <w:lvl w:ilvl="7">
      <w:numFmt w:val="bullet"/>
      <w:lvlText w:val="•"/>
      <w:lvlJc w:val="left"/>
      <w:pPr>
        <w:ind w:left="499" w:hanging="200"/>
      </w:pPr>
    </w:lvl>
    <w:lvl w:ilvl="8">
      <w:numFmt w:val="bullet"/>
      <w:lvlText w:val="•"/>
      <w:lvlJc w:val="left"/>
      <w:pPr>
        <w:ind w:left="531" w:hanging="200"/>
      </w:pPr>
    </w:lvl>
  </w:abstractNum>
  <w:abstractNum w:abstractNumId="128" w15:restartNumberingAfterBreak="0">
    <w:nsid w:val="00000482"/>
    <w:multiLevelType w:val="multilevel"/>
    <w:tmpl w:val="00000905"/>
    <w:lvl w:ilvl="0">
      <w:numFmt w:val="bullet"/>
      <w:lvlText w:val=""/>
      <w:lvlJc w:val="left"/>
      <w:pPr>
        <w:ind w:left="268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14" w:hanging="200"/>
      </w:pPr>
    </w:lvl>
    <w:lvl w:ilvl="2">
      <w:numFmt w:val="bullet"/>
      <w:lvlText w:val="•"/>
      <w:lvlJc w:val="left"/>
      <w:pPr>
        <w:ind w:left="368" w:hanging="200"/>
      </w:pPr>
    </w:lvl>
    <w:lvl w:ilvl="3">
      <w:numFmt w:val="bullet"/>
      <w:lvlText w:val="•"/>
      <w:lvlJc w:val="left"/>
      <w:pPr>
        <w:ind w:left="422" w:hanging="200"/>
      </w:pPr>
    </w:lvl>
    <w:lvl w:ilvl="4">
      <w:numFmt w:val="bullet"/>
      <w:lvlText w:val="•"/>
      <w:lvlJc w:val="left"/>
      <w:pPr>
        <w:ind w:left="476" w:hanging="200"/>
      </w:pPr>
    </w:lvl>
    <w:lvl w:ilvl="5">
      <w:numFmt w:val="bullet"/>
      <w:lvlText w:val="•"/>
      <w:lvlJc w:val="left"/>
      <w:pPr>
        <w:ind w:left="530" w:hanging="200"/>
      </w:pPr>
    </w:lvl>
    <w:lvl w:ilvl="6">
      <w:numFmt w:val="bullet"/>
      <w:lvlText w:val="•"/>
      <w:lvlJc w:val="left"/>
      <w:pPr>
        <w:ind w:left="584" w:hanging="200"/>
      </w:pPr>
    </w:lvl>
    <w:lvl w:ilvl="7">
      <w:numFmt w:val="bullet"/>
      <w:lvlText w:val="•"/>
      <w:lvlJc w:val="left"/>
      <w:pPr>
        <w:ind w:left="638" w:hanging="200"/>
      </w:pPr>
    </w:lvl>
    <w:lvl w:ilvl="8">
      <w:numFmt w:val="bullet"/>
      <w:lvlText w:val="•"/>
      <w:lvlJc w:val="left"/>
      <w:pPr>
        <w:ind w:left="692" w:hanging="200"/>
      </w:pPr>
    </w:lvl>
  </w:abstractNum>
  <w:abstractNum w:abstractNumId="129" w15:restartNumberingAfterBreak="0">
    <w:nsid w:val="00000483"/>
    <w:multiLevelType w:val="multilevel"/>
    <w:tmpl w:val="00000906"/>
    <w:lvl w:ilvl="0">
      <w:numFmt w:val="bullet"/>
      <w:lvlText w:val=""/>
      <w:lvlJc w:val="left"/>
      <w:pPr>
        <w:ind w:left="270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13" w:hanging="200"/>
      </w:pPr>
    </w:lvl>
    <w:lvl w:ilvl="2">
      <w:numFmt w:val="bullet"/>
      <w:lvlText w:val="•"/>
      <w:lvlJc w:val="left"/>
      <w:pPr>
        <w:ind w:left="347" w:hanging="200"/>
      </w:pPr>
    </w:lvl>
    <w:lvl w:ilvl="3">
      <w:numFmt w:val="bullet"/>
      <w:lvlText w:val="•"/>
      <w:lvlJc w:val="left"/>
      <w:pPr>
        <w:ind w:left="380" w:hanging="200"/>
      </w:pPr>
    </w:lvl>
    <w:lvl w:ilvl="4">
      <w:numFmt w:val="bullet"/>
      <w:lvlText w:val="•"/>
      <w:lvlJc w:val="left"/>
      <w:pPr>
        <w:ind w:left="414" w:hanging="200"/>
      </w:pPr>
    </w:lvl>
    <w:lvl w:ilvl="5">
      <w:numFmt w:val="bullet"/>
      <w:lvlText w:val="•"/>
      <w:lvlJc w:val="left"/>
      <w:pPr>
        <w:ind w:left="448" w:hanging="200"/>
      </w:pPr>
    </w:lvl>
    <w:lvl w:ilvl="6">
      <w:numFmt w:val="bullet"/>
      <w:lvlText w:val="•"/>
      <w:lvlJc w:val="left"/>
      <w:pPr>
        <w:ind w:left="481" w:hanging="200"/>
      </w:pPr>
    </w:lvl>
    <w:lvl w:ilvl="7">
      <w:numFmt w:val="bullet"/>
      <w:lvlText w:val="•"/>
      <w:lvlJc w:val="left"/>
      <w:pPr>
        <w:ind w:left="515" w:hanging="200"/>
      </w:pPr>
    </w:lvl>
    <w:lvl w:ilvl="8">
      <w:numFmt w:val="bullet"/>
      <w:lvlText w:val="•"/>
      <w:lvlJc w:val="left"/>
      <w:pPr>
        <w:ind w:left="548" w:hanging="200"/>
      </w:pPr>
    </w:lvl>
  </w:abstractNum>
  <w:abstractNum w:abstractNumId="130" w15:restartNumberingAfterBreak="0">
    <w:nsid w:val="00000484"/>
    <w:multiLevelType w:val="multilevel"/>
    <w:tmpl w:val="00000907"/>
    <w:lvl w:ilvl="0">
      <w:numFmt w:val="bullet"/>
      <w:lvlText w:val=""/>
      <w:lvlJc w:val="left"/>
      <w:pPr>
        <w:ind w:left="324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59" w:hanging="200"/>
      </w:pPr>
    </w:lvl>
    <w:lvl w:ilvl="2">
      <w:numFmt w:val="bullet"/>
      <w:lvlText w:val="•"/>
      <w:lvlJc w:val="left"/>
      <w:pPr>
        <w:ind w:left="398" w:hanging="200"/>
      </w:pPr>
    </w:lvl>
    <w:lvl w:ilvl="3">
      <w:numFmt w:val="bullet"/>
      <w:lvlText w:val="•"/>
      <w:lvlJc w:val="left"/>
      <w:pPr>
        <w:ind w:left="437" w:hanging="200"/>
      </w:pPr>
    </w:lvl>
    <w:lvl w:ilvl="4">
      <w:numFmt w:val="bullet"/>
      <w:lvlText w:val="•"/>
      <w:lvlJc w:val="left"/>
      <w:pPr>
        <w:ind w:left="476" w:hanging="200"/>
      </w:pPr>
    </w:lvl>
    <w:lvl w:ilvl="5">
      <w:numFmt w:val="bullet"/>
      <w:lvlText w:val="•"/>
      <w:lvlJc w:val="left"/>
      <w:pPr>
        <w:ind w:left="515" w:hanging="200"/>
      </w:pPr>
    </w:lvl>
    <w:lvl w:ilvl="6">
      <w:numFmt w:val="bullet"/>
      <w:lvlText w:val="•"/>
      <w:lvlJc w:val="left"/>
      <w:pPr>
        <w:ind w:left="554" w:hanging="200"/>
      </w:pPr>
    </w:lvl>
    <w:lvl w:ilvl="7">
      <w:numFmt w:val="bullet"/>
      <w:lvlText w:val="•"/>
      <w:lvlJc w:val="left"/>
      <w:pPr>
        <w:ind w:left="593" w:hanging="200"/>
      </w:pPr>
    </w:lvl>
    <w:lvl w:ilvl="8">
      <w:numFmt w:val="bullet"/>
      <w:lvlText w:val="•"/>
      <w:lvlJc w:val="left"/>
      <w:pPr>
        <w:ind w:left="632" w:hanging="200"/>
      </w:pPr>
    </w:lvl>
  </w:abstractNum>
  <w:abstractNum w:abstractNumId="131" w15:restartNumberingAfterBreak="0">
    <w:nsid w:val="00000485"/>
    <w:multiLevelType w:val="multilevel"/>
    <w:tmpl w:val="00000908"/>
    <w:lvl w:ilvl="0">
      <w:numFmt w:val="bullet"/>
      <w:lvlText w:val=""/>
      <w:lvlJc w:val="left"/>
      <w:pPr>
        <w:ind w:left="270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13" w:hanging="200"/>
      </w:pPr>
    </w:lvl>
    <w:lvl w:ilvl="2">
      <w:numFmt w:val="bullet"/>
      <w:lvlText w:val="•"/>
      <w:lvlJc w:val="left"/>
      <w:pPr>
        <w:ind w:left="347" w:hanging="200"/>
      </w:pPr>
    </w:lvl>
    <w:lvl w:ilvl="3">
      <w:numFmt w:val="bullet"/>
      <w:lvlText w:val="•"/>
      <w:lvlJc w:val="left"/>
      <w:pPr>
        <w:ind w:left="380" w:hanging="200"/>
      </w:pPr>
    </w:lvl>
    <w:lvl w:ilvl="4">
      <w:numFmt w:val="bullet"/>
      <w:lvlText w:val="•"/>
      <w:lvlJc w:val="left"/>
      <w:pPr>
        <w:ind w:left="414" w:hanging="200"/>
      </w:pPr>
    </w:lvl>
    <w:lvl w:ilvl="5">
      <w:numFmt w:val="bullet"/>
      <w:lvlText w:val="•"/>
      <w:lvlJc w:val="left"/>
      <w:pPr>
        <w:ind w:left="448" w:hanging="200"/>
      </w:pPr>
    </w:lvl>
    <w:lvl w:ilvl="6">
      <w:numFmt w:val="bullet"/>
      <w:lvlText w:val="•"/>
      <w:lvlJc w:val="left"/>
      <w:pPr>
        <w:ind w:left="481" w:hanging="200"/>
      </w:pPr>
    </w:lvl>
    <w:lvl w:ilvl="7">
      <w:numFmt w:val="bullet"/>
      <w:lvlText w:val="•"/>
      <w:lvlJc w:val="left"/>
      <w:pPr>
        <w:ind w:left="515" w:hanging="200"/>
      </w:pPr>
    </w:lvl>
    <w:lvl w:ilvl="8">
      <w:numFmt w:val="bullet"/>
      <w:lvlText w:val="•"/>
      <w:lvlJc w:val="left"/>
      <w:pPr>
        <w:ind w:left="548" w:hanging="200"/>
      </w:pPr>
    </w:lvl>
  </w:abstractNum>
  <w:abstractNum w:abstractNumId="132" w15:restartNumberingAfterBreak="0">
    <w:nsid w:val="00000486"/>
    <w:multiLevelType w:val="multilevel"/>
    <w:tmpl w:val="00000909"/>
    <w:lvl w:ilvl="0">
      <w:numFmt w:val="bullet"/>
      <w:lvlText w:val=""/>
      <w:lvlJc w:val="left"/>
      <w:pPr>
        <w:ind w:left="324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59" w:hanging="200"/>
      </w:pPr>
    </w:lvl>
    <w:lvl w:ilvl="2">
      <w:numFmt w:val="bullet"/>
      <w:lvlText w:val="•"/>
      <w:lvlJc w:val="left"/>
      <w:pPr>
        <w:ind w:left="398" w:hanging="200"/>
      </w:pPr>
    </w:lvl>
    <w:lvl w:ilvl="3">
      <w:numFmt w:val="bullet"/>
      <w:lvlText w:val="•"/>
      <w:lvlJc w:val="left"/>
      <w:pPr>
        <w:ind w:left="437" w:hanging="200"/>
      </w:pPr>
    </w:lvl>
    <w:lvl w:ilvl="4">
      <w:numFmt w:val="bullet"/>
      <w:lvlText w:val="•"/>
      <w:lvlJc w:val="left"/>
      <w:pPr>
        <w:ind w:left="476" w:hanging="200"/>
      </w:pPr>
    </w:lvl>
    <w:lvl w:ilvl="5">
      <w:numFmt w:val="bullet"/>
      <w:lvlText w:val="•"/>
      <w:lvlJc w:val="left"/>
      <w:pPr>
        <w:ind w:left="515" w:hanging="200"/>
      </w:pPr>
    </w:lvl>
    <w:lvl w:ilvl="6">
      <w:numFmt w:val="bullet"/>
      <w:lvlText w:val="•"/>
      <w:lvlJc w:val="left"/>
      <w:pPr>
        <w:ind w:left="554" w:hanging="200"/>
      </w:pPr>
    </w:lvl>
    <w:lvl w:ilvl="7">
      <w:numFmt w:val="bullet"/>
      <w:lvlText w:val="•"/>
      <w:lvlJc w:val="left"/>
      <w:pPr>
        <w:ind w:left="593" w:hanging="200"/>
      </w:pPr>
    </w:lvl>
    <w:lvl w:ilvl="8">
      <w:numFmt w:val="bullet"/>
      <w:lvlText w:val="•"/>
      <w:lvlJc w:val="left"/>
      <w:pPr>
        <w:ind w:left="632" w:hanging="200"/>
      </w:pPr>
    </w:lvl>
  </w:abstractNum>
  <w:abstractNum w:abstractNumId="133" w15:restartNumberingAfterBreak="0">
    <w:nsid w:val="00000487"/>
    <w:multiLevelType w:val="multilevel"/>
    <w:tmpl w:val="0000090A"/>
    <w:lvl w:ilvl="0">
      <w:numFmt w:val="bullet"/>
      <w:lvlText w:val=""/>
      <w:lvlJc w:val="left"/>
      <w:pPr>
        <w:ind w:left="306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10" w:hanging="200"/>
      </w:pPr>
    </w:lvl>
    <w:lvl w:ilvl="2">
      <w:numFmt w:val="bullet"/>
      <w:lvlText w:val="•"/>
      <w:lvlJc w:val="left"/>
      <w:pPr>
        <w:ind w:left="721" w:hanging="200"/>
      </w:pPr>
    </w:lvl>
    <w:lvl w:ilvl="3">
      <w:numFmt w:val="bullet"/>
      <w:lvlText w:val="•"/>
      <w:lvlJc w:val="left"/>
      <w:pPr>
        <w:ind w:left="932" w:hanging="200"/>
      </w:pPr>
    </w:lvl>
    <w:lvl w:ilvl="4">
      <w:numFmt w:val="bullet"/>
      <w:lvlText w:val="•"/>
      <w:lvlJc w:val="left"/>
      <w:pPr>
        <w:ind w:left="1143" w:hanging="200"/>
      </w:pPr>
    </w:lvl>
    <w:lvl w:ilvl="5">
      <w:numFmt w:val="bullet"/>
      <w:lvlText w:val="•"/>
      <w:lvlJc w:val="left"/>
      <w:pPr>
        <w:ind w:left="1354" w:hanging="200"/>
      </w:pPr>
    </w:lvl>
    <w:lvl w:ilvl="6">
      <w:numFmt w:val="bullet"/>
      <w:lvlText w:val="•"/>
      <w:lvlJc w:val="left"/>
      <w:pPr>
        <w:ind w:left="1564" w:hanging="200"/>
      </w:pPr>
    </w:lvl>
    <w:lvl w:ilvl="7">
      <w:numFmt w:val="bullet"/>
      <w:lvlText w:val="•"/>
      <w:lvlJc w:val="left"/>
      <w:pPr>
        <w:ind w:left="1775" w:hanging="200"/>
      </w:pPr>
    </w:lvl>
    <w:lvl w:ilvl="8">
      <w:numFmt w:val="bullet"/>
      <w:lvlText w:val="•"/>
      <w:lvlJc w:val="left"/>
      <w:pPr>
        <w:ind w:left="1986" w:hanging="200"/>
      </w:pPr>
    </w:lvl>
  </w:abstractNum>
  <w:abstractNum w:abstractNumId="134" w15:restartNumberingAfterBreak="0">
    <w:nsid w:val="00000488"/>
    <w:multiLevelType w:val="multilevel"/>
    <w:tmpl w:val="0000090B"/>
    <w:lvl w:ilvl="0">
      <w:numFmt w:val="bullet"/>
      <w:lvlText w:val=""/>
      <w:lvlJc w:val="left"/>
      <w:pPr>
        <w:ind w:left="318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33" w:hanging="200"/>
      </w:pPr>
    </w:lvl>
    <w:lvl w:ilvl="2">
      <w:numFmt w:val="bullet"/>
      <w:lvlText w:val="•"/>
      <w:lvlJc w:val="left"/>
      <w:pPr>
        <w:ind w:left="747" w:hanging="200"/>
      </w:pPr>
    </w:lvl>
    <w:lvl w:ilvl="3">
      <w:numFmt w:val="bullet"/>
      <w:lvlText w:val="•"/>
      <w:lvlJc w:val="left"/>
      <w:pPr>
        <w:ind w:left="960" w:hanging="200"/>
      </w:pPr>
    </w:lvl>
    <w:lvl w:ilvl="4">
      <w:numFmt w:val="bullet"/>
      <w:lvlText w:val="•"/>
      <w:lvlJc w:val="left"/>
      <w:pPr>
        <w:ind w:left="1174" w:hanging="200"/>
      </w:pPr>
    </w:lvl>
    <w:lvl w:ilvl="5">
      <w:numFmt w:val="bullet"/>
      <w:lvlText w:val="•"/>
      <w:lvlJc w:val="left"/>
      <w:pPr>
        <w:ind w:left="1387" w:hanging="200"/>
      </w:pPr>
    </w:lvl>
    <w:lvl w:ilvl="6">
      <w:numFmt w:val="bullet"/>
      <w:lvlText w:val="•"/>
      <w:lvlJc w:val="left"/>
      <w:pPr>
        <w:ind w:left="1601" w:hanging="200"/>
      </w:pPr>
    </w:lvl>
    <w:lvl w:ilvl="7">
      <w:numFmt w:val="bullet"/>
      <w:lvlText w:val="•"/>
      <w:lvlJc w:val="left"/>
      <w:pPr>
        <w:ind w:left="1814" w:hanging="200"/>
      </w:pPr>
    </w:lvl>
    <w:lvl w:ilvl="8">
      <w:numFmt w:val="bullet"/>
      <w:lvlText w:val="•"/>
      <w:lvlJc w:val="left"/>
      <w:pPr>
        <w:ind w:left="2028" w:hanging="200"/>
      </w:pPr>
    </w:lvl>
  </w:abstractNum>
  <w:abstractNum w:abstractNumId="135" w15:restartNumberingAfterBreak="0">
    <w:nsid w:val="00000489"/>
    <w:multiLevelType w:val="multilevel"/>
    <w:tmpl w:val="0000090C"/>
    <w:lvl w:ilvl="0">
      <w:numFmt w:val="bullet"/>
      <w:lvlText w:val=""/>
      <w:lvlJc w:val="left"/>
      <w:pPr>
        <w:ind w:left="318" w:hanging="197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71" w:hanging="197"/>
      </w:pPr>
    </w:lvl>
    <w:lvl w:ilvl="2">
      <w:numFmt w:val="bullet"/>
      <w:lvlText w:val="•"/>
      <w:lvlJc w:val="left"/>
      <w:pPr>
        <w:ind w:left="823" w:hanging="197"/>
      </w:pPr>
    </w:lvl>
    <w:lvl w:ilvl="3">
      <w:numFmt w:val="bullet"/>
      <w:lvlText w:val="•"/>
      <w:lvlJc w:val="left"/>
      <w:pPr>
        <w:ind w:left="1075" w:hanging="197"/>
      </w:pPr>
    </w:lvl>
    <w:lvl w:ilvl="4">
      <w:numFmt w:val="bullet"/>
      <w:lvlText w:val="•"/>
      <w:lvlJc w:val="left"/>
      <w:pPr>
        <w:ind w:left="1327" w:hanging="197"/>
      </w:pPr>
    </w:lvl>
    <w:lvl w:ilvl="5">
      <w:numFmt w:val="bullet"/>
      <w:lvlText w:val="•"/>
      <w:lvlJc w:val="left"/>
      <w:pPr>
        <w:ind w:left="1579" w:hanging="197"/>
      </w:pPr>
    </w:lvl>
    <w:lvl w:ilvl="6">
      <w:numFmt w:val="bullet"/>
      <w:lvlText w:val="•"/>
      <w:lvlJc w:val="left"/>
      <w:pPr>
        <w:ind w:left="1831" w:hanging="197"/>
      </w:pPr>
    </w:lvl>
    <w:lvl w:ilvl="7">
      <w:numFmt w:val="bullet"/>
      <w:lvlText w:val="•"/>
      <w:lvlJc w:val="left"/>
      <w:pPr>
        <w:ind w:left="2083" w:hanging="197"/>
      </w:pPr>
    </w:lvl>
    <w:lvl w:ilvl="8">
      <w:numFmt w:val="bullet"/>
      <w:lvlText w:val="•"/>
      <w:lvlJc w:val="left"/>
      <w:pPr>
        <w:ind w:left="2335" w:hanging="197"/>
      </w:pPr>
    </w:lvl>
  </w:abstractNum>
  <w:abstractNum w:abstractNumId="136" w15:restartNumberingAfterBreak="0">
    <w:nsid w:val="0000048A"/>
    <w:multiLevelType w:val="multilevel"/>
    <w:tmpl w:val="0000090D"/>
    <w:lvl w:ilvl="0">
      <w:numFmt w:val="bullet"/>
      <w:lvlText w:val=""/>
      <w:lvlJc w:val="left"/>
      <w:pPr>
        <w:ind w:left="307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50" w:hanging="200"/>
      </w:pPr>
    </w:lvl>
    <w:lvl w:ilvl="2">
      <w:numFmt w:val="bullet"/>
      <w:lvlText w:val="•"/>
      <w:lvlJc w:val="left"/>
      <w:pPr>
        <w:ind w:left="600" w:hanging="200"/>
      </w:pPr>
    </w:lvl>
    <w:lvl w:ilvl="3">
      <w:numFmt w:val="bullet"/>
      <w:lvlText w:val="•"/>
      <w:lvlJc w:val="left"/>
      <w:pPr>
        <w:ind w:left="750" w:hanging="200"/>
      </w:pPr>
    </w:lvl>
    <w:lvl w:ilvl="4">
      <w:numFmt w:val="bullet"/>
      <w:lvlText w:val="•"/>
      <w:lvlJc w:val="left"/>
      <w:pPr>
        <w:ind w:left="900" w:hanging="200"/>
      </w:pPr>
    </w:lvl>
    <w:lvl w:ilvl="5">
      <w:numFmt w:val="bullet"/>
      <w:lvlText w:val="•"/>
      <w:lvlJc w:val="left"/>
      <w:pPr>
        <w:ind w:left="1050" w:hanging="200"/>
      </w:pPr>
    </w:lvl>
    <w:lvl w:ilvl="6">
      <w:numFmt w:val="bullet"/>
      <w:lvlText w:val="•"/>
      <w:lvlJc w:val="left"/>
      <w:pPr>
        <w:ind w:left="1200" w:hanging="200"/>
      </w:pPr>
    </w:lvl>
    <w:lvl w:ilvl="7">
      <w:numFmt w:val="bullet"/>
      <w:lvlText w:val="•"/>
      <w:lvlJc w:val="left"/>
      <w:pPr>
        <w:ind w:left="1350" w:hanging="200"/>
      </w:pPr>
    </w:lvl>
    <w:lvl w:ilvl="8">
      <w:numFmt w:val="bullet"/>
      <w:lvlText w:val="•"/>
      <w:lvlJc w:val="left"/>
      <w:pPr>
        <w:ind w:left="1500" w:hanging="200"/>
      </w:pPr>
    </w:lvl>
  </w:abstractNum>
  <w:abstractNum w:abstractNumId="137" w15:restartNumberingAfterBreak="0">
    <w:nsid w:val="0000048B"/>
    <w:multiLevelType w:val="multilevel"/>
    <w:tmpl w:val="0000090E"/>
    <w:lvl w:ilvl="0">
      <w:numFmt w:val="bullet"/>
      <w:lvlText w:val=""/>
      <w:lvlJc w:val="left"/>
      <w:pPr>
        <w:ind w:left="319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70" w:hanging="200"/>
      </w:pPr>
    </w:lvl>
    <w:lvl w:ilvl="2">
      <w:numFmt w:val="bullet"/>
      <w:lvlText w:val="•"/>
      <w:lvlJc w:val="left"/>
      <w:pPr>
        <w:ind w:left="621" w:hanging="200"/>
      </w:pPr>
    </w:lvl>
    <w:lvl w:ilvl="3">
      <w:numFmt w:val="bullet"/>
      <w:lvlText w:val="•"/>
      <w:lvlJc w:val="left"/>
      <w:pPr>
        <w:ind w:left="771" w:hanging="200"/>
      </w:pPr>
    </w:lvl>
    <w:lvl w:ilvl="4">
      <w:numFmt w:val="bullet"/>
      <w:lvlText w:val="•"/>
      <w:lvlJc w:val="left"/>
      <w:pPr>
        <w:ind w:left="922" w:hanging="200"/>
      </w:pPr>
    </w:lvl>
    <w:lvl w:ilvl="5">
      <w:numFmt w:val="bullet"/>
      <w:lvlText w:val="•"/>
      <w:lvlJc w:val="left"/>
      <w:pPr>
        <w:ind w:left="1073" w:hanging="200"/>
      </w:pPr>
    </w:lvl>
    <w:lvl w:ilvl="6">
      <w:numFmt w:val="bullet"/>
      <w:lvlText w:val="•"/>
      <w:lvlJc w:val="left"/>
      <w:pPr>
        <w:ind w:left="1223" w:hanging="200"/>
      </w:pPr>
    </w:lvl>
    <w:lvl w:ilvl="7">
      <w:numFmt w:val="bullet"/>
      <w:lvlText w:val="•"/>
      <w:lvlJc w:val="left"/>
      <w:pPr>
        <w:ind w:left="1374" w:hanging="200"/>
      </w:pPr>
    </w:lvl>
    <w:lvl w:ilvl="8">
      <w:numFmt w:val="bullet"/>
      <w:lvlText w:val="•"/>
      <w:lvlJc w:val="left"/>
      <w:pPr>
        <w:ind w:left="1524" w:hanging="200"/>
      </w:pPr>
    </w:lvl>
  </w:abstractNum>
  <w:abstractNum w:abstractNumId="138" w15:restartNumberingAfterBreak="0">
    <w:nsid w:val="0000048C"/>
    <w:multiLevelType w:val="multilevel"/>
    <w:tmpl w:val="0000090F"/>
    <w:lvl w:ilvl="0">
      <w:numFmt w:val="bullet"/>
      <w:lvlText w:val=""/>
      <w:lvlJc w:val="left"/>
      <w:pPr>
        <w:ind w:left="320" w:hanging="198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12" w:hanging="198"/>
      </w:pPr>
    </w:lvl>
    <w:lvl w:ilvl="2">
      <w:numFmt w:val="bullet"/>
      <w:lvlText w:val="•"/>
      <w:lvlJc w:val="left"/>
      <w:pPr>
        <w:ind w:left="704" w:hanging="198"/>
      </w:pPr>
    </w:lvl>
    <w:lvl w:ilvl="3">
      <w:numFmt w:val="bullet"/>
      <w:lvlText w:val="•"/>
      <w:lvlJc w:val="left"/>
      <w:pPr>
        <w:ind w:left="896" w:hanging="198"/>
      </w:pPr>
    </w:lvl>
    <w:lvl w:ilvl="4">
      <w:numFmt w:val="bullet"/>
      <w:lvlText w:val="•"/>
      <w:lvlJc w:val="left"/>
      <w:pPr>
        <w:ind w:left="1088" w:hanging="198"/>
      </w:pPr>
    </w:lvl>
    <w:lvl w:ilvl="5">
      <w:numFmt w:val="bullet"/>
      <w:lvlText w:val="•"/>
      <w:lvlJc w:val="left"/>
      <w:pPr>
        <w:ind w:left="1280" w:hanging="198"/>
      </w:pPr>
    </w:lvl>
    <w:lvl w:ilvl="6">
      <w:numFmt w:val="bullet"/>
      <w:lvlText w:val="•"/>
      <w:lvlJc w:val="left"/>
      <w:pPr>
        <w:ind w:left="1472" w:hanging="198"/>
      </w:pPr>
    </w:lvl>
    <w:lvl w:ilvl="7">
      <w:numFmt w:val="bullet"/>
      <w:lvlText w:val="•"/>
      <w:lvlJc w:val="left"/>
      <w:pPr>
        <w:ind w:left="1664" w:hanging="198"/>
      </w:pPr>
    </w:lvl>
    <w:lvl w:ilvl="8">
      <w:numFmt w:val="bullet"/>
      <w:lvlText w:val="•"/>
      <w:lvlJc w:val="left"/>
      <w:pPr>
        <w:ind w:left="1856" w:hanging="198"/>
      </w:pPr>
    </w:lvl>
  </w:abstractNum>
  <w:abstractNum w:abstractNumId="139" w15:restartNumberingAfterBreak="0">
    <w:nsid w:val="0000048D"/>
    <w:multiLevelType w:val="multilevel"/>
    <w:tmpl w:val="00000910"/>
    <w:lvl w:ilvl="0">
      <w:numFmt w:val="bullet"/>
      <w:lvlText w:val=""/>
      <w:lvlJc w:val="left"/>
      <w:pPr>
        <w:ind w:left="307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50" w:hanging="200"/>
      </w:pPr>
    </w:lvl>
    <w:lvl w:ilvl="2">
      <w:numFmt w:val="bullet"/>
      <w:lvlText w:val="•"/>
      <w:lvlJc w:val="left"/>
      <w:pPr>
        <w:ind w:left="600" w:hanging="200"/>
      </w:pPr>
    </w:lvl>
    <w:lvl w:ilvl="3">
      <w:numFmt w:val="bullet"/>
      <w:lvlText w:val="•"/>
      <w:lvlJc w:val="left"/>
      <w:pPr>
        <w:ind w:left="750" w:hanging="200"/>
      </w:pPr>
    </w:lvl>
    <w:lvl w:ilvl="4">
      <w:numFmt w:val="bullet"/>
      <w:lvlText w:val="•"/>
      <w:lvlJc w:val="left"/>
      <w:pPr>
        <w:ind w:left="900" w:hanging="200"/>
      </w:pPr>
    </w:lvl>
    <w:lvl w:ilvl="5">
      <w:numFmt w:val="bullet"/>
      <w:lvlText w:val="•"/>
      <w:lvlJc w:val="left"/>
      <w:pPr>
        <w:ind w:left="1050" w:hanging="200"/>
      </w:pPr>
    </w:lvl>
    <w:lvl w:ilvl="6">
      <w:numFmt w:val="bullet"/>
      <w:lvlText w:val="•"/>
      <w:lvlJc w:val="left"/>
      <w:pPr>
        <w:ind w:left="1200" w:hanging="200"/>
      </w:pPr>
    </w:lvl>
    <w:lvl w:ilvl="7">
      <w:numFmt w:val="bullet"/>
      <w:lvlText w:val="•"/>
      <w:lvlJc w:val="left"/>
      <w:pPr>
        <w:ind w:left="1350" w:hanging="200"/>
      </w:pPr>
    </w:lvl>
    <w:lvl w:ilvl="8">
      <w:numFmt w:val="bullet"/>
      <w:lvlText w:val="•"/>
      <w:lvlJc w:val="left"/>
      <w:pPr>
        <w:ind w:left="1500" w:hanging="200"/>
      </w:pPr>
    </w:lvl>
  </w:abstractNum>
  <w:abstractNum w:abstractNumId="140" w15:restartNumberingAfterBreak="0">
    <w:nsid w:val="0000048E"/>
    <w:multiLevelType w:val="multilevel"/>
    <w:tmpl w:val="00000911"/>
    <w:lvl w:ilvl="0">
      <w:numFmt w:val="bullet"/>
      <w:lvlText w:val=""/>
      <w:lvlJc w:val="left"/>
      <w:pPr>
        <w:ind w:left="319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70" w:hanging="200"/>
      </w:pPr>
    </w:lvl>
    <w:lvl w:ilvl="2">
      <w:numFmt w:val="bullet"/>
      <w:lvlText w:val="•"/>
      <w:lvlJc w:val="left"/>
      <w:pPr>
        <w:ind w:left="621" w:hanging="200"/>
      </w:pPr>
    </w:lvl>
    <w:lvl w:ilvl="3">
      <w:numFmt w:val="bullet"/>
      <w:lvlText w:val="•"/>
      <w:lvlJc w:val="left"/>
      <w:pPr>
        <w:ind w:left="771" w:hanging="200"/>
      </w:pPr>
    </w:lvl>
    <w:lvl w:ilvl="4">
      <w:numFmt w:val="bullet"/>
      <w:lvlText w:val="•"/>
      <w:lvlJc w:val="left"/>
      <w:pPr>
        <w:ind w:left="922" w:hanging="200"/>
      </w:pPr>
    </w:lvl>
    <w:lvl w:ilvl="5">
      <w:numFmt w:val="bullet"/>
      <w:lvlText w:val="•"/>
      <w:lvlJc w:val="left"/>
      <w:pPr>
        <w:ind w:left="1073" w:hanging="200"/>
      </w:pPr>
    </w:lvl>
    <w:lvl w:ilvl="6">
      <w:numFmt w:val="bullet"/>
      <w:lvlText w:val="•"/>
      <w:lvlJc w:val="left"/>
      <w:pPr>
        <w:ind w:left="1223" w:hanging="200"/>
      </w:pPr>
    </w:lvl>
    <w:lvl w:ilvl="7">
      <w:numFmt w:val="bullet"/>
      <w:lvlText w:val="•"/>
      <w:lvlJc w:val="left"/>
      <w:pPr>
        <w:ind w:left="1374" w:hanging="200"/>
      </w:pPr>
    </w:lvl>
    <w:lvl w:ilvl="8">
      <w:numFmt w:val="bullet"/>
      <w:lvlText w:val="•"/>
      <w:lvlJc w:val="left"/>
      <w:pPr>
        <w:ind w:left="1524" w:hanging="200"/>
      </w:pPr>
    </w:lvl>
  </w:abstractNum>
  <w:abstractNum w:abstractNumId="141" w15:restartNumberingAfterBreak="0">
    <w:nsid w:val="0000048F"/>
    <w:multiLevelType w:val="multilevel"/>
    <w:tmpl w:val="00000912"/>
    <w:lvl w:ilvl="0">
      <w:numFmt w:val="bullet"/>
      <w:lvlText w:val=""/>
      <w:lvlJc w:val="left"/>
      <w:pPr>
        <w:ind w:left="320" w:hanging="198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12" w:hanging="198"/>
      </w:pPr>
    </w:lvl>
    <w:lvl w:ilvl="2">
      <w:numFmt w:val="bullet"/>
      <w:lvlText w:val="•"/>
      <w:lvlJc w:val="left"/>
      <w:pPr>
        <w:ind w:left="704" w:hanging="198"/>
      </w:pPr>
    </w:lvl>
    <w:lvl w:ilvl="3">
      <w:numFmt w:val="bullet"/>
      <w:lvlText w:val="•"/>
      <w:lvlJc w:val="left"/>
      <w:pPr>
        <w:ind w:left="896" w:hanging="198"/>
      </w:pPr>
    </w:lvl>
    <w:lvl w:ilvl="4">
      <w:numFmt w:val="bullet"/>
      <w:lvlText w:val="•"/>
      <w:lvlJc w:val="left"/>
      <w:pPr>
        <w:ind w:left="1088" w:hanging="198"/>
      </w:pPr>
    </w:lvl>
    <w:lvl w:ilvl="5">
      <w:numFmt w:val="bullet"/>
      <w:lvlText w:val="•"/>
      <w:lvlJc w:val="left"/>
      <w:pPr>
        <w:ind w:left="1280" w:hanging="198"/>
      </w:pPr>
    </w:lvl>
    <w:lvl w:ilvl="6">
      <w:numFmt w:val="bullet"/>
      <w:lvlText w:val="•"/>
      <w:lvlJc w:val="left"/>
      <w:pPr>
        <w:ind w:left="1472" w:hanging="198"/>
      </w:pPr>
    </w:lvl>
    <w:lvl w:ilvl="7">
      <w:numFmt w:val="bullet"/>
      <w:lvlText w:val="•"/>
      <w:lvlJc w:val="left"/>
      <w:pPr>
        <w:ind w:left="1664" w:hanging="198"/>
      </w:pPr>
    </w:lvl>
    <w:lvl w:ilvl="8">
      <w:numFmt w:val="bullet"/>
      <w:lvlText w:val="•"/>
      <w:lvlJc w:val="left"/>
      <w:pPr>
        <w:ind w:left="1856" w:hanging="198"/>
      </w:pPr>
    </w:lvl>
  </w:abstractNum>
  <w:abstractNum w:abstractNumId="142" w15:restartNumberingAfterBreak="0">
    <w:nsid w:val="00000490"/>
    <w:multiLevelType w:val="multilevel"/>
    <w:tmpl w:val="00000913"/>
    <w:lvl w:ilvl="0">
      <w:numFmt w:val="bullet"/>
      <w:lvlText w:val=""/>
      <w:lvlJc w:val="left"/>
      <w:pPr>
        <w:ind w:left="268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52" w:hanging="200"/>
      </w:pPr>
    </w:lvl>
    <w:lvl w:ilvl="2">
      <w:numFmt w:val="bullet"/>
      <w:lvlText w:val="•"/>
      <w:lvlJc w:val="left"/>
      <w:pPr>
        <w:ind w:left="444" w:hanging="200"/>
      </w:pPr>
    </w:lvl>
    <w:lvl w:ilvl="3">
      <w:numFmt w:val="bullet"/>
      <w:lvlText w:val="•"/>
      <w:lvlJc w:val="left"/>
      <w:pPr>
        <w:ind w:left="536" w:hanging="200"/>
      </w:pPr>
    </w:lvl>
    <w:lvl w:ilvl="4">
      <w:numFmt w:val="bullet"/>
      <w:lvlText w:val="•"/>
      <w:lvlJc w:val="left"/>
      <w:pPr>
        <w:ind w:left="628" w:hanging="200"/>
      </w:pPr>
    </w:lvl>
    <w:lvl w:ilvl="5">
      <w:numFmt w:val="bullet"/>
      <w:lvlText w:val="•"/>
      <w:lvlJc w:val="left"/>
      <w:pPr>
        <w:ind w:left="720" w:hanging="200"/>
      </w:pPr>
    </w:lvl>
    <w:lvl w:ilvl="6">
      <w:numFmt w:val="bullet"/>
      <w:lvlText w:val="•"/>
      <w:lvlJc w:val="left"/>
      <w:pPr>
        <w:ind w:left="812" w:hanging="200"/>
      </w:pPr>
    </w:lvl>
    <w:lvl w:ilvl="7">
      <w:numFmt w:val="bullet"/>
      <w:lvlText w:val="•"/>
      <w:lvlJc w:val="left"/>
      <w:pPr>
        <w:ind w:left="904" w:hanging="200"/>
      </w:pPr>
    </w:lvl>
    <w:lvl w:ilvl="8">
      <w:numFmt w:val="bullet"/>
      <w:lvlText w:val="•"/>
      <w:lvlJc w:val="left"/>
      <w:pPr>
        <w:ind w:left="996" w:hanging="200"/>
      </w:pPr>
    </w:lvl>
  </w:abstractNum>
  <w:abstractNum w:abstractNumId="143" w15:restartNumberingAfterBreak="0">
    <w:nsid w:val="00000491"/>
    <w:multiLevelType w:val="multilevel"/>
    <w:tmpl w:val="00000914"/>
    <w:lvl w:ilvl="0">
      <w:numFmt w:val="bullet"/>
      <w:lvlText w:val=""/>
      <w:lvlJc w:val="left"/>
      <w:pPr>
        <w:ind w:left="347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42" w:hanging="200"/>
      </w:pPr>
    </w:lvl>
    <w:lvl w:ilvl="2">
      <w:numFmt w:val="bullet"/>
      <w:lvlText w:val="•"/>
      <w:lvlJc w:val="left"/>
      <w:pPr>
        <w:ind w:left="545" w:hanging="200"/>
      </w:pPr>
    </w:lvl>
    <w:lvl w:ilvl="3">
      <w:numFmt w:val="bullet"/>
      <w:lvlText w:val="•"/>
      <w:lvlJc w:val="left"/>
      <w:pPr>
        <w:ind w:left="648" w:hanging="200"/>
      </w:pPr>
    </w:lvl>
    <w:lvl w:ilvl="4">
      <w:numFmt w:val="bullet"/>
      <w:lvlText w:val="•"/>
      <w:lvlJc w:val="left"/>
      <w:pPr>
        <w:ind w:left="751" w:hanging="200"/>
      </w:pPr>
    </w:lvl>
    <w:lvl w:ilvl="5">
      <w:numFmt w:val="bullet"/>
      <w:lvlText w:val="•"/>
      <w:lvlJc w:val="left"/>
      <w:pPr>
        <w:ind w:left="854" w:hanging="200"/>
      </w:pPr>
    </w:lvl>
    <w:lvl w:ilvl="6">
      <w:numFmt w:val="bullet"/>
      <w:lvlText w:val="•"/>
      <w:lvlJc w:val="left"/>
      <w:pPr>
        <w:ind w:left="957" w:hanging="200"/>
      </w:pPr>
    </w:lvl>
    <w:lvl w:ilvl="7">
      <w:numFmt w:val="bullet"/>
      <w:lvlText w:val="•"/>
      <w:lvlJc w:val="left"/>
      <w:pPr>
        <w:ind w:left="1060" w:hanging="200"/>
      </w:pPr>
    </w:lvl>
    <w:lvl w:ilvl="8">
      <w:numFmt w:val="bullet"/>
      <w:lvlText w:val="•"/>
      <w:lvlJc w:val="left"/>
      <w:pPr>
        <w:ind w:left="1163" w:hanging="200"/>
      </w:pPr>
    </w:lvl>
  </w:abstractNum>
  <w:abstractNum w:abstractNumId="144" w15:restartNumberingAfterBreak="0">
    <w:nsid w:val="00000492"/>
    <w:multiLevelType w:val="multilevel"/>
    <w:tmpl w:val="00000915"/>
    <w:lvl w:ilvl="0">
      <w:numFmt w:val="bullet"/>
      <w:lvlText w:val=""/>
      <w:lvlJc w:val="left"/>
      <w:pPr>
        <w:ind w:left="438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55" w:hanging="200"/>
      </w:pPr>
    </w:lvl>
    <w:lvl w:ilvl="2">
      <w:numFmt w:val="bullet"/>
      <w:lvlText w:val="•"/>
      <w:lvlJc w:val="left"/>
      <w:pPr>
        <w:ind w:left="671" w:hanging="200"/>
      </w:pPr>
    </w:lvl>
    <w:lvl w:ilvl="3">
      <w:numFmt w:val="bullet"/>
      <w:lvlText w:val="•"/>
      <w:lvlJc w:val="left"/>
      <w:pPr>
        <w:ind w:left="787" w:hanging="200"/>
      </w:pPr>
    </w:lvl>
    <w:lvl w:ilvl="4">
      <w:numFmt w:val="bullet"/>
      <w:lvlText w:val="•"/>
      <w:lvlJc w:val="left"/>
      <w:pPr>
        <w:ind w:left="903" w:hanging="200"/>
      </w:pPr>
    </w:lvl>
    <w:lvl w:ilvl="5">
      <w:numFmt w:val="bullet"/>
      <w:lvlText w:val="•"/>
      <w:lvlJc w:val="left"/>
      <w:pPr>
        <w:ind w:left="1019" w:hanging="200"/>
      </w:pPr>
    </w:lvl>
    <w:lvl w:ilvl="6">
      <w:numFmt w:val="bullet"/>
      <w:lvlText w:val="•"/>
      <w:lvlJc w:val="left"/>
      <w:pPr>
        <w:ind w:left="1135" w:hanging="200"/>
      </w:pPr>
    </w:lvl>
    <w:lvl w:ilvl="7">
      <w:numFmt w:val="bullet"/>
      <w:lvlText w:val="•"/>
      <w:lvlJc w:val="left"/>
      <w:pPr>
        <w:ind w:left="1251" w:hanging="200"/>
      </w:pPr>
    </w:lvl>
    <w:lvl w:ilvl="8">
      <w:numFmt w:val="bullet"/>
      <w:lvlText w:val="•"/>
      <w:lvlJc w:val="left"/>
      <w:pPr>
        <w:ind w:left="1367" w:hanging="200"/>
      </w:pPr>
    </w:lvl>
  </w:abstractNum>
  <w:abstractNum w:abstractNumId="145" w15:restartNumberingAfterBreak="0">
    <w:nsid w:val="00000493"/>
    <w:multiLevelType w:val="multilevel"/>
    <w:tmpl w:val="00000916"/>
    <w:lvl w:ilvl="0">
      <w:numFmt w:val="bullet"/>
      <w:lvlText w:val=""/>
      <w:lvlJc w:val="left"/>
      <w:pPr>
        <w:ind w:left="1001" w:hanging="9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1090" w:hanging="900"/>
      </w:pPr>
    </w:lvl>
    <w:lvl w:ilvl="2">
      <w:numFmt w:val="bullet"/>
      <w:lvlText w:val="•"/>
      <w:lvlJc w:val="left"/>
      <w:pPr>
        <w:ind w:left="1181" w:hanging="900"/>
      </w:pPr>
    </w:lvl>
    <w:lvl w:ilvl="3">
      <w:numFmt w:val="bullet"/>
      <w:lvlText w:val="•"/>
      <w:lvlJc w:val="left"/>
      <w:pPr>
        <w:ind w:left="1271" w:hanging="900"/>
      </w:pPr>
    </w:lvl>
    <w:lvl w:ilvl="4">
      <w:numFmt w:val="bullet"/>
      <w:lvlText w:val="•"/>
      <w:lvlJc w:val="left"/>
      <w:pPr>
        <w:ind w:left="1362" w:hanging="900"/>
      </w:pPr>
    </w:lvl>
    <w:lvl w:ilvl="5">
      <w:numFmt w:val="bullet"/>
      <w:lvlText w:val="•"/>
      <w:lvlJc w:val="left"/>
      <w:pPr>
        <w:ind w:left="1453" w:hanging="900"/>
      </w:pPr>
    </w:lvl>
    <w:lvl w:ilvl="6">
      <w:numFmt w:val="bullet"/>
      <w:lvlText w:val="•"/>
      <w:lvlJc w:val="left"/>
      <w:pPr>
        <w:ind w:left="1543" w:hanging="900"/>
      </w:pPr>
    </w:lvl>
    <w:lvl w:ilvl="7">
      <w:numFmt w:val="bullet"/>
      <w:lvlText w:val="•"/>
      <w:lvlJc w:val="left"/>
      <w:pPr>
        <w:ind w:left="1634" w:hanging="900"/>
      </w:pPr>
    </w:lvl>
    <w:lvl w:ilvl="8">
      <w:numFmt w:val="bullet"/>
      <w:lvlText w:val="•"/>
      <w:lvlJc w:val="left"/>
      <w:pPr>
        <w:ind w:left="1724" w:hanging="900"/>
      </w:pPr>
    </w:lvl>
  </w:abstractNum>
  <w:abstractNum w:abstractNumId="146" w15:restartNumberingAfterBreak="0">
    <w:nsid w:val="00000494"/>
    <w:multiLevelType w:val="multilevel"/>
    <w:tmpl w:val="00000917"/>
    <w:lvl w:ilvl="0">
      <w:numFmt w:val="bullet"/>
      <w:lvlText w:val=""/>
      <w:lvlJc w:val="left"/>
      <w:pPr>
        <w:ind w:left="279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50" w:hanging="200"/>
      </w:pPr>
    </w:lvl>
    <w:lvl w:ilvl="2">
      <w:numFmt w:val="bullet"/>
      <w:lvlText w:val="•"/>
      <w:lvlJc w:val="left"/>
      <w:pPr>
        <w:ind w:left="420" w:hanging="200"/>
      </w:pPr>
    </w:lvl>
    <w:lvl w:ilvl="3">
      <w:numFmt w:val="bullet"/>
      <w:lvlText w:val="•"/>
      <w:lvlJc w:val="left"/>
      <w:pPr>
        <w:ind w:left="490" w:hanging="200"/>
      </w:pPr>
    </w:lvl>
    <w:lvl w:ilvl="4">
      <w:numFmt w:val="bullet"/>
      <w:lvlText w:val="•"/>
      <w:lvlJc w:val="left"/>
      <w:pPr>
        <w:ind w:left="561" w:hanging="200"/>
      </w:pPr>
    </w:lvl>
    <w:lvl w:ilvl="5">
      <w:numFmt w:val="bullet"/>
      <w:lvlText w:val="•"/>
      <w:lvlJc w:val="left"/>
      <w:pPr>
        <w:ind w:left="631" w:hanging="200"/>
      </w:pPr>
    </w:lvl>
    <w:lvl w:ilvl="6">
      <w:numFmt w:val="bullet"/>
      <w:lvlText w:val="•"/>
      <w:lvlJc w:val="left"/>
      <w:pPr>
        <w:ind w:left="701" w:hanging="200"/>
      </w:pPr>
    </w:lvl>
    <w:lvl w:ilvl="7">
      <w:numFmt w:val="bullet"/>
      <w:lvlText w:val="•"/>
      <w:lvlJc w:val="left"/>
      <w:pPr>
        <w:ind w:left="772" w:hanging="200"/>
      </w:pPr>
    </w:lvl>
    <w:lvl w:ilvl="8">
      <w:numFmt w:val="bullet"/>
      <w:lvlText w:val="•"/>
      <w:lvlJc w:val="left"/>
      <w:pPr>
        <w:ind w:left="842" w:hanging="200"/>
      </w:pPr>
    </w:lvl>
  </w:abstractNum>
  <w:abstractNum w:abstractNumId="147" w15:restartNumberingAfterBreak="0">
    <w:nsid w:val="00000495"/>
    <w:multiLevelType w:val="multilevel"/>
    <w:tmpl w:val="00000918"/>
    <w:lvl w:ilvl="0">
      <w:numFmt w:val="bullet"/>
      <w:lvlText w:val=""/>
      <w:lvlJc w:val="left"/>
      <w:pPr>
        <w:ind w:left="471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32" w:hanging="200"/>
      </w:pPr>
    </w:lvl>
    <w:lvl w:ilvl="2">
      <w:numFmt w:val="bullet"/>
      <w:lvlText w:val="•"/>
      <w:lvlJc w:val="left"/>
      <w:pPr>
        <w:ind w:left="584" w:hanging="200"/>
      </w:pPr>
    </w:lvl>
    <w:lvl w:ilvl="3">
      <w:numFmt w:val="bullet"/>
      <w:lvlText w:val="•"/>
      <w:lvlJc w:val="left"/>
      <w:pPr>
        <w:ind w:left="636" w:hanging="200"/>
      </w:pPr>
    </w:lvl>
    <w:lvl w:ilvl="4">
      <w:numFmt w:val="bullet"/>
      <w:lvlText w:val="•"/>
      <w:lvlJc w:val="left"/>
      <w:pPr>
        <w:ind w:left="689" w:hanging="200"/>
      </w:pPr>
    </w:lvl>
    <w:lvl w:ilvl="5">
      <w:numFmt w:val="bullet"/>
      <w:lvlText w:val="•"/>
      <w:lvlJc w:val="left"/>
      <w:pPr>
        <w:ind w:left="741" w:hanging="200"/>
      </w:pPr>
    </w:lvl>
    <w:lvl w:ilvl="6">
      <w:numFmt w:val="bullet"/>
      <w:lvlText w:val="•"/>
      <w:lvlJc w:val="left"/>
      <w:pPr>
        <w:ind w:left="793" w:hanging="200"/>
      </w:pPr>
    </w:lvl>
    <w:lvl w:ilvl="7">
      <w:numFmt w:val="bullet"/>
      <w:lvlText w:val="•"/>
      <w:lvlJc w:val="left"/>
      <w:pPr>
        <w:ind w:left="846" w:hanging="200"/>
      </w:pPr>
    </w:lvl>
    <w:lvl w:ilvl="8">
      <w:numFmt w:val="bullet"/>
      <w:lvlText w:val="•"/>
      <w:lvlJc w:val="left"/>
      <w:pPr>
        <w:ind w:left="898" w:hanging="200"/>
      </w:pPr>
    </w:lvl>
  </w:abstractNum>
  <w:abstractNum w:abstractNumId="148" w15:restartNumberingAfterBreak="0">
    <w:nsid w:val="00000496"/>
    <w:multiLevelType w:val="multilevel"/>
    <w:tmpl w:val="00000919"/>
    <w:lvl w:ilvl="0">
      <w:numFmt w:val="bullet"/>
      <w:lvlText w:val=""/>
      <w:lvlJc w:val="left"/>
      <w:pPr>
        <w:ind w:left="301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60" w:hanging="200"/>
      </w:pPr>
    </w:lvl>
    <w:lvl w:ilvl="2">
      <w:numFmt w:val="bullet"/>
      <w:lvlText w:val="•"/>
      <w:lvlJc w:val="left"/>
      <w:pPr>
        <w:ind w:left="621" w:hanging="200"/>
      </w:pPr>
    </w:lvl>
    <w:lvl w:ilvl="3">
      <w:numFmt w:val="bullet"/>
      <w:lvlText w:val="•"/>
      <w:lvlJc w:val="left"/>
      <w:pPr>
        <w:ind w:left="781" w:hanging="200"/>
      </w:pPr>
    </w:lvl>
    <w:lvl w:ilvl="4">
      <w:numFmt w:val="bullet"/>
      <w:lvlText w:val="•"/>
      <w:lvlJc w:val="left"/>
      <w:pPr>
        <w:ind w:left="942" w:hanging="200"/>
      </w:pPr>
    </w:lvl>
    <w:lvl w:ilvl="5">
      <w:numFmt w:val="bullet"/>
      <w:lvlText w:val="•"/>
      <w:lvlJc w:val="left"/>
      <w:pPr>
        <w:ind w:left="1103" w:hanging="200"/>
      </w:pPr>
    </w:lvl>
    <w:lvl w:ilvl="6">
      <w:numFmt w:val="bullet"/>
      <w:lvlText w:val="•"/>
      <w:lvlJc w:val="left"/>
      <w:pPr>
        <w:ind w:left="1263" w:hanging="200"/>
      </w:pPr>
    </w:lvl>
    <w:lvl w:ilvl="7">
      <w:numFmt w:val="bullet"/>
      <w:lvlText w:val="•"/>
      <w:lvlJc w:val="left"/>
      <w:pPr>
        <w:ind w:left="1424" w:hanging="200"/>
      </w:pPr>
    </w:lvl>
    <w:lvl w:ilvl="8">
      <w:numFmt w:val="bullet"/>
      <w:lvlText w:val="•"/>
      <w:lvlJc w:val="left"/>
      <w:pPr>
        <w:ind w:left="1584" w:hanging="200"/>
      </w:pPr>
    </w:lvl>
  </w:abstractNum>
  <w:abstractNum w:abstractNumId="149" w15:restartNumberingAfterBreak="0">
    <w:nsid w:val="00000497"/>
    <w:multiLevelType w:val="multilevel"/>
    <w:tmpl w:val="0000091A"/>
    <w:lvl w:ilvl="0">
      <w:numFmt w:val="bullet"/>
      <w:lvlText w:val=""/>
      <w:lvlJc w:val="left"/>
      <w:pPr>
        <w:ind w:left="322" w:hanging="197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68" w:hanging="197"/>
      </w:pPr>
    </w:lvl>
    <w:lvl w:ilvl="2">
      <w:numFmt w:val="bullet"/>
      <w:lvlText w:val="•"/>
      <w:lvlJc w:val="left"/>
      <w:pPr>
        <w:ind w:left="617" w:hanging="197"/>
      </w:pPr>
    </w:lvl>
    <w:lvl w:ilvl="3">
      <w:numFmt w:val="bullet"/>
      <w:lvlText w:val="•"/>
      <w:lvlJc w:val="left"/>
      <w:pPr>
        <w:ind w:left="765" w:hanging="197"/>
      </w:pPr>
    </w:lvl>
    <w:lvl w:ilvl="4">
      <w:numFmt w:val="bullet"/>
      <w:lvlText w:val="•"/>
      <w:lvlJc w:val="left"/>
      <w:pPr>
        <w:ind w:left="914" w:hanging="197"/>
      </w:pPr>
    </w:lvl>
    <w:lvl w:ilvl="5">
      <w:numFmt w:val="bullet"/>
      <w:lvlText w:val="•"/>
      <w:lvlJc w:val="left"/>
      <w:pPr>
        <w:ind w:left="1062" w:hanging="197"/>
      </w:pPr>
    </w:lvl>
    <w:lvl w:ilvl="6">
      <w:numFmt w:val="bullet"/>
      <w:lvlText w:val="•"/>
      <w:lvlJc w:val="left"/>
      <w:pPr>
        <w:ind w:left="1211" w:hanging="197"/>
      </w:pPr>
    </w:lvl>
    <w:lvl w:ilvl="7">
      <w:numFmt w:val="bullet"/>
      <w:lvlText w:val="•"/>
      <w:lvlJc w:val="left"/>
      <w:pPr>
        <w:ind w:left="1359" w:hanging="197"/>
      </w:pPr>
    </w:lvl>
    <w:lvl w:ilvl="8">
      <w:numFmt w:val="bullet"/>
      <w:lvlText w:val="•"/>
      <w:lvlJc w:val="left"/>
      <w:pPr>
        <w:ind w:left="1508" w:hanging="197"/>
      </w:pPr>
    </w:lvl>
  </w:abstractNum>
  <w:abstractNum w:abstractNumId="150" w15:restartNumberingAfterBreak="0">
    <w:nsid w:val="00000498"/>
    <w:multiLevelType w:val="multilevel"/>
    <w:tmpl w:val="0000091B"/>
    <w:lvl w:ilvl="0">
      <w:numFmt w:val="bullet"/>
      <w:lvlText w:val=""/>
      <w:lvlJc w:val="left"/>
      <w:pPr>
        <w:ind w:left="471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657" w:hanging="200"/>
      </w:pPr>
    </w:lvl>
    <w:lvl w:ilvl="2">
      <w:numFmt w:val="bullet"/>
      <w:lvlText w:val="•"/>
      <w:lvlJc w:val="left"/>
      <w:pPr>
        <w:ind w:left="834" w:hanging="200"/>
      </w:pPr>
    </w:lvl>
    <w:lvl w:ilvl="3">
      <w:numFmt w:val="bullet"/>
      <w:lvlText w:val="•"/>
      <w:lvlJc w:val="left"/>
      <w:pPr>
        <w:ind w:left="1011" w:hanging="200"/>
      </w:pPr>
    </w:lvl>
    <w:lvl w:ilvl="4">
      <w:numFmt w:val="bullet"/>
      <w:lvlText w:val="•"/>
      <w:lvlJc w:val="left"/>
      <w:pPr>
        <w:ind w:left="1188" w:hanging="200"/>
      </w:pPr>
    </w:lvl>
    <w:lvl w:ilvl="5">
      <w:numFmt w:val="bullet"/>
      <w:lvlText w:val="•"/>
      <w:lvlJc w:val="left"/>
      <w:pPr>
        <w:ind w:left="1365" w:hanging="200"/>
      </w:pPr>
    </w:lvl>
    <w:lvl w:ilvl="6">
      <w:numFmt w:val="bullet"/>
      <w:lvlText w:val="•"/>
      <w:lvlJc w:val="left"/>
      <w:pPr>
        <w:ind w:left="1542" w:hanging="200"/>
      </w:pPr>
    </w:lvl>
    <w:lvl w:ilvl="7">
      <w:numFmt w:val="bullet"/>
      <w:lvlText w:val="•"/>
      <w:lvlJc w:val="left"/>
      <w:pPr>
        <w:ind w:left="1719" w:hanging="200"/>
      </w:pPr>
    </w:lvl>
    <w:lvl w:ilvl="8">
      <w:numFmt w:val="bullet"/>
      <w:lvlText w:val="•"/>
      <w:lvlJc w:val="left"/>
      <w:pPr>
        <w:ind w:left="1896" w:hanging="200"/>
      </w:pPr>
    </w:lvl>
  </w:abstractNum>
  <w:abstractNum w:abstractNumId="151" w15:restartNumberingAfterBreak="0">
    <w:nsid w:val="00000499"/>
    <w:multiLevelType w:val="multilevel"/>
    <w:tmpl w:val="0000091C"/>
    <w:lvl w:ilvl="0">
      <w:numFmt w:val="bullet"/>
      <w:lvlText w:val=""/>
      <w:lvlJc w:val="left"/>
      <w:pPr>
        <w:ind w:left="280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34" w:hanging="200"/>
      </w:pPr>
    </w:lvl>
    <w:lvl w:ilvl="2">
      <w:numFmt w:val="bullet"/>
      <w:lvlText w:val="•"/>
      <w:lvlJc w:val="left"/>
      <w:pPr>
        <w:ind w:left="388" w:hanging="200"/>
      </w:pPr>
    </w:lvl>
    <w:lvl w:ilvl="3">
      <w:numFmt w:val="bullet"/>
      <w:lvlText w:val="•"/>
      <w:lvlJc w:val="left"/>
      <w:pPr>
        <w:ind w:left="442" w:hanging="200"/>
      </w:pPr>
    </w:lvl>
    <w:lvl w:ilvl="4">
      <w:numFmt w:val="bullet"/>
      <w:lvlText w:val="•"/>
      <w:lvlJc w:val="left"/>
      <w:pPr>
        <w:ind w:left="496" w:hanging="200"/>
      </w:pPr>
    </w:lvl>
    <w:lvl w:ilvl="5">
      <w:numFmt w:val="bullet"/>
      <w:lvlText w:val="•"/>
      <w:lvlJc w:val="left"/>
      <w:pPr>
        <w:ind w:left="551" w:hanging="200"/>
      </w:pPr>
    </w:lvl>
    <w:lvl w:ilvl="6">
      <w:numFmt w:val="bullet"/>
      <w:lvlText w:val="•"/>
      <w:lvlJc w:val="left"/>
      <w:pPr>
        <w:ind w:left="605" w:hanging="200"/>
      </w:pPr>
    </w:lvl>
    <w:lvl w:ilvl="7">
      <w:numFmt w:val="bullet"/>
      <w:lvlText w:val="•"/>
      <w:lvlJc w:val="left"/>
      <w:pPr>
        <w:ind w:left="659" w:hanging="200"/>
      </w:pPr>
    </w:lvl>
    <w:lvl w:ilvl="8">
      <w:numFmt w:val="bullet"/>
      <w:lvlText w:val="•"/>
      <w:lvlJc w:val="left"/>
      <w:pPr>
        <w:ind w:left="713" w:hanging="200"/>
      </w:pPr>
    </w:lvl>
  </w:abstractNum>
  <w:abstractNum w:abstractNumId="152" w15:restartNumberingAfterBreak="0">
    <w:nsid w:val="0000049A"/>
    <w:multiLevelType w:val="multilevel"/>
    <w:tmpl w:val="0000091D"/>
    <w:lvl w:ilvl="0">
      <w:numFmt w:val="bullet"/>
      <w:lvlText w:val=""/>
      <w:lvlJc w:val="left"/>
      <w:pPr>
        <w:ind w:left="426" w:hanging="155"/>
      </w:pPr>
      <w:rPr>
        <w:rFonts w:ascii="Wingdings" w:hAnsi="Wingdings" w:cs="Wingdings"/>
        <w:b w:val="0"/>
        <w:bCs w:val="0"/>
        <w:spacing w:val="1"/>
        <w:w w:val="100"/>
        <w:sz w:val="14"/>
        <w:szCs w:val="14"/>
      </w:rPr>
    </w:lvl>
    <w:lvl w:ilvl="1">
      <w:numFmt w:val="bullet"/>
      <w:lvlText w:val="•"/>
      <w:lvlJc w:val="left"/>
      <w:pPr>
        <w:ind w:left="478" w:hanging="155"/>
      </w:pPr>
    </w:lvl>
    <w:lvl w:ilvl="2">
      <w:numFmt w:val="bullet"/>
      <w:lvlText w:val="•"/>
      <w:lvlJc w:val="left"/>
      <w:pPr>
        <w:ind w:left="536" w:hanging="155"/>
      </w:pPr>
    </w:lvl>
    <w:lvl w:ilvl="3">
      <w:numFmt w:val="bullet"/>
      <w:lvlText w:val="•"/>
      <w:lvlJc w:val="left"/>
      <w:pPr>
        <w:ind w:left="594" w:hanging="155"/>
      </w:pPr>
    </w:lvl>
    <w:lvl w:ilvl="4">
      <w:numFmt w:val="bullet"/>
      <w:lvlText w:val="•"/>
      <w:lvlJc w:val="left"/>
      <w:pPr>
        <w:ind w:left="653" w:hanging="155"/>
      </w:pPr>
    </w:lvl>
    <w:lvl w:ilvl="5">
      <w:numFmt w:val="bullet"/>
      <w:lvlText w:val="•"/>
      <w:lvlJc w:val="left"/>
      <w:pPr>
        <w:ind w:left="711" w:hanging="155"/>
      </w:pPr>
    </w:lvl>
    <w:lvl w:ilvl="6">
      <w:numFmt w:val="bullet"/>
      <w:lvlText w:val="•"/>
      <w:lvlJc w:val="left"/>
      <w:pPr>
        <w:ind w:left="769" w:hanging="155"/>
      </w:pPr>
    </w:lvl>
    <w:lvl w:ilvl="7">
      <w:numFmt w:val="bullet"/>
      <w:lvlText w:val="•"/>
      <w:lvlJc w:val="left"/>
      <w:pPr>
        <w:ind w:left="828" w:hanging="155"/>
      </w:pPr>
    </w:lvl>
    <w:lvl w:ilvl="8">
      <w:numFmt w:val="bullet"/>
      <w:lvlText w:val="•"/>
      <w:lvlJc w:val="left"/>
      <w:pPr>
        <w:ind w:left="886" w:hanging="155"/>
      </w:pPr>
    </w:lvl>
  </w:abstractNum>
  <w:abstractNum w:abstractNumId="153" w15:restartNumberingAfterBreak="0">
    <w:nsid w:val="0000049B"/>
    <w:multiLevelType w:val="multilevel"/>
    <w:tmpl w:val="0000091E"/>
    <w:lvl w:ilvl="0">
      <w:numFmt w:val="bullet"/>
      <w:lvlText w:val=""/>
      <w:lvlJc w:val="left"/>
      <w:pPr>
        <w:ind w:left="479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56" w:hanging="200"/>
      </w:pPr>
    </w:lvl>
    <w:lvl w:ilvl="2">
      <w:numFmt w:val="bullet"/>
      <w:lvlText w:val="•"/>
      <w:lvlJc w:val="left"/>
      <w:pPr>
        <w:ind w:left="633" w:hanging="200"/>
      </w:pPr>
    </w:lvl>
    <w:lvl w:ilvl="3">
      <w:numFmt w:val="bullet"/>
      <w:lvlText w:val="•"/>
      <w:lvlJc w:val="left"/>
      <w:pPr>
        <w:ind w:left="710" w:hanging="200"/>
      </w:pPr>
    </w:lvl>
    <w:lvl w:ilvl="4">
      <w:numFmt w:val="bullet"/>
      <w:lvlText w:val="•"/>
      <w:lvlJc w:val="left"/>
      <w:pPr>
        <w:ind w:left="786" w:hanging="200"/>
      </w:pPr>
    </w:lvl>
    <w:lvl w:ilvl="5">
      <w:numFmt w:val="bullet"/>
      <w:lvlText w:val="•"/>
      <w:lvlJc w:val="left"/>
      <w:pPr>
        <w:ind w:left="863" w:hanging="200"/>
      </w:pPr>
    </w:lvl>
    <w:lvl w:ilvl="6">
      <w:numFmt w:val="bullet"/>
      <w:lvlText w:val="•"/>
      <w:lvlJc w:val="left"/>
      <w:pPr>
        <w:ind w:left="940" w:hanging="200"/>
      </w:pPr>
    </w:lvl>
    <w:lvl w:ilvl="7">
      <w:numFmt w:val="bullet"/>
      <w:lvlText w:val="•"/>
      <w:lvlJc w:val="left"/>
      <w:pPr>
        <w:ind w:left="1016" w:hanging="200"/>
      </w:pPr>
    </w:lvl>
    <w:lvl w:ilvl="8">
      <w:numFmt w:val="bullet"/>
      <w:lvlText w:val="•"/>
      <w:lvlJc w:val="left"/>
      <w:pPr>
        <w:ind w:left="1093" w:hanging="200"/>
      </w:pPr>
    </w:lvl>
  </w:abstractNum>
  <w:abstractNum w:abstractNumId="154" w15:restartNumberingAfterBreak="0">
    <w:nsid w:val="0000049C"/>
    <w:multiLevelType w:val="multilevel"/>
    <w:tmpl w:val="0000091F"/>
    <w:lvl w:ilvl="0">
      <w:numFmt w:val="bullet"/>
      <w:lvlText w:val=""/>
      <w:lvlJc w:val="left"/>
      <w:pPr>
        <w:ind w:left="268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1244" w:hanging="200"/>
      </w:pPr>
    </w:lvl>
    <w:lvl w:ilvl="2">
      <w:numFmt w:val="bullet"/>
      <w:lvlText w:val="•"/>
      <w:lvlJc w:val="left"/>
      <w:pPr>
        <w:ind w:left="2229" w:hanging="200"/>
      </w:pPr>
    </w:lvl>
    <w:lvl w:ilvl="3">
      <w:numFmt w:val="bullet"/>
      <w:lvlText w:val="•"/>
      <w:lvlJc w:val="left"/>
      <w:pPr>
        <w:ind w:left="3214" w:hanging="200"/>
      </w:pPr>
    </w:lvl>
    <w:lvl w:ilvl="4">
      <w:numFmt w:val="bullet"/>
      <w:lvlText w:val="•"/>
      <w:lvlJc w:val="left"/>
      <w:pPr>
        <w:ind w:left="4198" w:hanging="200"/>
      </w:pPr>
    </w:lvl>
    <w:lvl w:ilvl="5">
      <w:numFmt w:val="bullet"/>
      <w:lvlText w:val="•"/>
      <w:lvlJc w:val="left"/>
      <w:pPr>
        <w:ind w:left="5183" w:hanging="200"/>
      </w:pPr>
    </w:lvl>
    <w:lvl w:ilvl="6">
      <w:numFmt w:val="bullet"/>
      <w:lvlText w:val="•"/>
      <w:lvlJc w:val="left"/>
      <w:pPr>
        <w:ind w:left="6168" w:hanging="200"/>
      </w:pPr>
    </w:lvl>
    <w:lvl w:ilvl="7">
      <w:numFmt w:val="bullet"/>
      <w:lvlText w:val="•"/>
      <w:lvlJc w:val="left"/>
      <w:pPr>
        <w:ind w:left="7152" w:hanging="200"/>
      </w:pPr>
    </w:lvl>
    <w:lvl w:ilvl="8">
      <w:numFmt w:val="bullet"/>
      <w:lvlText w:val="•"/>
      <w:lvlJc w:val="left"/>
      <w:pPr>
        <w:ind w:left="8137" w:hanging="200"/>
      </w:pPr>
    </w:lvl>
  </w:abstractNum>
  <w:abstractNum w:abstractNumId="155" w15:restartNumberingAfterBreak="0">
    <w:nsid w:val="0000049D"/>
    <w:multiLevelType w:val="multilevel"/>
    <w:tmpl w:val="00000920"/>
    <w:lvl w:ilvl="0">
      <w:numFmt w:val="bullet"/>
      <w:lvlText w:val=""/>
      <w:lvlJc w:val="left"/>
      <w:pPr>
        <w:ind w:left="268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14" w:hanging="200"/>
      </w:pPr>
    </w:lvl>
    <w:lvl w:ilvl="2">
      <w:numFmt w:val="bullet"/>
      <w:lvlText w:val="•"/>
      <w:lvlJc w:val="left"/>
      <w:pPr>
        <w:ind w:left="369" w:hanging="200"/>
      </w:pPr>
    </w:lvl>
    <w:lvl w:ilvl="3">
      <w:numFmt w:val="bullet"/>
      <w:lvlText w:val="•"/>
      <w:lvlJc w:val="left"/>
      <w:pPr>
        <w:ind w:left="424" w:hanging="200"/>
      </w:pPr>
    </w:lvl>
    <w:lvl w:ilvl="4">
      <w:numFmt w:val="bullet"/>
      <w:lvlText w:val="•"/>
      <w:lvlJc w:val="left"/>
      <w:pPr>
        <w:ind w:left="478" w:hanging="200"/>
      </w:pPr>
    </w:lvl>
    <w:lvl w:ilvl="5">
      <w:numFmt w:val="bullet"/>
      <w:lvlText w:val="•"/>
      <w:lvlJc w:val="left"/>
      <w:pPr>
        <w:ind w:left="533" w:hanging="200"/>
      </w:pPr>
    </w:lvl>
    <w:lvl w:ilvl="6">
      <w:numFmt w:val="bullet"/>
      <w:lvlText w:val="•"/>
      <w:lvlJc w:val="left"/>
      <w:pPr>
        <w:ind w:left="588" w:hanging="200"/>
      </w:pPr>
    </w:lvl>
    <w:lvl w:ilvl="7">
      <w:numFmt w:val="bullet"/>
      <w:lvlText w:val="•"/>
      <w:lvlJc w:val="left"/>
      <w:pPr>
        <w:ind w:left="642" w:hanging="200"/>
      </w:pPr>
    </w:lvl>
    <w:lvl w:ilvl="8">
      <w:numFmt w:val="bullet"/>
      <w:lvlText w:val="•"/>
      <w:lvlJc w:val="left"/>
      <w:pPr>
        <w:ind w:left="697" w:hanging="200"/>
      </w:pPr>
    </w:lvl>
  </w:abstractNum>
  <w:abstractNum w:abstractNumId="156" w15:restartNumberingAfterBreak="0">
    <w:nsid w:val="0000049E"/>
    <w:multiLevelType w:val="multilevel"/>
    <w:tmpl w:val="00000921"/>
    <w:lvl w:ilvl="0">
      <w:numFmt w:val="bullet"/>
      <w:lvlText w:val=""/>
      <w:lvlJc w:val="left"/>
      <w:pPr>
        <w:ind w:left="429" w:hanging="155"/>
      </w:pPr>
      <w:rPr>
        <w:rFonts w:ascii="Wingdings" w:hAnsi="Wingdings" w:cs="Wingdings"/>
        <w:b w:val="0"/>
        <w:bCs w:val="0"/>
        <w:spacing w:val="1"/>
        <w:w w:val="100"/>
        <w:sz w:val="14"/>
        <w:szCs w:val="14"/>
      </w:rPr>
    </w:lvl>
    <w:lvl w:ilvl="1">
      <w:numFmt w:val="bullet"/>
      <w:lvlText w:val="•"/>
      <w:lvlJc w:val="left"/>
      <w:pPr>
        <w:ind w:left="478" w:hanging="155"/>
      </w:pPr>
    </w:lvl>
    <w:lvl w:ilvl="2">
      <w:numFmt w:val="bullet"/>
      <w:lvlText w:val="•"/>
      <w:lvlJc w:val="left"/>
      <w:pPr>
        <w:ind w:left="536" w:hanging="155"/>
      </w:pPr>
    </w:lvl>
    <w:lvl w:ilvl="3">
      <w:numFmt w:val="bullet"/>
      <w:lvlText w:val="•"/>
      <w:lvlJc w:val="left"/>
      <w:pPr>
        <w:ind w:left="594" w:hanging="155"/>
      </w:pPr>
    </w:lvl>
    <w:lvl w:ilvl="4">
      <w:numFmt w:val="bullet"/>
      <w:lvlText w:val="•"/>
      <w:lvlJc w:val="left"/>
      <w:pPr>
        <w:ind w:left="653" w:hanging="155"/>
      </w:pPr>
    </w:lvl>
    <w:lvl w:ilvl="5">
      <w:numFmt w:val="bullet"/>
      <w:lvlText w:val="•"/>
      <w:lvlJc w:val="left"/>
      <w:pPr>
        <w:ind w:left="711" w:hanging="155"/>
      </w:pPr>
    </w:lvl>
    <w:lvl w:ilvl="6">
      <w:numFmt w:val="bullet"/>
      <w:lvlText w:val="•"/>
      <w:lvlJc w:val="left"/>
      <w:pPr>
        <w:ind w:left="769" w:hanging="155"/>
      </w:pPr>
    </w:lvl>
    <w:lvl w:ilvl="7">
      <w:numFmt w:val="bullet"/>
      <w:lvlText w:val="•"/>
      <w:lvlJc w:val="left"/>
      <w:pPr>
        <w:ind w:left="828" w:hanging="155"/>
      </w:pPr>
    </w:lvl>
    <w:lvl w:ilvl="8">
      <w:numFmt w:val="bullet"/>
      <w:lvlText w:val="•"/>
      <w:lvlJc w:val="left"/>
      <w:pPr>
        <w:ind w:left="886" w:hanging="155"/>
      </w:pPr>
    </w:lvl>
  </w:abstractNum>
  <w:abstractNum w:abstractNumId="157" w15:restartNumberingAfterBreak="0">
    <w:nsid w:val="0000049F"/>
    <w:multiLevelType w:val="multilevel"/>
    <w:tmpl w:val="00000922"/>
    <w:lvl w:ilvl="0">
      <w:numFmt w:val="bullet"/>
      <w:lvlText w:val=""/>
      <w:lvlJc w:val="left"/>
      <w:pPr>
        <w:ind w:left="482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65" w:hanging="200"/>
      </w:pPr>
    </w:lvl>
    <w:lvl w:ilvl="2">
      <w:numFmt w:val="bullet"/>
      <w:lvlText w:val="•"/>
      <w:lvlJc w:val="left"/>
      <w:pPr>
        <w:ind w:left="651" w:hanging="200"/>
      </w:pPr>
    </w:lvl>
    <w:lvl w:ilvl="3">
      <w:numFmt w:val="bullet"/>
      <w:lvlText w:val="•"/>
      <w:lvlJc w:val="left"/>
      <w:pPr>
        <w:ind w:left="737" w:hanging="200"/>
      </w:pPr>
    </w:lvl>
    <w:lvl w:ilvl="4">
      <w:numFmt w:val="bullet"/>
      <w:lvlText w:val="•"/>
      <w:lvlJc w:val="left"/>
      <w:pPr>
        <w:ind w:left="823" w:hanging="200"/>
      </w:pPr>
    </w:lvl>
    <w:lvl w:ilvl="5">
      <w:numFmt w:val="bullet"/>
      <w:lvlText w:val="•"/>
      <w:lvlJc w:val="left"/>
      <w:pPr>
        <w:ind w:left="909" w:hanging="200"/>
      </w:pPr>
    </w:lvl>
    <w:lvl w:ilvl="6">
      <w:numFmt w:val="bullet"/>
      <w:lvlText w:val="•"/>
      <w:lvlJc w:val="left"/>
      <w:pPr>
        <w:ind w:left="994" w:hanging="200"/>
      </w:pPr>
    </w:lvl>
    <w:lvl w:ilvl="7">
      <w:numFmt w:val="bullet"/>
      <w:lvlText w:val="•"/>
      <w:lvlJc w:val="left"/>
      <w:pPr>
        <w:ind w:left="1080" w:hanging="200"/>
      </w:pPr>
    </w:lvl>
    <w:lvl w:ilvl="8">
      <w:numFmt w:val="bullet"/>
      <w:lvlText w:val="•"/>
      <w:lvlJc w:val="left"/>
      <w:pPr>
        <w:ind w:left="1166" w:hanging="200"/>
      </w:pPr>
    </w:lvl>
  </w:abstractNum>
  <w:abstractNum w:abstractNumId="158" w15:restartNumberingAfterBreak="0">
    <w:nsid w:val="000004A0"/>
    <w:multiLevelType w:val="multilevel"/>
    <w:tmpl w:val="00000923"/>
    <w:lvl w:ilvl="0">
      <w:numFmt w:val="bullet"/>
      <w:lvlText w:val=""/>
      <w:lvlJc w:val="left"/>
      <w:pPr>
        <w:ind w:left="270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51" w:hanging="200"/>
      </w:pPr>
    </w:lvl>
    <w:lvl w:ilvl="2">
      <w:numFmt w:val="bullet"/>
      <w:lvlText w:val="•"/>
      <w:lvlJc w:val="left"/>
      <w:pPr>
        <w:ind w:left="422" w:hanging="200"/>
      </w:pPr>
    </w:lvl>
    <w:lvl w:ilvl="3">
      <w:numFmt w:val="bullet"/>
      <w:lvlText w:val="•"/>
      <w:lvlJc w:val="left"/>
      <w:pPr>
        <w:ind w:left="493" w:hanging="200"/>
      </w:pPr>
    </w:lvl>
    <w:lvl w:ilvl="4">
      <w:numFmt w:val="bullet"/>
      <w:lvlText w:val="•"/>
      <w:lvlJc w:val="left"/>
      <w:pPr>
        <w:ind w:left="564" w:hanging="200"/>
      </w:pPr>
    </w:lvl>
    <w:lvl w:ilvl="5">
      <w:numFmt w:val="bullet"/>
      <w:lvlText w:val="•"/>
      <w:lvlJc w:val="left"/>
      <w:pPr>
        <w:ind w:left="635" w:hanging="200"/>
      </w:pPr>
    </w:lvl>
    <w:lvl w:ilvl="6">
      <w:numFmt w:val="bullet"/>
      <w:lvlText w:val="•"/>
      <w:lvlJc w:val="left"/>
      <w:pPr>
        <w:ind w:left="706" w:hanging="200"/>
      </w:pPr>
    </w:lvl>
    <w:lvl w:ilvl="7">
      <w:numFmt w:val="bullet"/>
      <w:lvlText w:val="•"/>
      <w:lvlJc w:val="left"/>
      <w:pPr>
        <w:ind w:left="777" w:hanging="200"/>
      </w:pPr>
    </w:lvl>
    <w:lvl w:ilvl="8">
      <w:numFmt w:val="bullet"/>
      <w:lvlText w:val="•"/>
      <w:lvlJc w:val="left"/>
      <w:pPr>
        <w:ind w:left="848" w:hanging="200"/>
      </w:pPr>
    </w:lvl>
  </w:abstractNum>
  <w:abstractNum w:abstractNumId="159" w15:restartNumberingAfterBreak="0">
    <w:nsid w:val="000004A1"/>
    <w:multiLevelType w:val="multilevel"/>
    <w:tmpl w:val="00000924"/>
    <w:lvl w:ilvl="0">
      <w:numFmt w:val="bullet"/>
      <w:lvlText w:val=""/>
      <w:lvlJc w:val="left"/>
      <w:pPr>
        <w:ind w:left="414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03" w:hanging="200"/>
      </w:pPr>
    </w:lvl>
    <w:lvl w:ilvl="2">
      <w:numFmt w:val="bullet"/>
      <w:lvlText w:val="•"/>
      <w:lvlJc w:val="left"/>
      <w:pPr>
        <w:ind w:left="586" w:hanging="200"/>
      </w:pPr>
    </w:lvl>
    <w:lvl w:ilvl="3">
      <w:numFmt w:val="bullet"/>
      <w:lvlText w:val="•"/>
      <w:lvlJc w:val="left"/>
      <w:pPr>
        <w:ind w:left="669" w:hanging="200"/>
      </w:pPr>
    </w:lvl>
    <w:lvl w:ilvl="4">
      <w:numFmt w:val="bullet"/>
      <w:lvlText w:val="•"/>
      <w:lvlJc w:val="left"/>
      <w:pPr>
        <w:ind w:left="752" w:hanging="200"/>
      </w:pPr>
    </w:lvl>
    <w:lvl w:ilvl="5">
      <w:numFmt w:val="bullet"/>
      <w:lvlText w:val="•"/>
      <w:lvlJc w:val="left"/>
      <w:pPr>
        <w:ind w:left="836" w:hanging="200"/>
      </w:pPr>
    </w:lvl>
    <w:lvl w:ilvl="6">
      <w:numFmt w:val="bullet"/>
      <w:lvlText w:val="•"/>
      <w:lvlJc w:val="left"/>
      <w:pPr>
        <w:ind w:left="919" w:hanging="200"/>
      </w:pPr>
    </w:lvl>
    <w:lvl w:ilvl="7">
      <w:numFmt w:val="bullet"/>
      <w:lvlText w:val="•"/>
      <w:lvlJc w:val="left"/>
      <w:pPr>
        <w:ind w:left="1002" w:hanging="200"/>
      </w:pPr>
    </w:lvl>
    <w:lvl w:ilvl="8">
      <w:numFmt w:val="bullet"/>
      <w:lvlText w:val="•"/>
      <w:lvlJc w:val="left"/>
      <w:pPr>
        <w:ind w:left="1085" w:hanging="200"/>
      </w:pPr>
    </w:lvl>
  </w:abstractNum>
  <w:abstractNum w:abstractNumId="160" w15:restartNumberingAfterBreak="0">
    <w:nsid w:val="000004A2"/>
    <w:multiLevelType w:val="multilevel"/>
    <w:tmpl w:val="00000925"/>
    <w:lvl w:ilvl="0">
      <w:numFmt w:val="bullet"/>
      <w:lvlText w:val=""/>
      <w:lvlJc w:val="left"/>
      <w:pPr>
        <w:ind w:left="436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38" w:hanging="200"/>
      </w:pPr>
    </w:lvl>
    <w:lvl w:ilvl="2">
      <w:numFmt w:val="bullet"/>
      <w:lvlText w:val="•"/>
      <w:lvlJc w:val="left"/>
      <w:pPr>
        <w:ind w:left="636" w:hanging="200"/>
      </w:pPr>
    </w:lvl>
    <w:lvl w:ilvl="3">
      <w:numFmt w:val="bullet"/>
      <w:lvlText w:val="•"/>
      <w:lvlJc w:val="left"/>
      <w:pPr>
        <w:ind w:left="735" w:hanging="200"/>
      </w:pPr>
    </w:lvl>
    <w:lvl w:ilvl="4">
      <w:numFmt w:val="bullet"/>
      <w:lvlText w:val="•"/>
      <w:lvlJc w:val="left"/>
      <w:pPr>
        <w:ind w:left="833" w:hanging="200"/>
      </w:pPr>
    </w:lvl>
    <w:lvl w:ilvl="5">
      <w:numFmt w:val="bullet"/>
      <w:lvlText w:val="•"/>
      <w:lvlJc w:val="left"/>
      <w:pPr>
        <w:ind w:left="932" w:hanging="200"/>
      </w:pPr>
    </w:lvl>
    <w:lvl w:ilvl="6">
      <w:numFmt w:val="bullet"/>
      <w:lvlText w:val="•"/>
      <w:lvlJc w:val="left"/>
      <w:pPr>
        <w:ind w:left="1030" w:hanging="200"/>
      </w:pPr>
    </w:lvl>
    <w:lvl w:ilvl="7">
      <w:numFmt w:val="bullet"/>
      <w:lvlText w:val="•"/>
      <w:lvlJc w:val="left"/>
      <w:pPr>
        <w:ind w:left="1128" w:hanging="200"/>
      </w:pPr>
    </w:lvl>
    <w:lvl w:ilvl="8">
      <w:numFmt w:val="bullet"/>
      <w:lvlText w:val="•"/>
      <w:lvlJc w:val="left"/>
      <w:pPr>
        <w:ind w:left="1227" w:hanging="200"/>
      </w:pPr>
    </w:lvl>
  </w:abstractNum>
  <w:abstractNum w:abstractNumId="161" w15:restartNumberingAfterBreak="0">
    <w:nsid w:val="000004A3"/>
    <w:multiLevelType w:val="multilevel"/>
    <w:tmpl w:val="00000926"/>
    <w:lvl w:ilvl="0">
      <w:numFmt w:val="bullet"/>
      <w:lvlText w:val=""/>
      <w:lvlJc w:val="left"/>
      <w:pPr>
        <w:ind w:left="270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51" w:hanging="200"/>
      </w:pPr>
    </w:lvl>
    <w:lvl w:ilvl="2">
      <w:numFmt w:val="bullet"/>
      <w:lvlText w:val="•"/>
      <w:lvlJc w:val="left"/>
      <w:pPr>
        <w:ind w:left="422" w:hanging="200"/>
      </w:pPr>
    </w:lvl>
    <w:lvl w:ilvl="3">
      <w:numFmt w:val="bullet"/>
      <w:lvlText w:val="•"/>
      <w:lvlJc w:val="left"/>
      <w:pPr>
        <w:ind w:left="493" w:hanging="200"/>
      </w:pPr>
    </w:lvl>
    <w:lvl w:ilvl="4">
      <w:numFmt w:val="bullet"/>
      <w:lvlText w:val="•"/>
      <w:lvlJc w:val="left"/>
      <w:pPr>
        <w:ind w:left="564" w:hanging="200"/>
      </w:pPr>
    </w:lvl>
    <w:lvl w:ilvl="5">
      <w:numFmt w:val="bullet"/>
      <w:lvlText w:val="•"/>
      <w:lvlJc w:val="left"/>
      <w:pPr>
        <w:ind w:left="635" w:hanging="200"/>
      </w:pPr>
    </w:lvl>
    <w:lvl w:ilvl="6">
      <w:numFmt w:val="bullet"/>
      <w:lvlText w:val="•"/>
      <w:lvlJc w:val="left"/>
      <w:pPr>
        <w:ind w:left="706" w:hanging="200"/>
      </w:pPr>
    </w:lvl>
    <w:lvl w:ilvl="7">
      <w:numFmt w:val="bullet"/>
      <w:lvlText w:val="•"/>
      <w:lvlJc w:val="left"/>
      <w:pPr>
        <w:ind w:left="777" w:hanging="200"/>
      </w:pPr>
    </w:lvl>
    <w:lvl w:ilvl="8">
      <w:numFmt w:val="bullet"/>
      <w:lvlText w:val="•"/>
      <w:lvlJc w:val="left"/>
      <w:pPr>
        <w:ind w:left="848" w:hanging="200"/>
      </w:pPr>
    </w:lvl>
  </w:abstractNum>
  <w:abstractNum w:abstractNumId="162" w15:restartNumberingAfterBreak="0">
    <w:nsid w:val="000004A4"/>
    <w:multiLevelType w:val="multilevel"/>
    <w:tmpl w:val="00000927"/>
    <w:lvl w:ilvl="0">
      <w:numFmt w:val="bullet"/>
      <w:lvlText w:val=""/>
      <w:lvlJc w:val="left"/>
      <w:pPr>
        <w:ind w:left="436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38" w:hanging="200"/>
      </w:pPr>
    </w:lvl>
    <w:lvl w:ilvl="2">
      <w:numFmt w:val="bullet"/>
      <w:lvlText w:val="•"/>
      <w:lvlJc w:val="left"/>
      <w:pPr>
        <w:ind w:left="636" w:hanging="200"/>
      </w:pPr>
    </w:lvl>
    <w:lvl w:ilvl="3">
      <w:numFmt w:val="bullet"/>
      <w:lvlText w:val="•"/>
      <w:lvlJc w:val="left"/>
      <w:pPr>
        <w:ind w:left="735" w:hanging="200"/>
      </w:pPr>
    </w:lvl>
    <w:lvl w:ilvl="4">
      <w:numFmt w:val="bullet"/>
      <w:lvlText w:val="•"/>
      <w:lvlJc w:val="left"/>
      <w:pPr>
        <w:ind w:left="833" w:hanging="200"/>
      </w:pPr>
    </w:lvl>
    <w:lvl w:ilvl="5">
      <w:numFmt w:val="bullet"/>
      <w:lvlText w:val="•"/>
      <w:lvlJc w:val="left"/>
      <w:pPr>
        <w:ind w:left="932" w:hanging="200"/>
      </w:pPr>
    </w:lvl>
    <w:lvl w:ilvl="6">
      <w:numFmt w:val="bullet"/>
      <w:lvlText w:val="•"/>
      <w:lvlJc w:val="left"/>
      <w:pPr>
        <w:ind w:left="1030" w:hanging="200"/>
      </w:pPr>
    </w:lvl>
    <w:lvl w:ilvl="7">
      <w:numFmt w:val="bullet"/>
      <w:lvlText w:val="•"/>
      <w:lvlJc w:val="left"/>
      <w:pPr>
        <w:ind w:left="1128" w:hanging="200"/>
      </w:pPr>
    </w:lvl>
    <w:lvl w:ilvl="8">
      <w:numFmt w:val="bullet"/>
      <w:lvlText w:val="•"/>
      <w:lvlJc w:val="left"/>
      <w:pPr>
        <w:ind w:left="1227" w:hanging="200"/>
      </w:pPr>
    </w:lvl>
  </w:abstractNum>
  <w:abstractNum w:abstractNumId="163" w15:restartNumberingAfterBreak="0">
    <w:nsid w:val="000004A5"/>
    <w:multiLevelType w:val="multilevel"/>
    <w:tmpl w:val="00000928"/>
    <w:lvl w:ilvl="0">
      <w:numFmt w:val="bullet"/>
      <w:lvlText w:val=""/>
      <w:lvlJc w:val="left"/>
      <w:pPr>
        <w:ind w:left="575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691" w:hanging="200"/>
      </w:pPr>
    </w:lvl>
    <w:lvl w:ilvl="2">
      <w:numFmt w:val="bullet"/>
      <w:lvlText w:val="•"/>
      <w:lvlJc w:val="left"/>
      <w:pPr>
        <w:ind w:left="802" w:hanging="200"/>
      </w:pPr>
    </w:lvl>
    <w:lvl w:ilvl="3">
      <w:numFmt w:val="bullet"/>
      <w:lvlText w:val="•"/>
      <w:lvlJc w:val="left"/>
      <w:pPr>
        <w:ind w:left="914" w:hanging="200"/>
      </w:pPr>
    </w:lvl>
    <w:lvl w:ilvl="4">
      <w:numFmt w:val="bullet"/>
      <w:lvlText w:val="•"/>
      <w:lvlJc w:val="left"/>
      <w:pPr>
        <w:ind w:left="1025" w:hanging="200"/>
      </w:pPr>
    </w:lvl>
    <w:lvl w:ilvl="5">
      <w:numFmt w:val="bullet"/>
      <w:lvlText w:val="•"/>
      <w:lvlJc w:val="left"/>
      <w:pPr>
        <w:ind w:left="1137" w:hanging="200"/>
      </w:pPr>
    </w:lvl>
    <w:lvl w:ilvl="6">
      <w:numFmt w:val="bullet"/>
      <w:lvlText w:val="•"/>
      <w:lvlJc w:val="left"/>
      <w:pPr>
        <w:ind w:left="1248" w:hanging="200"/>
      </w:pPr>
    </w:lvl>
    <w:lvl w:ilvl="7">
      <w:numFmt w:val="bullet"/>
      <w:lvlText w:val="•"/>
      <w:lvlJc w:val="left"/>
      <w:pPr>
        <w:ind w:left="1359" w:hanging="200"/>
      </w:pPr>
    </w:lvl>
    <w:lvl w:ilvl="8">
      <w:numFmt w:val="bullet"/>
      <w:lvlText w:val="•"/>
      <w:lvlJc w:val="left"/>
      <w:pPr>
        <w:ind w:left="1471" w:hanging="200"/>
      </w:pPr>
    </w:lvl>
  </w:abstractNum>
  <w:abstractNum w:abstractNumId="164" w15:restartNumberingAfterBreak="0">
    <w:nsid w:val="000004A6"/>
    <w:multiLevelType w:val="multilevel"/>
    <w:tmpl w:val="00000929"/>
    <w:lvl w:ilvl="0">
      <w:numFmt w:val="bullet"/>
      <w:lvlText w:val=""/>
      <w:lvlJc w:val="left"/>
      <w:pPr>
        <w:ind w:left="270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51" w:hanging="200"/>
      </w:pPr>
    </w:lvl>
    <w:lvl w:ilvl="2">
      <w:numFmt w:val="bullet"/>
      <w:lvlText w:val="•"/>
      <w:lvlJc w:val="left"/>
      <w:pPr>
        <w:ind w:left="422" w:hanging="200"/>
      </w:pPr>
    </w:lvl>
    <w:lvl w:ilvl="3">
      <w:numFmt w:val="bullet"/>
      <w:lvlText w:val="•"/>
      <w:lvlJc w:val="left"/>
      <w:pPr>
        <w:ind w:left="493" w:hanging="200"/>
      </w:pPr>
    </w:lvl>
    <w:lvl w:ilvl="4">
      <w:numFmt w:val="bullet"/>
      <w:lvlText w:val="•"/>
      <w:lvlJc w:val="left"/>
      <w:pPr>
        <w:ind w:left="564" w:hanging="200"/>
      </w:pPr>
    </w:lvl>
    <w:lvl w:ilvl="5">
      <w:numFmt w:val="bullet"/>
      <w:lvlText w:val="•"/>
      <w:lvlJc w:val="left"/>
      <w:pPr>
        <w:ind w:left="635" w:hanging="200"/>
      </w:pPr>
    </w:lvl>
    <w:lvl w:ilvl="6">
      <w:numFmt w:val="bullet"/>
      <w:lvlText w:val="•"/>
      <w:lvlJc w:val="left"/>
      <w:pPr>
        <w:ind w:left="706" w:hanging="200"/>
      </w:pPr>
    </w:lvl>
    <w:lvl w:ilvl="7">
      <w:numFmt w:val="bullet"/>
      <w:lvlText w:val="•"/>
      <w:lvlJc w:val="left"/>
      <w:pPr>
        <w:ind w:left="777" w:hanging="200"/>
      </w:pPr>
    </w:lvl>
    <w:lvl w:ilvl="8">
      <w:numFmt w:val="bullet"/>
      <w:lvlText w:val="•"/>
      <w:lvlJc w:val="left"/>
      <w:pPr>
        <w:ind w:left="848" w:hanging="200"/>
      </w:pPr>
    </w:lvl>
  </w:abstractNum>
  <w:abstractNum w:abstractNumId="165" w15:restartNumberingAfterBreak="0">
    <w:nsid w:val="000004A7"/>
    <w:multiLevelType w:val="multilevel"/>
    <w:tmpl w:val="0000092A"/>
    <w:lvl w:ilvl="0">
      <w:numFmt w:val="bullet"/>
      <w:lvlText w:val=""/>
      <w:lvlJc w:val="left"/>
      <w:pPr>
        <w:ind w:left="368" w:hanging="155"/>
      </w:pPr>
      <w:rPr>
        <w:rFonts w:ascii="Wingdings" w:hAnsi="Wingdings" w:cs="Wingdings"/>
        <w:b w:val="0"/>
        <w:bCs w:val="0"/>
        <w:w w:val="100"/>
        <w:sz w:val="14"/>
        <w:szCs w:val="14"/>
      </w:rPr>
    </w:lvl>
    <w:lvl w:ilvl="1">
      <w:numFmt w:val="bullet"/>
      <w:lvlText w:val="•"/>
      <w:lvlJc w:val="left"/>
      <w:pPr>
        <w:ind w:left="449" w:hanging="155"/>
      </w:pPr>
    </w:lvl>
    <w:lvl w:ilvl="2">
      <w:numFmt w:val="bullet"/>
      <w:lvlText w:val="•"/>
      <w:lvlJc w:val="left"/>
      <w:pPr>
        <w:ind w:left="538" w:hanging="155"/>
      </w:pPr>
    </w:lvl>
    <w:lvl w:ilvl="3">
      <w:numFmt w:val="bullet"/>
      <w:lvlText w:val="•"/>
      <w:lvlJc w:val="left"/>
      <w:pPr>
        <w:ind w:left="627" w:hanging="155"/>
      </w:pPr>
    </w:lvl>
    <w:lvl w:ilvl="4">
      <w:numFmt w:val="bullet"/>
      <w:lvlText w:val="•"/>
      <w:lvlJc w:val="left"/>
      <w:pPr>
        <w:ind w:left="716" w:hanging="155"/>
      </w:pPr>
    </w:lvl>
    <w:lvl w:ilvl="5">
      <w:numFmt w:val="bullet"/>
      <w:lvlText w:val="•"/>
      <w:lvlJc w:val="left"/>
      <w:pPr>
        <w:ind w:left="806" w:hanging="155"/>
      </w:pPr>
    </w:lvl>
    <w:lvl w:ilvl="6">
      <w:numFmt w:val="bullet"/>
      <w:lvlText w:val="•"/>
      <w:lvlJc w:val="left"/>
      <w:pPr>
        <w:ind w:left="895" w:hanging="155"/>
      </w:pPr>
    </w:lvl>
    <w:lvl w:ilvl="7">
      <w:numFmt w:val="bullet"/>
      <w:lvlText w:val="•"/>
      <w:lvlJc w:val="left"/>
      <w:pPr>
        <w:ind w:left="984" w:hanging="155"/>
      </w:pPr>
    </w:lvl>
    <w:lvl w:ilvl="8">
      <w:numFmt w:val="bullet"/>
      <w:lvlText w:val="•"/>
      <w:lvlJc w:val="left"/>
      <w:pPr>
        <w:ind w:left="1073" w:hanging="155"/>
      </w:pPr>
    </w:lvl>
  </w:abstractNum>
  <w:abstractNum w:abstractNumId="166" w15:restartNumberingAfterBreak="0">
    <w:nsid w:val="000004A8"/>
    <w:multiLevelType w:val="multilevel"/>
    <w:tmpl w:val="0000092B"/>
    <w:lvl w:ilvl="0">
      <w:numFmt w:val="bullet"/>
      <w:lvlText w:val=""/>
      <w:lvlJc w:val="left"/>
      <w:pPr>
        <w:ind w:left="436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38" w:hanging="200"/>
      </w:pPr>
    </w:lvl>
    <w:lvl w:ilvl="2">
      <w:numFmt w:val="bullet"/>
      <w:lvlText w:val="•"/>
      <w:lvlJc w:val="left"/>
      <w:pPr>
        <w:ind w:left="636" w:hanging="200"/>
      </w:pPr>
    </w:lvl>
    <w:lvl w:ilvl="3">
      <w:numFmt w:val="bullet"/>
      <w:lvlText w:val="•"/>
      <w:lvlJc w:val="left"/>
      <w:pPr>
        <w:ind w:left="735" w:hanging="200"/>
      </w:pPr>
    </w:lvl>
    <w:lvl w:ilvl="4">
      <w:numFmt w:val="bullet"/>
      <w:lvlText w:val="•"/>
      <w:lvlJc w:val="left"/>
      <w:pPr>
        <w:ind w:left="833" w:hanging="200"/>
      </w:pPr>
    </w:lvl>
    <w:lvl w:ilvl="5">
      <w:numFmt w:val="bullet"/>
      <w:lvlText w:val="•"/>
      <w:lvlJc w:val="left"/>
      <w:pPr>
        <w:ind w:left="932" w:hanging="200"/>
      </w:pPr>
    </w:lvl>
    <w:lvl w:ilvl="6">
      <w:numFmt w:val="bullet"/>
      <w:lvlText w:val="•"/>
      <w:lvlJc w:val="left"/>
      <w:pPr>
        <w:ind w:left="1030" w:hanging="200"/>
      </w:pPr>
    </w:lvl>
    <w:lvl w:ilvl="7">
      <w:numFmt w:val="bullet"/>
      <w:lvlText w:val="•"/>
      <w:lvlJc w:val="left"/>
      <w:pPr>
        <w:ind w:left="1128" w:hanging="200"/>
      </w:pPr>
    </w:lvl>
    <w:lvl w:ilvl="8">
      <w:numFmt w:val="bullet"/>
      <w:lvlText w:val="•"/>
      <w:lvlJc w:val="left"/>
      <w:pPr>
        <w:ind w:left="1227" w:hanging="200"/>
      </w:pPr>
    </w:lvl>
  </w:abstractNum>
  <w:abstractNum w:abstractNumId="167" w15:restartNumberingAfterBreak="0">
    <w:nsid w:val="000004A9"/>
    <w:multiLevelType w:val="multilevel"/>
    <w:tmpl w:val="0000092C"/>
    <w:lvl w:ilvl="0">
      <w:numFmt w:val="bullet"/>
      <w:lvlText w:val=""/>
      <w:lvlJc w:val="left"/>
      <w:pPr>
        <w:ind w:left="575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691" w:hanging="200"/>
      </w:pPr>
    </w:lvl>
    <w:lvl w:ilvl="2">
      <w:numFmt w:val="bullet"/>
      <w:lvlText w:val="•"/>
      <w:lvlJc w:val="left"/>
      <w:pPr>
        <w:ind w:left="802" w:hanging="200"/>
      </w:pPr>
    </w:lvl>
    <w:lvl w:ilvl="3">
      <w:numFmt w:val="bullet"/>
      <w:lvlText w:val="•"/>
      <w:lvlJc w:val="left"/>
      <w:pPr>
        <w:ind w:left="914" w:hanging="200"/>
      </w:pPr>
    </w:lvl>
    <w:lvl w:ilvl="4">
      <w:numFmt w:val="bullet"/>
      <w:lvlText w:val="•"/>
      <w:lvlJc w:val="left"/>
      <w:pPr>
        <w:ind w:left="1025" w:hanging="200"/>
      </w:pPr>
    </w:lvl>
    <w:lvl w:ilvl="5">
      <w:numFmt w:val="bullet"/>
      <w:lvlText w:val="•"/>
      <w:lvlJc w:val="left"/>
      <w:pPr>
        <w:ind w:left="1137" w:hanging="200"/>
      </w:pPr>
    </w:lvl>
    <w:lvl w:ilvl="6">
      <w:numFmt w:val="bullet"/>
      <w:lvlText w:val="•"/>
      <w:lvlJc w:val="left"/>
      <w:pPr>
        <w:ind w:left="1248" w:hanging="200"/>
      </w:pPr>
    </w:lvl>
    <w:lvl w:ilvl="7">
      <w:numFmt w:val="bullet"/>
      <w:lvlText w:val="•"/>
      <w:lvlJc w:val="left"/>
      <w:pPr>
        <w:ind w:left="1359" w:hanging="200"/>
      </w:pPr>
    </w:lvl>
    <w:lvl w:ilvl="8">
      <w:numFmt w:val="bullet"/>
      <w:lvlText w:val="•"/>
      <w:lvlJc w:val="left"/>
      <w:pPr>
        <w:ind w:left="1471" w:hanging="200"/>
      </w:pPr>
    </w:lvl>
  </w:abstractNum>
  <w:abstractNum w:abstractNumId="168" w15:restartNumberingAfterBreak="0">
    <w:nsid w:val="000004AA"/>
    <w:multiLevelType w:val="multilevel"/>
    <w:tmpl w:val="0000092D"/>
    <w:lvl w:ilvl="0">
      <w:numFmt w:val="bullet"/>
      <w:lvlText w:val=""/>
      <w:lvlJc w:val="left"/>
      <w:pPr>
        <w:ind w:left="306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10" w:hanging="200"/>
      </w:pPr>
    </w:lvl>
    <w:lvl w:ilvl="2">
      <w:numFmt w:val="bullet"/>
      <w:lvlText w:val="•"/>
      <w:lvlJc w:val="left"/>
      <w:pPr>
        <w:ind w:left="721" w:hanging="200"/>
      </w:pPr>
    </w:lvl>
    <w:lvl w:ilvl="3">
      <w:numFmt w:val="bullet"/>
      <w:lvlText w:val="•"/>
      <w:lvlJc w:val="left"/>
      <w:pPr>
        <w:ind w:left="932" w:hanging="200"/>
      </w:pPr>
    </w:lvl>
    <w:lvl w:ilvl="4">
      <w:numFmt w:val="bullet"/>
      <w:lvlText w:val="•"/>
      <w:lvlJc w:val="left"/>
      <w:pPr>
        <w:ind w:left="1143" w:hanging="200"/>
      </w:pPr>
    </w:lvl>
    <w:lvl w:ilvl="5">
      <w:numFmt w:val="bullet"/>
      <w:lvlText w:val="•"/>
      <w:lvlJc w:val="left"/>
      <w:pPr>
        <w:ind w:left="1354" w:hanging="200"/>
      </w:pPr>
    </w:lvl>
    <w:lvl w:ilvl="6">
      <w:numFmt w:val="bullet"/>
      <w:lvlText w:val="•"/>
      <w:lvlJc w:val="left"/>
      <w:pPr>
        <w:ind w:left="1564" w:hanging="200"/>
      </w:pPr>
    </w:lvl>
    <w:lvl w:ilvl="7">
      <w:numFmt w:val="bullet"/>
      <w:lvlText w:val="•"/>
      <w:lvlJc w:val="left"/>
      <w:pPr>
        <w:ind w:left="1775" w:hanging="200"/>
      </w:pPr>
    </w:lvl>
    <w:lvl w:ilvl="8">
      <w:numFmt w:val="bullet"/>
      <w:lvlText w:val="•"/>
      <w:lvlJc w:val="left"/>
      <w:pPr>
        <w:ind w:left="1986" w:hanging="200"/>
      </w:pPr>
    </w:lvl>
  </w:abstractNum>
  <w:abstractNum w:abstractNumId="169" w15:restartNumberingAfterBreak="0">
    <w:nsid w:val="000004AB"/>
    <w:multiLevelType w:val="multilevel"/>
    <w:tmpl w:val="0000092E"/>
    <w:lvl w:ilvl="0">
      <w:numFmt w:val="bullet"/>
      <w:lvlText w:val=""/>
      <w:lvlJc w:val="left"/>
      <w:pPr>
        <w:ind w:left="318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33" w:hanging="200"/>
      </w:pPr>
    </w:lvl>
    <w:lvl w:ilvl="2">
      <w:numFmt w:val="bullet"/>
      <w:lvlText w:val="•"/>
      <w:lvlJc w:val="left"/>
      <w:pPr>
        <w:ind w:left="747" w:hanging="200"/>
      </w:pPr>
    </w:lvl>
    <w:lvl w:ilvl="3">
      <w:numFmt w:val="bullet"/>
      <w:lvlText w:val="•"/>
      <w:lvlJc w:val="left"/>
      <w:pPr>
        <w:ind w:left="960" w:hanging="200"/>
      </w:pPr>
    </w:lvl>
    <w:lvl w:ilvl="4">
      <w:numFmt w:val="bullet"/>
      <w:lvlText w:val="•"/>
      <w:lvlJc w:val="left"/>
      <w:pPr>
        <w:ind w:left="1174" w:hanging="200"/>
      </w:pPr>
    </w:lvl>
    <w:lvl w:ilvl="5">
      <w:numFmt w:val="bullet"/>
      <w:lvlText w:val="•"/>
      <w:lvlJc w:val="left"/>
      <w:pPr>
        <w:ind w:left="1387" w:hanging="200"/>
      </w:pPr>
    </w:lvl>
    <w:lvl w:ilvl="6">
      <w:numFmt w:val="bullet"/>
      <w:lvlText w:val="•"/>
      <w:lvlJc w:val="left"/>
      <w:pPr>
        <w:ind w:left="1601" w:hanging="200"/>
      </w:pPr>
    </w:lvl>
    <w:lvl w:ilvl="7">
      <w:numFmt w:val="bullet"/>
      <w:lvlText w:val="•"/>
      <w:lvlJc w:val="left"/>
      <w:pPr>
        <w:ind w:left="1814" w:hanging="200"/>
      </w:pPr>
    </w:lvl>
    <w:lvl w:ilvl="8">
      <w:numFmt w:val="bullet"/>
      <w:lvlText w:val="•"/>
      <w:lvlJc w:val="left"/>
      <w:pPr>
        <w:ind w:left="2028" w:hanging="200"/>
      </w:pPr>
    </w:lvl>
  </w:abstractNum>
  <w:abstractNum w:abstractNumId="170" w15:restartNumberingAfterBreak="0">
    <w:nsid w:val="000004AC"/>
    <w:multiLevelType w:val="multilevel"/>
    <w:tmpl w:val="0000092F"/>
    <w:lvl w:ilvl="0">
      <w:numFmt w:val="bullet"/>
      <w:lvlText w:val=""/>
      <w:lvlJc w:val="left"/>
      <w:pPr>
        <w:ind w:left="318" w:hanging="197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71" w:hanging="197"/>
      </w:pPr>
    </w:lvl>
    <w:lvl w:ilvl="2">
      <w:numFmt w:val="bullet"/>
      <w:lvlText w:val="•"/>
      <w:lvlJc w:val="left"/>
      <w:pPr>
        <w:ind w:left="823" w:hanging="197"/>
      </w:pPr>
    </w:lvl>
    <w:lvl w:ilvl="3">
      <w:numFmt w:val="bullet"/>
      <w:lvlText w:val="•"/>
      <w:lvlJc w:val="left"/>
      <w:pPr>
        <w:ind w:left="1075" w:hanging="197"/>
      </w:pPr>
    </w:lvl>
    <w:lvl w:ilvl="4">
      <w:numFmt w:val="bullet"/>
      <w:lvlText w:val="•"/>
      <w:lvlJc w:val="left"/>
      <w:pPr>
        <w:ind w:left="1327" w:hanging="197"/>
      </w:pPr>
    </w:lvl>
    <w:lvl w:ilvl="5">
      <w:numFmt w:val="bullet"/>
      <w:lvlText w:val="•"/>
      <w:lvlJc w:val="left"/>
      <w:pPr>
        <w:ind w:left="1579" w:hanging="197"/>
      </w:pPr>
    </w:lvl>
    <w:lvl w:ilvl="6">
      <w:numFmt w:val="bullet"/>
      <w:lvlText w:val="•"/>
      <w:lvlJc w:val="left"/>
      <w:pPr>
        <w:ind w:left="1831" w:hanging="197"/>
      </w:pPr>
    </w:lvl>
    <w:lvl w:ilvl="7">
      <w:numFmt w:val="bullet"/>
      <w:lvlText w:val="•"/>
      <w:lvlJc w:val="left"/>
      <w:pPr>
        <w:ind w:left="2083" w:hanging="197"/>
      </w:pPr>
    </w:lvl>
    <w:lvl w:ilvl="8">
      <w:numFmt w:val="bullet"/>
      <w:lvlText w:val="•"/>
      <w:lvlJc w:val="left"/>
      <w:pPr>
        <w:ind w:left="2335" w:hanging="197"/>
      </w:pPr>
    </w:lvl>
  </w:abstractNum>
  <w:abstractNum w:abstractNumId="171" w15:restartNumberingAfterBreak="0">
    <w:nsid w:val="000004AD"/>
    <w:multiLevelType w:val="multilevel"/>
    <w:tmpl w:val="00000930"/>
    <w:lvl w:ilvl="0">
      <w:numFmt w:val="bullet"/>
      <w:lvlText w:val=""/>
      <w:lvlJc w:val="left"/>
      <w:pPr>
        <w:ind w:left="307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50" w:hanging="200"/>
      </w:pPr>
    </w:lvl>
    <w:lvl w:ilvl="2">
      <w:numFmt w:val="bullet"/>
      <w:lvlText w:val="•"/>
      <w:lvlJc w:val="left"/>
      <w:pPr>
        <w:ind w:left="600" w:hanging="200"/>
      </w:pPr>
    </w:lvl>
    <w:lvl w:ilvl="3">
      <w:numFmt w:val="bullet"/>
      <w:lvlText w:val="•"/>
      <w:lvlJc w:val="left"/>
      <w:pPr>
        <w:ind w:left="750" w:hanging="200"/>
      </w:pPr>
    </w:lvl>
    <w:lvl w:ilvl="4">
      <w:numFmt w:val="bullet"/>
      <w:lvlText w:val="•"/>
      <w:lvlJc w:val="left"/>
      <w:pPr>
        <w:ind w:left="900" w:hanging="200"/>
      </w:pPr>
    </w:lvl>
    <w:lvl w:ilvl="5">
      <w:numFmt w:val="bullet"/>
      <w:lvlText w:val="•"/>
      <w:lvlJc w:val="left"/>
      <w:pPr>
        <w:ind w:left="1050" w:hanging="200"/>
      </w:pPr>
    </w:lvl>
    <w:lvl w:ilvl="6">
      <w:numFmt w:val="bullet"/>
      <w:lvlText w:val="•"/>
      <w:lvlJc w:val="left"/>
      <w:pPr>
        <w:ind w:left="1200" w:hanging="200"/>
      </w:pPr>
    </w:lvl>
    <w:lvl w:ilvl="7">
      <w:numFmt w:val="bullet"/>
      <w:lvlText w:val="•"/>
      <w:lvlJc w:val="left"/>
      <w:pPr>
        <w:ind w:left="1350" w:hanging="200"/>
      </w:pPr>
    </w:lvl>
    <w:lvl w:ilvl="8">
      <w:numFmt w:val="bullet"/>
      <w:lvlText w:val="•"/>
      <w:lvlJc w:val="left"/>
      <w:pPr>
        <w:ind w:left="1500" w:hanging="200"/>
      </w:pPr>
    </w:lvl>
  </w:abstractNum>
  <w:abstractNum w:abstractNumId="172" w15:restartNumberingAfterBreak="0">
    <w:nsid w:val="000004AE"/>
    <w:multiLevelType w:val="multilevel"/>
    <w:tmpl w:val="00000931"/>
    <w:lvl w:ilvl="0">
      <w:numFmt w:val="bullet"/>
      <w:lvlText w:val=""/>
      <w:lvlJc w:val="left"/>
      <w:pPr>
        <w:ind w:left="319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70" w:hanging="200"/>
      </w:pPr>
    </w:lvl>
    <w:lvl w:ilvl="2">
      <w:numFmt w:val="bullet"/>
      <w:lvlText w:val="•"/>
      <w:lvlJc w:val="left"/>
      <w:pPr>
        <w:ind w:left="621" w:hanging="200"/>
      </w:pPr>
    </w:lvl>
    <w:lvl w:ilvl="3">
      <w:numFmt w:val="bullet"/>
      <w:lvlText w:val="•"/>
      <w:lvlJc w:val="left"/>
      <w:pPr>
        <w:ind w:left="771" w:hanging="200"/>
      </w:pPr>
    </w:lvl>
    <w:lvl w:ilvl="4">
      <w:numFmt w:val="bullet"/>
      <w:lvlText w:val="•"/>
      <w:lvlJc w:val="left"/>
      <w:pPr>
        <w:ind w:left="922" w:hanging="200"/>
      </w:pPr>
    </w:lvl>
    <w:lvl w:ilvl="5">
      <w:numFmt w:val="bullet"/>
      <w:lvlText w:val="•"/>
      <w:lvlJc w:val="left"/>
      <w:pPr>
        <w:ind w:left="1073" w:hanging="200"/>
      </w:pPr>
    </w:lvl>
    <w:lvl w:ilvl="6">
      <w:numFmt w:val="bullet"/>
      <w:lvlText w:val="•"/>
      <w:lvlJc w:val="left"/>
      <w:pPr>
        <w:ind w:left="1223" w:hanging="200"/>
      </w:pPr>
    </w:lvl>
    <w:lvl w:ilvl="7">
      <w:numFmt w:val="bullet"/>
      <w:lvlText w:val="•"/>
      <w:lvlJc w:val="left"/>
      <w:pPr>
        <w:ind w:left="1374" w:hanging="200"/>
      </w:pPr>
    </w:lvl>
    <w:lvl w:ilvl="8">
      <w:numFmt w:val="bullet"/>
      <w:lvlText w:val="•"/>
      <w:lvlJc w:val="left"/>
      <w:pPr>
        <w:ind w:left="1524" w:hanging="200"/>
      </w:pPr>
    </w:lvl>
  </w:abstractNum>
  <w:abstractNum w:abstractNumId="173" w15:restartNumberingAfterBreak="0">
    <w:nsid w:val="000004AF"/>
    <w:multiLevelType w:val="multilevel"/>
    <w:tmpl w:val="00000932"/>
    <w:lvl w:ilvl="0">
      <w:numFmt w:val="bullet"/>
      <w:lvlText w:val=""/>
      <w:lvlJc w:val="left"/>
      <w:pPr>
        <w:ind w:left="320" w:hanging="198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12" w:hanging="198"/>
      </w:pPr>
    </w:lvl>
    <w:lvl w:ilvl="2">
      <w:numFmt w:val="bullet"/>
      <w:lvlText w:val="•"/>
      <w:lvlJc w:val="left"/>
      <w:pPr>
        <w:ind w:left="704" w:hanging="198"/>
      </w:pPr>
    </w:lvl>
    <w:lvl w:ilvl="3">
      <w:numFmt w:val="bullet"/>
      <w:lvlText w:val="•"/>
      <w:lvlJc w:val="left"/>
      <w:pPr>
        <w:ind w:left="896" w:hanging="198"/>
      </w:pPr>
    </w:lvl>
    <w:lvl w:ilvl="4">
      <w:numFmt w:val="bullet"/>
      <w:lvlText w:val="•"/>
      <w:lvlJc w:val="left"/>
      <w:pPr>
        <w:ind w:left="1088" w:hanging="198"/>
      </w:pPr>
    </w:lvl>
    <w:lvl w:ilvl="5">
      <w:numFmt w:val="bullet"/>
      <w:lvlText w:val="•"/>
      <w:lvlJc w:val="left"/>
      <w:pPr>
        <w:ind w:left="1280" w:hanging="198"/>
      </w:pPr>
    </w:lvl>
    <w:lvl w:ilvl="6">
      <w:numFmt w:val="bullet"/>
      <w:lvlText w:val="•"/>
      <w:lvlJc w:val="left"/>
      <w:pPr>
        <w:ind w:left="1472" w:hanging="198"/>
      </w:pPr>
    </w:lvl>
    <w:lvl w:ilvl="7">
      <w:numFmt w:val="bullet"/>
      <w:lvlText w:val="•"/>
      <w:lvlJc w:val="left"/>
      <w:pPr>
        <w:ind w:left="1664" w:hanging="198"/>
      </w:pPr>
    </w:lvl>
    <w:lvl w:ilvl="8">
      <w:numFmt w:val="bullet"/>
      <w:lvlText w:val="•"/>
      <w:lvlJc w:val="left"/>
      <w:pPr>
        <w:ind w:left="1856" w:hanging="198"/>
      </w:pPr>
    </w:lvl>
  </w:abstractNum>
  <w:abstractNum w:abstractNumId="174" w15:restartNumberingAfterBreak="0">
    <w:nsid w:val="000004B0"/>
    <w:multiLevelType w:val="multilevel"/>
    <w:tmpl w:val="00000933"/>
    <w:lvl w:ilvl="0">
      <w:numFmt w:val="bullet"/>
      <w:lvlText w:val=""/>
      <w:lvlJc w:val="left"/>
      <w:pPr>
        <w:ind w:left="307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50" w:hanging="200"/>
      </w:pPr>
    </w:lvl>
    <w:lvl w:ilvl="2">
      <w:numFmt w:val="bullet"/>
      <w:lvlText w:val="•"/>
      <w:lvlJc w:val="left"/>
      <w:pPr>
        <w:ind w:left="600" w:hanging="200"/>
      </w:pPr>
    </w:lvl>
    <w:lvl w:ilvl="3">
      <w:numFmt w:val="bullet"/>
      <w:lvlText w:val="•"/>
      <w:lvlJc w:val="left"/>
      <w:pPr>
        <w:ind w:left="750" w:hanging="200"/>
      </w:pPr>
    </w:lvl>
    <w:lvl w:ilvl="4">
      <w:numFmt w:val="bullet"/>
      <w:lvlText w:val="•"/>
      <w:lvlJc w:val="left"/>
      <w:pPr>
        <w:ind w:left="900" w:hanging="200"/>
      </w:pPr>
    </w:lvl>
    <w:lvl w:ilvl="5">
      <w:numFmt w:val="bullet"/>
      <w:lvlText w:val="•"/>
      <w:lvlJc w:val="left"/>
      <w:pPr>
        <w:ind w:left="1050" w:hanging="200"/>
      </w:pPr>
    </w:lvl>
    <w:lvl w:ilvl="6">
      <w:numFmt w:val="bullet"/>
      <w:lvlText w:val="•"/>
      <w:lvlJc w:val="left"/>
      <w:pPr>
        <w:ind w:left="1200" w:hanging="200"/>
      </w:pPr>
    </w:lvl>
    <w:lvl w:ilvl="7">
      <w:numFmt w:val="bullet"/>
      <w:lvlText w:val="•"/>
      <w:lvlJc w:val="left"/>
      <w:pPr>
        <w:ind w:left="1350" w:hanging="200"/>
      </w:pPr>
    </w:lvl>
    <w:lvl w:ilvl="8">
      <w:numFmt w:val="bullet"/>
      <w:lvlText w:val="•"/>
      <w:lvlJc w:val="left"/>
      <w:pPr>
        <w:ind w:left="1500" w:hanging="200"/>
      </w:pPr>
    </w:lvl>
  </w:abstractNum>
  <w:abstractNum w:abstractNumId="175" w15:restartNumberingAfterBreak="0">
    <w:nsid w:val="000004B1"/>
    <w:multiLevelType w:val="multilevel"/>
    <w:tmpl w:val="00000934"/>
    <w:lvl w:ilvl="0">
      <w:numFmt w:val="bullet"/>
      <w:lvlText w:val=""/>
      <w:lvlJc w:val="left"/>
      <w:pPr>
        <w:ind w:left="319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70" w:hanging="200"/>
      </w:pPr>
    </w:lvl>
    <w:lvl w:ilvl="2">
      <w:numFmt w:val="bullet"/>
      <w:lvlText w:val="•"/>
      <w:lvlJc w:val="left"/>
      <w:pPr>
        <w:ind w:left="621" w:hanging="200"/>
      </w:pPr>
    </w:lvl>
    <w:lvl w:ilvl="3">
      <w:numFmt w:val="bullet"/>
      <w:lvlText w:val="•"/>
      <w:lvlJc w:val="left"/>
      <w:pPr>
        <w:ind w:left="771" w:hanging="200"/>
      </w:pPr>
    </w:lvl>
    <w:lvl w:ilvl="4">
      <w:numFmt w:val="bullet"/>
      <w:lvlText w:val="•"/>
      <w:lvlJc w:val="left"/>
      <w:pPr>
        <w:ind w:left="922" w:hanging="200"/>
      </w:pPr>
    </w:lvl>
    <w:lvl w:ilvl="5">
      <w:numFmt w:val="bullet"/>
      <w:lvlText w:val="•"/>
      <w:lvlJc w:val="left"/>
      <w:pPr>
        <w:ind w:left="1073" w:hanging="200"/>
      </w:pPr>
    </w:lvl>
    <w:lvl w:ilvl="6">
      <w:numFmt w:val="bullet"/>
      <w:lvlText w:val="•"/>
      <w:lvlJc w:val="left"/>
      <w:pPr>
        <w:ind w:left="1223" w:hanging="200"/>
      </w:pPr>
    </w:lvl>
    <w:lvl w:ilvl="7">
      <w:numFmt w:val="bullet"/>
      <w:lvlText w:val="•"/>
      <w:lvlJc w:val="left"/>
      <w:pPr>
        <w:ind w:left="1374" w:hanging="200"/>
      </w:pPr>
    </w:lvl>
    <w:lvl w:ilvl="8">
      <w:numFmt w:val="bullet"/>
      <w:lvlText w:val="•"/>
      <w:lvlJc w:val="left"/>
      <w:pPr>
        <w:ind w:left="1524" w:hanging="200"/>
      </w:pPr>
    </w:lvl>
  </w:abstractNum>
  <w:abstractNum w:abstractNumId="176" w15:restartNumberingAfterBreak="0">
    <w:nsid w:val="000004B2"/>
    <w:multiLevelType w:val="multilevel"/>
    <w:tmpl w:val="00000935"/>
    <w:lvl w:ilvl="0">
      <w:numFmt w:val="bullet"/>
      <w:lvlText w:val=""/>
      <w:lvlJc w:val="left"/>
      <w:pPr>
        <w:ind w:left="320" w:hanging="198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12" w:hanging="198"/>
      </w:pPr>
    </w:lvl>
    <w:lvl w:ilvl="2">
      <w:numFmt w:val="bullet"/>
      <w:lvlText w:val="•"/>
      <w:lvlJc w:val="left"/>
      <w:pPr>
        <w:ind w:left="704" w:hanging="198"/>
      </w:pPr>
    </w:lvl>
    <w:lvl w:ilvl="3">
      <w:numFmt w:val="bullet"/>
      <w:lvlText w:val="•"/>
      <w:lvlJc w:val="left"/>
      <w:pPr>
        <w:ind w:left="896" w:hanging="198"/>
      </w:pPr>
    </w:lvl>
    <w:lvl w:ilvl="4">
      <w:numFmt w:val="bullet"/>
      <w:lvlText w:val="•"/>
      <w:lvlJc w:val="left"/>
      <w:pPr>
        <w:ind w:left="1088" w:hanging="198"/>
      </w:pPr>
    </w:lvl>
    <w:lvl w:ilvl="5">
      <w:numFmt w:val="bullet"/>
      <w:lvlText w:val="•"/>
      <w:lvlJc w:val="left"/>
      <w:pPr>
        <w:ind w:left="1280" w:hanging="198"/>
      </w:pPr>
    </w:lvl>
    <w:lvl w:ilvl="6">
      <w:numFmt w:val="bullet"/>
      <w:lvlText w:val="•"/>
      <w:lvlJc w:val="left"/>
      <w:pPr>
        <w:ind w:left="1472" w:hanging="198"/>
      </w:pPr>
    </w:lvl>
    <w:lvl w:ilvl="7">
      <w:numFmt w:val="bullet"/>
      <w:lvlText w:val="•"/>
      <w:lvlJc w:val="left"/>
      <w:pPr>
        <w:ind w:left="1664" w:hanging="198"/>
      </w:pPr>
    </w:lvl>
    <w:lvl w:ilvl="8">
      <w:numFmt w:val="bullet"/>
      <w:lvlText w:val="•"/>
      <w:lvlJc w:val="left"/>
      <w:pPr>
        <w:ind w:left="1856" w:hanging="198"/>
      </w:pPr>
    </w:lvl>
  </w:abstractNum>
  <w:abstractNum w:abstractNumId="177" w15:restartNumberingAfterBreak="0">
    <w:nsid w:val="000004B3"/>
    <w:multiLevelType w:val="multilevel"/>
    <w:tmpl w:val="00000936"/>
    <w:lvl w:ilvl="0">
      <w:numFmt w:val="bullet"/>
      <w:lvlText w:val=""/>
      <w:lvlJc w:val="left"/>
      <w:pPr>
        <w:ind w:left="268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52" w:hanging="200"/>
      </w:pPr>
    </w:lvl>
    <w:lvl w:ilvl="2">
      <w:numFmt w:val="bullet"/>
      <w:lvlText w:val="•"/>
      <w:lvlJc w:val="left"/>
      <w:pPr>
        <w:ind w:left="444" w:hanging="200"/>
      </w:pPr>
    </w:lvl>
    <w:lvl w:ilvl="3">
      <w:numFmt w:val="bullet"/>
      <w:lvlText w:val="•"/>
      <w:lvlJc w:val="left"/>
      <w:pPr>
        <w:ind w:left="536" w:hanging="200"/>
      </w:pPr>
    </w:lvl>
    <w:lvl w:ilvl="4">
      <w:numFmt w:val="bullet"/>
      <w:lvlText w:val="•"/>
      <w:lvlJc w:val="left"/>
      <w:pPr>
        <w:ind w:left="628" w:hanging="200"/>
      </w:pPr>
    </w:lvl>
    <w:lvl w:ilvl="5">
      <w:numFmt w:val="bullet"/>
      <w:lvlText w:val="•"/>
      <w:lvlJc w:val="left"/>
      <w:pPr>
        <w:ind w:left="720" w:hanging="200"/>
      </w:pPr>
    </w:lvl>
    <w:lvl w:ilvl="6">
      <w:numFmt w:val="bullet"/>
      <w:lvlText w:val="•"/>
      <w:lvlJc w:val="left"/>
      <w:pPr>
        <w:ind w:left="812" w:hanging="200"/>
      </w:pPr>
    </w:lvl>
    <w:lvl w:ilvl="7">
      <w:numFmt w:val="bullet"/>
      <w:lvlText w:val="•"/>
      <w:lvlJc w:val="left"/>
      <w:pPr>
        <w:ind w:left="904" w:hanging="200"/>
      </w:pPr>
    </w:lvl>
    <w:lvl w:ilvl="8">
      <w:numFmt w:val="bullet"/>
      <w:lvlText w:val="•"/>
      <w:lvlJc w:val="left"/>
      <w:pPr>
        <w:ind w:left="996" w:hanging="200"/>
      </w:pPr>
    </w:lvl>
  </w:abstractNum>
  <w:abstractNum w:abstractNumId="178" w15:restartNumberingAfterBreak="0">
    <w:nsid w:val="000004B4"/>
    <w:multiLevelType w:val="multilevel"/>
    <w:tmpl w:val="00000937"/>
    <w:lvl w:ilvl="0">
      <w:numFmt w:val="bullet"/>
      <w:lvlText w:val=""/>
      <w:lvlJc w:val="left"/>
      <w:pPr>
        <w:ind w:left="347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42" w:hanging="200"/>
      </w:pPr>
    </w:lvl>
    <w:lvl w:ilvl="2">
      <w:numFmt w:val="bullet"/>
      <w:lvlText w:val="•"/>
      <w:lvlJc w:val="left"/>
      <w:pPr>
        <w:ind w:left="545" w:hanging="200"/>
      </w:pPr>
    </w:lvl>
    <w:lvl w:ilvl="3">
      <w:numFmt w:val="bullet"/>
      <w:lvlText w:val="•"/>
      <w:lvlJc w:val="left"/>
      <w:pPr>
        <w:ind w:left="648" w:hanging="200"/>
      </w:pPr>
    </w:lvl>
    <w:lvl w:ilvl="4">
      <w:numFmt w:val="bullet"/>
      <w:lvlText w:val="•"/>
      <w:lvlJc w:val="left"/>
      <w:pPr>
        <w:ind w:left="751" w:hanging="200"/>
      </w:pPr>
    </w:lvl>
    <w:lvl w:ilvl="5">
      <w:numFmt w:val="bullet"/>
      <w:lvlText w:val="•"/>
      <w:lvlJc w:val="left"/>
      <w:pPr>
        <w:ind w:left="854" w:hanging="200"/>
      </w:pPr>
    </w:lvl>
    <w:lvl w:ilvl="6">
      <w:numFmt w:val="bullet"/>
      <w:lvlText w:val="•"/>
      <w:lvlJc w:val="left"/>
      <w:pPr>
        <w:ind w:left="957" w:hanging="200"/>
      </w:pPr>
    </w:lvl>
    <w:lvl w:ilvl="7">
      <w:numFmt w:val="bullet"/>
      <w:lvlText w:val="•"/>
      <w:lvlJc w:val="left"/>
      <w:pPr>
        <w:ind w:left="1060" w:hanging="200"/>
      </w:pPr>
    </w:lvl>
    <w:lvl w:ilvl="8">
      <w:numFmt w:val="bullet"/>
      <w:lvlText w:val="•"/>
      <w:lvlJc w:val="left"/>
      <w:pPr>
        <w:ind w:left="1163" w:hanging="200"/>
      </w:pPr>
    </w:lvl>
  </w:abstractNum>
  <w:abstractNum w:abstractNumId="179" w15:restartNumberingAfterBreak="0">
    <w:nsid w:val="000004B5"/>
    <w:multiLevelType w:val="multilevel"/>
    <w:tmpl w:val="00000938"/>
    <w:lvl w:ilvl="0">
      <w:numFmt w:val="bullet"/>
      <w:lvlText w:val=""/>
      <w:lvlJc w:val="left"/>
      <w:pPr>
        <w:ind w:left="438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55" w:hanging="200"/>
      </w:pPr>
    </w:lvl>
    <w:lvl w:ilvl="2">
      <w:numFmt w:val="bullet"/>
      <w:lvlText w:val="•"/>
      <w:lvlJc w:val="left"/>
      <w:pPr>
        <w:ind w:left="671" w:hanging="200"/>
      </w:pPr>
    </w:lvl>
    <w:lvl w:ilvl="3">
      <w:numFmt w:val="bullet"/>
      <w:lvlText w:val="•"/>
      <w:lvlJc w:val="left"/>
      <w:pPr>
        <w:ind w:left="787" w:hanging="200"/>
      </w:pPr>
    </w:lvl>
    <w:lvl w:ilvl="4">
      <w:numFmt w:val="bullet"/>
      <w:lvlText w:val="•"/>
      <w:lvlJc w:val="left"/>
      <w:pPr>
        <w:ind w:left="903" w:hanging="200"/>
      </w:pPr>
    </w:lvl>
    <w:lvl w:ilvl="5">
      <w:numFmt w:val="bullet"/>
      <w:lvlText w:val="•"/>
      <w:lvlJc w:val="left"/>
      <w:pPr>
        <w:ind w:left="1019" w:hanging="200"/>
      </w:pPr>
    </w:lvl>
    <w:lvl w:ilvl="6">
      <w:numFmt w:val="bullet"/>
      <w:lvlText w:val="•"/>
      <w:lvlJc w:val="left"/>
      <w:pPr>
        <w:ind w:left="1135" w:hanging="200"/>
      </w:pPr>
    </w:lvl>
    <w:lvl w:ilvl="7">
      <w:numFmt w:val="bullet"/>
      <w:lvlText w:val="•"/>
      <w:lvlJc w:val="left"/>
      <w:pPr>
        <w:ind w:left="1251" w:hanging="200"/>
      </w:pPr>
    </w:lvl>
    <w:lvl w:ilvl="8">
      <w:numFmt w:val="bullet"/>
      <w:lvlText w:val="•"/>
      <w:lvlJc w:val="left"/>
      <w:pPr>
        <w:ind w:left="1367" w:hanging="200"/>
      </w:pPr>
    </w:lvl>
  </w:abstractNum>
  <w:abstractNum w:abstractNumId="180" w15:restartNumberingAfterBreak="0">
    <w:nsid w:val="000004B6"/>
    <w:multiLevelType w:val="multilevel"/>
    <w:tmpl w:val="00000939"/>
    <w:lvl w:ilvl="0">
      <w:numFmt w:val="bullet"/>
      <w:lvlText w:val=""/>
      <w:lvlJc w:val="left"/>
      <w:pPr>
        <w:ind w:left="1001" w:hanging="9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1090" w:hanging="900"/>
      </w:pPr>
    </w:lvl>
    <w:lvl w:ilvl="2">
      <w:numFmt w:val="bullet"/>
      <w:lvlText w:val="•"/>
      <w:lvlJc w:val="left"/>
      <w:pPr>
        <w:ind w:left="1181" w:hanging="900"/>
      </w:pPr>
    </w:lvl>
    <w:lvl w:ilvl="3">
      <w:numFmt w:val="bullet"/>
      <w:lvlText w:val="•"/>
      <w:lvlJc w:val="left"/>
      <w:pPr>
        <w:ind w:left="1271" w:hanging="900"/>
      </w:pPr>
    </w:lvl>
    <w:lvl w:ilvl="4">
      <w:numFmt w:val="bullet"/>
      <w:lvlText w:val="•"/>
      <w:lvlJc w:val="left"/>
      <w:pPr>
        <w:ind w:left="1362" w:hanging="900"/>
      </w:pPr>
    </w:lvl>
    <w:lvl w:ilvl="5">
      <w:numFmt w:val="bullet"/>
      <w:lvlText w:val="•"/>
      <w:lvlJc w:val="left"/>
      <w:pPr>
        <w:ind w:left="1453" w:hanging="900"/>
      </w:pPr>
    </w:lvl>
    <w:lvl w:ilvl="6">
      <w:numFmt w:val="bullet"/>
      <w:lvlText w:val="•"/>
      <w:lvlJc w:val="left"/>
      <w:pPr>
        <w:ind w:left="1543" w:hanging="900"/>
      </w:pPr>
    </w:lvl>
    <w:lvl w:ilvl="7">
      <w:numFmt w:val="bullet"/>
      <w:lvlText w:val="•"/>
      <w:lvlJc w:val="left"/>
      <w:pPr>
        <w:ind w:left="1634" w:hanging="900"/>
      </w:pPr>
    </w:lvl>
    <w:lvl w:ilvl="8">
      <w:numFmt w:val="bullet"/>
      <w:lvlText w:val="•"/>
      <w:lvlJc w:val="left"/>
      <w:pPr>
        <w:ind w:left="1724" w:hanging="900"/>
      </w:pPr>
    </w:lvl>
  </w:abstractNum>
  <w:abstractNum w:abstractNumId="181" w15:restartNumberingAfterBreak="0">
    <w:nsid w:val="000004B7"/>
    <w:multiLevelType w:val="multilevel"/>
    <w:tmpl w:val="0000093A"/>
    <w:lvl w:ilvl="0">
      <w:numFmt w:val="bullet"/>
      <w:lvlText w:val=""/>
      <w:lvlJc w:val="left"/>
      <w:pPr>
        <w:ind w:left="279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50" w:hanging="200"/>
      </w:pPr>
    </w:lvl>
    <w:lvl w:ilvl="2">
      <w:numFmt w:val="bullet"/>
      <w:lvlText w:val="•"/>
      <w:lvlJc w:val="left"/>
      <w:pPr>
        <w:ind w:left="420" w:hanging="200"/>
      </w:pPr>
    </w:lvl>
    <w:lvl w:ilvl="3">
      <w:numFmt w:val="bullet"/>
      <w:lvlText w:val="•"/>
      <w:lvlJc w:val="left"/>
      <w:pPr>
        <w:ind w:left="490" w:hanging="200"/>
      </w:pPr>
    </w:lvl>
    <w:lvl w:ilvl="4">
      <w:numFmt w:val="bullet"/>
      <w:lvlText w:val="•"/>
      <w:lvlJc w:val="left"/>
      <w:pPr>
        <w:ind w:left="561" w:hanging="200"/>
      </w:pPr>
    </w:lvl>
    <w:lvl w:ilvl="5">
      <w:numFmt w:val="bullet"/>
      <w:lvlText w:val="•"/>
      <w:lvlJc w:val="left"/>
      <w:pPr>
        <w:ind w:left="631" w:hanging="200"/>
      </w:pPr>
    </w:lvl>
    <w:lvl w:ilvl="6">
      <w:numFmt w:val="bullet"/>
      <w:lvlText w:val="•"/>
      <w:lvlJc w:val="left"/>
      <w:pPr>
        <w:ind w:left="701" w:hanging="200"/>
      </w:pPr>
    </w:lvl>
    <w:lvl w:ilvl="7">
      <w:numFmt w:val="bullet"/>
      <w:lvlText w:val="•"/>
      <w:lvlJc w:val="left"/>
      <w:pPr>
        <w:ind w:left="772" w:hanging="200"/>
      </w:pPr>
    </w:lvl>
    <w:lvl w:ilvl="8">
      <w:numFmt w:val="bullet"/>
      <w:lvlText w:val="•"/>
      <w:lvlJc w:val="left"/>
      <w:pPr>
        <w:ind w:left="842" w:hanging="200"/>
      </w:pPr>
    </w:lvl>
  </w:abstractNum>
  <w:abstractNum w:abstractNumId="182" w15:restartNumberingAfterBreak="0">
    <w:nsid w:val="000004B8"/>
    <w:multiLevelType w:val="multilevel"/>
    <w:tmpl w:val="0000093B"/>
    <w:lvl w:ilvl="0">
      <w:numFmt w:val="bullet"/>
      <w:lvlText w:val=""/>
      <w:lvlJc w:val="left"/>
      <w:pPr>
        <w:ind w:left="471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32" w:hanging="200"/>
      </w:pPr>
    </w:lvl>
    <w:lvl w:ilvl="2">
      <w:numFmt w:val="bullet"/>
      <w:lvlText w:val="•"/>
      <w:lvlJc w:val="left"/>
      <w:pPr>
        <w:ind w:left="584" w:hanging="200"/>
      </w:pPr>
    </w:lvl>
    <w:lvl w:ilvl="3">
      <w:numFmt w:val="bullet"/>
      <w:lvlText w:val="•"/>
      <w:lvlJc w:val="left"/>
      <w:pPr>
        <w:ind w:left="636" w:hanging="200"/>
      </w:pPr>
    </w:lvl>
    <w:lvl w:ilvl="4">
      <w:numFmt w:val="bullet"/>
      <w:lvlText w:val="•"/>
      <w:lvlJc w:val="left"/>
      <w:pPr>
        <w:ind w:left="689" w:hanging="200"/>
      </w:pPr>
    </w:lvl>
    <w:lvl w:ilvl="5">
      <w:numFmt w:val="bullet"/>
      <w:lvlText w:val="•"/>
      <w:lvlJc w:val="left"/>
      <w:pPr>
        <w:ind w:left="741" w:hanging="200"/>
      </w:pPr>
    </w:lvl>
    <w:lvl w:ilvl="6">
      <w:numFmt w:val="bullet"/>
      <w:lvlText w:val="•"/>
      <w:lvlJc w:val="left"/>
      <w:pPr>
        <w:ind w:left="793" w:hanging="200"/>
      </w:pPr>
    </w:lvl>
    <w:lvl w:ilvl="7">
      <w:numFmt w:val="bullet"/>
      <w:lvlText w:val="•"/>
      <w:lvlJc w:val="left"/>
      <w:pPr>
        <w:ind w:left="846" w:hanging="200"/>
      </w:pPr>
    </w:lvl>
    <w:lvl w:ilvl="8">
      <w:numFmt w:val="bullet"/>
      <w:lvlText w:val="•"/>
      <w:lvlJc w:val="left"/>
      <w:pPr>
        <w:ind w:left="898" w:hanging="200"/>
      </w:pPr>
    </w:lvl>
  </w:abstractNum>
  <w:abstractNum w:abstractNumId="183" w15:restartNumberingAfterBreak="0">
    <w:nsid w:val="000004B9"/>
    <w:multiLevelType w:val="multilevel"/>
    <w:tmpl w:val="0000093C"/>
    <w:lvl w:ilvl="0">
      <w:numFmt w:val="bullet"/>
      <w:lvlText w:val=""/>
      <w:lvlJc w:val="left"/>
      <w:pPr>
        <w:ind w:left="301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60" w:hanging="200"/>
      </w:pPr>
    </w:lvl>
    <w:lvl w:ilvl="2">
      <w:numFmt w:val="bullet"/>
      <w:lvlText w:val="•"/>
      <w:lvlJc w:val="left"/>
      <w:pPr>
        <w:ind w:left="621" w:hanging="200"/>
      </w:pPr>
    </w:lvl>
    <w:lvl w:ilvl="3">
      <w:numFmt w:val="bullet"/>
      <w:lvlText w:val="•"/>
      <w:lvlJc w:val="left"/>
      <w:pPr>
        <w:ind w:left="781" w:hanging="200"/>
      </w:pPr>
    </w:lvl>
    <w:lvl w:ilvl="4">
      <w:numFmt w:val="bullet"/>
      <w:lvlText w:val="•"/>
      <w:lvlJc w:val="left"/>
      <w:pPr>
        <w:ind w:left="942" w:hanging="200"/>
      </w:pPr>
    </w:lvl>
    <w:lvl w:ilvl="5">
      <w:numFmt w:val="bullet"/>
      <w:lvlText w:val="•"/>
      <w:lvlJc w:val="left"/>
      <w:pPr>
        <w:ind w:left="1103" w:hanging="200"/>
      </w:pPr>
    </w:lvl>
    <w:lvl w:ilvl="6">
      <w:numFmt w:val="bullet"/>
      <w:lvlText w:val="•"/>
      <w:lvlJc w:val="left"/>
      <w:pPr>
        <w:ind w:left="1263" w:hanging="200"/>
      </w:pPr>
    </w:lvl>
    <w:lvl w:ilvl="7">
      <w:numFmt w:val="bullet"/>
      <w:lvlText w:val="•"/>
      <w:lvlJc w:val="left"/>
      <w:pPr>
        <w:ind w:left="1424" w:hanging="200"/>
      </w:pPr>
    </w:lvl>
    <w:lvl w:ilvl="8">
      <w:numFmt w:val="bullet"/>
      <w:lvlText w:val="•"/>
      <w:lvlJc w:val="left"/>
      <w:pPr>
        <w:ind w:left="1584" w:hanging="200"/>
      </w:pPr>
    </w:lvl>
  </w:abstractNum>
  <w:abstractNum w:abstractNumId="184" w15:restartNumberingAfterBreak="0">
    <w:nsid w:val="000004BA"/>
    <w:multiLevelType w:val="multilevel"/>
    <w:tmpl w:val="0000093D"/>
    <w:lvl w:ilvl="0">
      <w:numFmt w:val="bullet"/>
      <w:lvlText w:val=""/>
      <w:lvlJc w:val="left"/>
      <w:pPr>
        <w:ind w:left="322" w:hanging="197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68" w:hanging="197"/>
      </w:pPr>
    </w:lvl>
    <w:lvl w:ilvl="2">
      <w:numFmt w:val="bullet"/>
      <w:lvlText w:val="•"/>
      <w:lvlJc w:val="left"/>
      <w:pPr>
        <w:ind w:left="617" w:hanging="197"/>
      </w:pPr>
    </w:lvl>
    <w:lvl w:ilvl="3">
      <w:numFmt w:val="bullet"/>
      <w:lvlText w:val="•"/>
      <w:lvlJc w:val="left"/>
      <w:pPr>
        <w:ind w:left="765" w:hanging="197"/>
      </w:pPr>
    </w:lvl>
    <w:lvl w:ilvl="4">
      <w:numFmt w:val="bullet"/>
      <w:lvlText w:val="•"/>
      <w:lvlJc w:val="left"/>
      <w:pPr>
        <w:ind w:left="914" w:hanging="197"/>
      </w:pPr>
    </w:lvl>
    <w:lvl w:ilvl="5">
      <w:numFmt w:val="bullet"/>
      <w:lvlText w:val="•"/>
      <w:lvlJc w:val="left"/>
      <w:pPr>
        <w:ind w:left="1062" w:hanging="197"/>
      </w:pPr>
    </w:lvl>
    <w:lvl w:ilvl="6">
      <w:numFmt w:val="bullet"/>
      <w:lvlText w:val="•"/>
      <w:lvlJc w:val="left"/>
      <w:pPr>
        <w:ind w:left="1211" w:hanging="197"/>
      </w:pPr>
    </w:lvl>
    <w:lvl w:ilvl="7">
      <w:numFmt w:val="bullet"/>
      <w:lvlText w:val="•"/>
      <w:lvlJc w:val="left"/>
      <w:pPr>
        <w:ind w:left="1359" w:hanging="197"/>
      </w:pPr>
    </w:lvl>
    <w:lvl w:ilvl="8">
      <w:numFmt w:val="bullet"/>
      <w:lvlText w:val="•"/>
      <w:lvlJc w:val="left"/>
      <w:pPr>
        <w:ind w:left="1508" w:hanging="197"/>
      </w:pPr>
    </w:lvl>
  </w:abstractNum>
  <w:abstractNum w:abstractNumId="185" w15:restartNumberingAfterBreak="0">
    <w:nsid w:val="000004BB"/>
    <w:multiLevelType w:val="multilevel"/>
    <w:tmpl w:val="0000093E"/>
    <w:lvl w:ilvl="0">
      <w:numFmt w:val="bullet"/>
      <w:lvlText w:val=""/>
      <w:lvlJc w:val="left"/>
      <w:pPr>
        <w:ind w:left="471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657" w:hanging="200"/>
      </w:pPr>
    </w:lvl>
    <w:lvl w:ilvl="2">
      <w:numFmt w:val="bullet"/>
      <w:lvlText w:val="•"/>
      <w:lvlJc w:val="left"/>
      <w:pPr>
        <w:ind w:left="834" w:hanging="200"/>
      </w:pPr>
    </w:lvl>
    <w:lvl w:ilvl="3">
      <w:numFmt w:val="bullet"/>
      <w:lvlText w:val="•"/>
      <w:lvlJc w:val="left"/>
      <w:pPr>
        <w:ind w:left="1011" w:hanging="200"/>
      </w:pPr>
    </w:lvl>
    <w:lvl w:ilvl="4">
      <w:numFmt w:val="bullet"/>
      <w:lvlText w:val="•"/>
      <w:lvlJc w:val="left"/>
      <w:pPr>
        <w:ind w:left="1188" w:hanging="200"/>
      </w:pPr>
    </w:lvl>
    <w:lvl w:ilvl="5">
      <w:numFmt w:val="bullet"/>
      <w:lvlText w:val="•"/>
      <w:lvlJc w:val="left"/>
      <w:pPr>
        <w:ind w:left="1365" w:hanging="200"/>
      </w:pPr>
    </w:lvl>
    <w:lvl w:ilvl="6">
      <w:numFmt w:val="bullet"/>
      <w:lvlText w:val="•"/>
      <w:lvlJc w:val="left"/>
      <w:pPr>
        <w:ind w:left="1542" w:hanging="200"/>
      </w:pPr>
    </w:lvl>
    <w:lvl w:ilvl="7">
      <w:numFmt w:val="bullet"/>
      <w:lvlText w:val="•"/>
      <w:lvlJc w:val="left"/>
      <w:pPr>
        <w:ind w:left="1719" w:hanging="200"/>
      </w:pPr>
    </w:lvl>
    <w:lvl w:ilvl="8">
      <w:numFmt w:val="bullet"/>
      <w:lvlText w:val="•"/>
      <w:lvlJc w:val="left"/>
      <w:pPr>
        <w:ind w:left="1896" w:hanging="200"/>
      </w:pPr>
    </w:lvl>
  </w:abstractNum>
  <w:abstractNum w:abstractNumId="186" w15:restartNumberingAfterBreak="0">
    <w:nsid w:val="000004BC"/>
    <w:multiLevelType w:val="multilevel"/>
    <w:tmpl w:val="0000093F"/>
    <w:lvl w:ilvl="0">
      <w:numFmt w:val="bullet"/>
      <w:lvlText w:val=""/>
      <w:lvlJc w:val="left"/>
      <w:pPr>
        <w:ind w:left="280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34" w:hanging="200"/>
      </w:pPr>
    </w:lvl>
    <w:lvl w:ilvl="2">
      <w:numFmt w:val="bullet"/>
      <w:lvlText w:val="•"/>
      <w:lvlJc w:val="left"/>
      <w:pPr>
        <w:ind w:left="388" w:hanging="200"/>
      </w:pPr>
    </w:lvl>
    <w:lvl w:ilvl="3">
      <w:numFmt w:val="bullet"/>
      <w:lvlText w:val="•"/>
      <w:lvlJc w:val="left"/>
      <w:pPr>
        <w:ind w:left="442" w:hanging="200"/>
      </w:pPr>
    </w:lvl>
    <w:lvl w:ilvl="4">
      <w:numFmt w:val="bullet"/>
      <w:lvlText w:val="•"/>
      <w:lvlJc w:val="left"/>
      <w:pPr>
        <w:ind w:left="496" w:hanging="200"/>
      </w:pPr>
    </w:lvl>
    <w:lvl w:ilvl="5">
      <w:numFmt w:val="bullet"/>
      <w:lvlText w:val="•"/>
      <w:lvlJc w:val="left"/>
      <w:pPr>
        <w:ind w:left="551" w:hanging="200"/>
      </w:pPr>
    </w:lvl>
    <w:lvl w:ilvl="6">
      <w:numFmt w:val="bullet"/>
      <w:lvlText w:val="•"/>
      <w:lvlJc w:val="left"/>
      <w:pPr>
        <w:ind w:left="605" w:hanging="200"/>
      </w:pPr>
    </w:lvl>
    <w:lvl w:ilvl="7">
      <w:numFmt w:val="bullet"/>
      <w:lvlText w:val="•"/>
      <w:lvlJc w:val="left"/>
      <w:pPr>
        <w:ind w:left="659" w:hanging="200"/>
      </w:pPr>
    </w:lvl>
    <w:lvl w:ilvl="8">
      <w:numFmt w:val="bullet"/>
      <w:lvlText w:val="•"/>
      <w:lvlJc w:val="left"/>
      <w:pPr>
        <w:ind w:left="713" w:hanging="200"/>
      </w:pPr>
    </w:lvl>
  </w:abstractNum>
  <w:abstractNum w:abstractNumId="187" w15:restartNumberingAfterBreak="0">
    <w:nsid w:val="000004BD"/>
    <w:multiLevelType w:val="multilevel"/>
    <w:tmpl w:val="00000940"/>
    <w:lvl w:ilvl="0">
      <w:numFmt w:val="bullet"/>
      <w:lvlText w:val=""/>
      <w:lvlJc w:val="left"/>
      <w:pPr>
        <w:ind w:left="426" w:hanging="155"/>
      </w:pPr>
      <w:rPr>
        <w:rFonts w:ascii="Wingdings" w:hAnsi="Wingdings" w:cs="Wingdings"/>
        <w:b w:val="0"/>
        <w:bCs w:val="0"/>
        <w:spacing w:val="1"/>
        <w:w w:val="100"/>
        <w:sz w:val="14"/>
        <w:szCs w:val="14"/>
      </w:rPr>
    </w:lvl>
    <w:lvl w:ilvl="1">
      <w:numFmt w:val="bullet"/>
      <w:lvlText w:val="•"/>
      <w:lvlJc w:val="left"/>
      <w:pPr>
        <w:ind w:left="478" w:hanging="155"/>
      </w:pPr>
    </w:lvl>
    <w:lvl w:ilvl="2">
      <w:numFmt w:val="bullet"/>
      <w:lvlText w:val="•"/>
      <w:lvlJc w:val="left"/>
      <w:pPr>
        <w:ind w:left="536" w:hanging="155"/>
      </w:pPr>
    </w:lvl>
    <w:lvl w:ilvl="3">
      <w:numFmt w:val="bullet"/>
      <w:lvlText w:val="•"/>
      <w:lvlJc w:val="left"/>
      <w:pPr>
        <w:ind w:left="594" w:hanging="155"/>
      </w:pPr>
    </w:lvl>
    <w:lvl w:ilvl="4">
      <w:numFmt w:val="bullet"/>
      <w:lvlText w:val="•"/>
      <w:lvlJc w:val="left"/>
      <w:pPr>
        <w:ind w:left="653" w:hanging="155"/>
      </w:pPr>
    </w:lvl>
    <w:lvl w:ilvl="5">
      <w:numFmt w:val="bullet"/>
      <w:lvlText w:val="•"/>
      <w:lvlJc w:val="left"/>
      <w:pPr>
        <w:ind w:left="711" w:hanging="155"/>
      </w:pPr>
    </w:lvl>
    <w:lvl w:ilvl="6">
      <w:numFmt w:val="bullet"/>
      <w:lvlText w:val="•"/>
      <w:lvlJc w:val="left"/>
      <w:pPr>
        <w:ind w:left="769" w:hanging="155"/>
      </w:pPr>
    </w:lvl>
    <w:lvl w:ilvl="7">
      <w:numFmt w:val="bullet"/>
      <w:lvlText w:val="•"/>
      <w:lvlJc w:val="left"/>
      <w:pPr>
        <w:ind w:left="828" w:hanging="155"/>
      </w:pPr>
    </w:lvl>
    <w:lvl w:ilvl="8">
      <w:numFmt w:val="bullet"/>
      <w:lvlText w:val="•"/>
      <w:lvlJc w:val="left"/>
      <w:pPr>
        <w:ind w:left="886" w:hanging="155"/>
      </w:pPr>
    </w:lvl>
  </w:abstractNum>
  <w:abstractNum w:abstractNumId="188" w15:restartNumberingAfterBreak="0">
    <w:nsid w:val="000004BE"/>
    <w:multiLevelType w:val="multilevel"/>
    <w:tmpl w:val="00000941"/>
    <w:lvl w:ilvl="0">
      <w:numFmt w:val="bullet"/>
      <w:lvlText w:val=""/>
      <w:lvlJc w:val="left"/>
      <w:pPr>
        <w:ind w:left="479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56" w:hanging="200"/>
      </w:pPr>
    </w:lvl>
    <w:lvl w:ilvl="2">
      <w:numFmt w:val="bullet"/>
      <w:lvlText w:val="•"/>
      <w:lvlJc w:val="left"/>
      <w:pPr>
        <w:ind w:left="633" w:hanging="200"/>
      </w:pPr>
    </w:lvl>
    <w:lvl w:ilvl="3">
      <w:numFmt w:val="bullet"/>
      <w:lvlText w:val="•"/>
      <w:lvlJc w:val="left"/>
      <w:pPr>
        <w:ind w:left="710" w:hanging="200"/>
      </w:pPr>
    </w:lvl>
    <w:lvl w:ilvl="4">
      <w:numFmt w:val="bullet"/>
      <w:lvlText w:val="•"/>
      <w:lvlJc w:val="left"/>
      <w:pPr>
        <w:ind w:left="786" w:hanging="200"/>
      </w:pPr>
    </w:lvl>
    <w:lvl w:ilvl="5">
      <w:numFmt w:val="bullet"/>
      <w:lvlText w:val="•"/>
      <w:lvlJc w:val="left"/>
      <w:pPr>
        <w:ind w:left="863" w:hanging="200"/>
      </w:pPr>
    </w:lvl>
    <w:lvl w:ilvl="6">
      <w:numFmt w:val="bullet"/>
      <w:lvlText w:val="•"/>
      <w:lvlJc w:val="left"/>
      <w:pPr>
        <w:ind w:left="940" w:hanging="200"/>
      </w:pPr>
    </w:lvl>
    <w:lvl w:ilvl="7">
      <w:numFmt w:val="bullet"/>
      <w:lvlText w:val="•"/>
      <w:lvlJc w:val="left"/>
      <w:pPr>
        <w:ind w:left="1016" w:hanging="200"/>
      </w:pPr>
    </w:lvl>
    <w:lvl w:ilvl="8">
      <w:numFmt w:val="bullet"/>
      <w:lvlText w:val="•"/>
      <w:lvlJc w:val="left"/>
      <w:pPr>
        <w:ind w:left="1093" w:hanging="200"/>
      </w:pPr>
    </w:lvl>
  </w:abstractNum>
  <w:abstractNum w:abstractNumId="189" w15:restartNumberingAfterBreak="0">
    <w:nsid w:val="000004BF"/>
    <w:multiLevelType w:val="multilevel"/>
    <w:tmpl w:val="00000942"/>
    <w:lvl w:ilvl="0">
      <w:numFmt w:val="bullet"/>
      <w:lvlText w:val=""/>
      <w:lvlJc w:val="left"/>
      <w:pPr>
        <w:ind w:left="268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1244" w:hanging="200"/>
      </w:pPr>
    </w:lvl>
    <w:lvl w:ilvl="2">
      <w:numFmt w:val="bullet"/>
      <w:lvlText w:val="•"/>
      <w:lvlJc w:val="left"/>
      <w:pPr>
        <w:ind w:left="2229" w:hanging="200"/>
      </w:pPr>
    </w:lvl>
    <w:lvl w:ilvl="3">
      <w:numFmt w:val="bullet"/>
      <w:lvlText w:val="•"/>
      <w:lvlJc w:val="left"/>
      <w:pPr>
        <w:ind w:left="3214" w:hanging="200"/>
      </w:pPr>
    </w:lvl>
    <w:lvl w:ilvl="4">
      <w:numFmt w:val="bullet"/>
      <w:lvlText w:val="•"/>
      <w:lvlJc w:val="left"/>
      <w:pPr>
        <w:ind w:left="4198" w:hanging="200"/>
      </w:pPr>
    </w:lvl>
    <w:lvl w:ilvl="5">
      <w:numFmt w:val="bullet"/>
      <w:lvlText w:val="•"/>
      <w:lvlJc w:val="left"/>
      <w:pPr>
        <w:ind w:left="5183" w:hanging="200"/>
      </w:pPr>
    </w:lvl>
    <w:lvl w:ilvl="6">
      <w:numFmt w:val="bullet"/>
      <w:lvlText w:val="•"/>
      <w:lvlJc w:val="left"/>
      <w:pPr>
        <w:ind w:left="6168" w:hanging="200"/>
      </w:pPr>
    </w:lvl>
    <w:lvl w:ilvl="7">
      <w:numFmt w:val="bullet"/>
      <w:lvlText w:val="•"/>
      <w:lvlJc w:val="left"/>
      <w:pPr>
        <w:ind w:left="7152" w:hanging="200"/>
      </w:pPr>
    </w:lvl>
    <w:lvl w:ilvl="8">
      <w:numFmt w:val="bullet"/>
      <w:lvlText w:val="•"/>
      <w:lvlJc w:val="left"/>
      <w:pPr>
        <w:ind w:left="8137" w:hanging="200"/>
      </w:pPr>
    </w:lvl>
  </w:abstractNum>
  <w:abstractNum w:abstractNumId="190" w15:restartNumberingAfterBreak="0">
    <w:nsid w:val="000004C0"/>
    <w:multiLevelType w:val="multilevel"/>
    <w:tmpl w:val="00000943"/>
    <w:lvl w:ilvl="0">
      <w:numFmt w:val="bullet"/>
      <w:lvlText w:val=""/>
      <w:lvlJc w:val="left"/>
      <w:pPr>
        <w:ind w:left="268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14" w:hanging="200"/>
      </w:pPr>
    </w:lvl>
    <w:lvl w:ilvl="2">
      <w:numFmt w:val="bullet"/>
      <w:lvlText w:val="•"/>
      <w:lvlJc w:val="left"/>
      <w:pPr>
        <w:ind w:left="369" w:hanging="200"/>
      </w:pPr>
    </w:lvl>
    <w:lvl w:ilvl="3">
      <w:numFmt w:val="bullet"/>
      <w:lvlText w:val="•"/>
      <w:lvlJc w:val="left"/>
      <w:pPr>
        <w:ind w:left="424" w:hanging="200"/>
      </w:pPr>
    </w:lvl>
    <w:lvl w:ilvl="4">
      <w:numFmt w:val="bullet"/>
      <w:lvlText w:val="•"/>
      <w:lvlJc w:val="left"/>
      <w:pPr>
        <w:ind w:left="478" w:hanging="200"/>
      </w:pPr>
    </w:lvl>
    <w:lvl w:ilvl="5">
      <w:numFmt w:val="bullet"/>
      <w:lvlText w:val="•"/>
      <w:lvlJc w:val="left"/>
      <w:pPr>
        <w:ind w:left="533" w:hanging="200"/>
      </w:pPr>
    </w:lvl>
    <w:lvl w:ilvl="6">
      <w:numFmt w:val="bullet"/>
      <w:lvlText w:val="•"/>
      <w:lvlJc w:val="left"/>
      <w:pPr>
        <w:ind w:left="588" w:hanging="200"/>
      </w:pPr>
    </w:lvl>
    <w:lvl w:ilvl="7">
      <w:numFmt w:val="bullet"/>
      <w:lvlText w:val="•"/>
      <w:lvlJc w:val="left"/>
      <w:pPr>
        <w:ind w:left="642" w:hanging="200"/>
      </w:pPr>
    </w:lvl>
    <w:lvl w:ilvl="8">
      <w:numFmt w:val="bullet"/>
      <w:lvlText w:val="•"/>
      <w:lvlJc w:val="left"/>
      <w:pPr>
        <w:ind w:left="697" w:hanging="200"/>
      </w:pPr>
    </w:lvl>
  </w:abstractNum>
  <w:abstractNum w:abstractNumId="191" w15:restartNumberingAfterBreak="0">
    <w:nsid w:val="000004C1"/>
    <w:multiLevelType w:val="multilevel"/>
    <w:tmpl w:val="00000944"/>
    <w:lvl w:ilvl="0">
      <w:numFmt w:val="bullet"/>
      <w:lvlText w:val=""/>
      <w:lvlJc w:val="left"/>
      <w:pPr>
        <w:ind w:left="429" w:hanging="155"/>
      </w:pPr>
      <w:rPr>
        <w:rFonts w:ascii="Wingdings" w:hAnsi="Wingdings" w:cs="Wingdings"/>
        <w:b w:val="0"/>
        <w:bCs w:val="0"/>
        <w:spacing w:val="1"/>
        <w:w w:val="100"/>
        <w:sz w:val="14"/>
        <w:szCs w:val="14"/>
      </w:rPr>
    </w:lvl>
    <w:lvl w:ilvl="1">
      <w:numFmt w:val="bullet"/>
      <w:lvlText w:val="•"/>
      <w:lvlJc w:val="left"/>
      <w:pPr>
        <w:ind w:left="478" w:hanging="155"/>
      </w:pPr>
    </w:lvl>
    <w:lvl w:ilvl="2">
      <w:numFmt w:val="bullet"/>
      <w:lvlText w:val="•"/>
      <w:lvlJc w:val="left"/>
      <w:pPr>
        <w:ind w:left="536" w:hanging="155"/>
      </w:pPr>
    </w:lvl>
    <w:lvl w:ilvl="3">
      <w:numFmt w:val="bullet"/>
      <w:lvlText w:val="•"/>
      <w:lvlJc w:val="left"/>
      <w:pPr>
        <w:ind w:left="594" w:hanging="155"/>
      </w:pPr>
    </w:lvl>
    <w:lvl w:ilvl="4">
      <w:numFmt w:val="bullet"/>
      <w:lvlText w:val="•"/>
      <w:lvlJc w:val="left"/>
      <w:pPr>
        <w:ind w:left="653" w:hanging="155"/>
      </w:pPr>
    </w:lvl>
    <w:lvl w:ilvl="5">
      <w:numFmt w:val="bullet"/>
      <w:lvlText w:val="•"/>
      <w:lvlJc w:val="left"/>
      <w:pPr>
        <w:ind w:left="711" w:hanging="155"/>
      </w:pPr>
    </w:lvl>
    <w:lvl w:ilvl="6">
      <w:numFmt w:val="bullet"/>
      <w:lvlText w:val="•"/>
      <w:lvlJc w:val="left"/>
      <w:pPr>
        <w:ind w:left="769" w:hanging="155"/>
      </w:pPr>
    </w:lvl>
    <w:lvl w:ilvl="7">
      <w:numFmt w:val="bullet"/>
      <w:lvlText w:val="•"/>
      <w:lvlJc w:val="left"/>
      <w:pPr>
        <w:ind w:left="828" w:hanging="155"/>
      </w:pPr>
    </w:lvl>
    <w:lvl w:ilvl="8">
      <w:numFmt w:val="bullet"/>
      <w:lvlText w:val="•"/>
      <w:lvlJc w:val="left"/>
      <w:pPr>
        <w:ind w:left="886" w:hanging="155"/>
      </w:pPr>
    </w:lvl>
  </w:abstractNum>
  <w:abstractNum w:abstractNumId="192" w15:restartNumberingAfterBreak="0">
    <w:nsid w:val="000004C2"/>
    <w:multiLevelType w:val="multilevel"/>
    <w:tmpl w:val="00000945"/>
    <w:lvl w:ilvl="0">
      <w:numFmt w:val="bullet"/>
      <w:lvlText w:val=""/>
      <w:lvlJc w:val="left"/>
      <w:pPr>
        <w:ind w:left="482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65" w:hanging="200"/>
      </w:pPr>
    </w:lvl>
    <w:lvl w:ilvl="2">
      <w:numFmt w:val="bullet"/>
      <w:lvlText w:val="•"/>
      <w:lvlJc w:val="left"/>
      <w:pPr>
        <w:ind w:left="651" w:hanging="200"/>
      </w:pPr>
    </w:lvl>
    <w:lvl w:ilvl="3">
      <w:numFmt w:val="bullet"/>
      <w:lvlText w:val="•"/>
      <w:lvlJc w:val="left"/>
      <w:pPr>
        <w:ind w:left="737" w:hanging="200"/>
      </w:pPr>
    </w:lvl>
    <w:lvl w:ilvl="4">
      <w:numFmt w:val="bullet"/>
      <w:lvlText w:val="•"/>
      <w:lvlJc w:val="left"/>
      <w:pPr>
        <w:ind w:left="823" w:hanging="200"/>
      </w:pPr>
    </w:lvl>
    <w:lvl w:ilvl="5">
      <w:numFmt w:val="bullet"/>
      <w:lvlText w:val="•"/>
      <w:lvlJc w:val="left"/>
      <w:pPr>
        <w:ind w:left="909" w:hanging="200"/>
      </w:pPr>
    </w:lvl>
    <w:lvl w:ilvl="6">
      <w:numFmt w:val="bullet"/>
      <w:lvlText w:val="•"/>
      <w:lvlJc w:val="left"/>
      <w:pPr>
        <w:ind w:left="994" w:hanging="200"/>
      </w:pPr>
    </w:lvl>
    <w:lvl w:ilvl="7">
      <w:numFmt w:val="bullet"/>
      <w:lvlText w:val="•"/>
      <w:lvlJc w:val="left"/>
      <w:pPr>
        <w:ind w:left="1080" w:hanging="200"/>
      </w:pPr>
    </w:lvl>
    <w:lvl w:ilvl="8">
      <w:numFmt w:val="bullet"/>
      <w:lvlText w:val="•"/>
      <w:lvlJc w:val="left"/>
      <w:pPr>
        <w:ind w:left="1166" w:hanging="200"/>
      </w:pPr>
    </w:lvl>
  </w:abstractNum>
  <w:abstractNum w:abstractNumId="193" w15:restartNumberingAfterBreak="0">
    <w:nsid w:val="000004C3"/>
    <w:multiLevelType w:val="multilevel"/>
    <w:tmpl w:val="00000946"/>
    <w:lvl w:ilvl="0">
      <w:numFmt w:val="bullet"/>
      <w:lvlText w:val=""/>
      <w:lvlJc w:val="left"/>
      <w:pPr>
        <w:ind w:left="270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51" w:hanging="200"/>
      </w:pPr>
    </w:lvl>
    <w:lvl w:ilvl="2">
      <w:numFmt w:val="bullet"/>
      <w:lvlText w:val="•"/>
      <w:lvlJc w:val="left"/>
      <w:pPr>
        <w:ind w:left="422" w:hanging="200"/>
      </w:pPr>
    </w:lvl>
    <w:lvl w:ilvl="3">
      <w:numFmt w:val="bullet"/>
      <w:lvlText w:val="•"/>
      <w:lvlJc w:val="left"/>
      <w:pPr>
        <w:ind w:left="493" w:hanging="200"/>
      </w:pPr>
    </w:lvl>
    <w:lvl w:ilvl="4">
      <w:numFmt w:val="bullet"/>
      <w:lvlText w:val="•"/>
      <w:lvlJc w:val="left"/>
      <w:pPr>
        <w:ind w:left="564" w:hanging="200"/>
      </w:pPr>
    </w:lvl>
    <w:lvl w:ilvl="5">
      <w:numFmt w:val="bullet"/>
      <w:lvlText w:val="•"/>
      <w:lvlJc w:val="left"/>
      <w:pPr>
        <w:ind w:left="635" w:hanging="200"/>
      </w:pPr>
    </w:lvl>
    <w:lvl w:ilvl="6">
      <w:numFmt w:val="bullet"/>
      <w:lvlText w:val="•"/>
      <w:lvlJc w:val="left"/>
      <w:pPr>
        <w:ind w:left="706" w:hanging="200"/>
      </w:pPr>
    </w:lvl>
    <w:lvl w:ilvl="7">
      <w:numFmt w:val="bullet"/>
      <w:lvlText w:val="•"/>
      <w:lvlJc w:val="left"/>
      <w:pPr>
        <w:ind w:left="777" w:hanging="200"/>
      </w:pPr>
    </w:lvl>
    <w:lvl w:ilvl="8">
      <w:numFmt w:val="bullet"/>
      <w:lvlText w:val="•"/>
      <w:lvlJc w:val="left"/>
      <w:pPr>
        <w:ind w:left="848" w:hanging="200"/>
      </w:pPr>
    </w:lvl>
  </w:abstractNum>
  <w:abstractNum w:abstractNumId="194" w15:restartNumberingAfterBreak="0">
    <w:nsid w:val="000004C4"/>
    <w:multiLevelType w:val="multilevel"/>
    <w:tmpl w:val="00000947"/>
    <w:lvl w:ilvl="0">
      <w:numFmt w:val="bullet"/>
      <w:lvlText w:val=""/>
      <w:lvlJc w:val="left"/>
      <w:pPr>
        <w:ind w:left="414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03" w:hanging="200"/>
      </w:pPr>
    </w:lvl>
    <w:lvl w:ilvl="2">
      <w:numFmt w:val="bullet"/>
      <w:lvlText w:val="•"/>
      <w:lvlJc w:val="left"/>
      <w:pPr>
        <w:ind w:left="586" w:hanging="200"/>
      </w:pPr>
    </w:lvl>
    <w:lvl w:ilvl="3">
      <w:numFmt w:val="bullet"/>
      <w:lvlText w:val="•"/>
      <w:lvlJc w:val="left"/>
      <w:pPr>
        <w:ind w:left="669" w:hanging="200"/>
      </w:pPr>
    </w:lvl>
    <w:lvl w:ilvl="4">
      <w:numFmt w:val="bullet"/>
      <w:lvlText w:val="•"/>
      <w:lvlJc w:val="left"/>
      <w:pPr>
        <w:ind w:left="752" w:hanging="200"/>
      </w:pPr>
    </w:lvl>
    <w:lvl w:ilvl="5">
      <w:numFmt w:val="bullet"/>
      <w:lvlText w:val="•"/>
      <w:lvlJc w:val="left"/>
      <w:pPr>
        <w:ind w:left="836" w:hanging="200"/>
      </w:pPr>
    </w:lvl>
    <w:lvl w:ilvl="6">
      <w:numFmt w:val="bullet"/>
      <w:lvlText w:val="•"/>
      <w:lvlJc w:val="left"/>
      <w:pPr>
        <w:ind w:left="919" w:hanging="200"/>
      </w:pPr>
    </w:lvl>
    <w:lvl w:ilvl="7">
      <w:numFmt w:val="bullet"/>
      <w:lvlText w:val="•"/>
      <w:lvlJc w:val="left"/>
      <w:pPr>
        <w:ind w:left="1002" w:hanging="200"/>
      </w:pPr>
    </w:lvl>
    <w:lvl w:ilvl="8">
      <w:numFmt w:val="bullet"/>
      <w:lvlText w:val="•"/>
      <w:lvlJc w:val="left"/>
      <w:pPr>
        <w:ind w:left="1085" w:hanging="200"/>
      </w:pPr>
    </w:lvl>
  </w:abstractNum>
  <w:abstractNum w:abstractNumId="195" w15:restartNumberingAfterBreak="0">
    <w:nsid w:val="000004C5"/>
    <w:multiLevelType w:val="multilevel"/>
    <w:tmpl w:val="00000948"/>
    <w:lvl w:ilvl="0">
      <w:numFmt w:val="bullet"/>
      <w:lvlText w:val=""/>
      <w:lvlJc w:val="left"/>
      <w:pPr>
        <w:ind w:left="436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38" w:hanging="200"/>
      </w:pPr>
    </w:lvl>
    <w:lvl w:ilvl="2">
      <w:numFmt w:val="bullet"/>
      <w:lvlText w:val="•"/>
      <w:lvlJc w:val="left"/>
      <w:pPr>
        <w:ind w:left="636" w:hanging="200"/>
      </w:pPr>
    </w:lvl>
    <w:lvl w:ilvl="3">
      <w:numFmt w:val="bullet"/>
      <w:lvlText w:val="•"/>
      <w:lvlJc w:val="left"/>
      <w:pPr>
        <w:ind w:left="735" w:hanging="200"/>
      </w:pPr>
    </w:lvl>
    <w:lvl w:ilvl="4">
      <w:numFmt w:val="bullet"/>
      <w:lvlText w:val="•"/>
      <w:lvlJc w:val="left"/>
      <w:pPr>
        <w:ind w:left="833" w:hanging="200"/>
      </w:pPr>
    </w:lvl>
    <w:lvl w:ilvl="5">
      <w:numFmt w:val="bullet"/>
      <w:lvlText w:val="•"/>
      <w:lvlJc w:val="left"/>
      <w:pPr>
        <w:ind w:left="932" w:hanging="200"/>
      </w:pPr>
    </w:lvl>
    <w:lvl w:ilvl="6">
      <w:numFmt w:val="bullet"/>
      <w:lvlText w:val="•"/>
      <w:lvlJc w:val="left"/>
      <w:pPr>
        <w:ind w:left="1030" w:hanging="200"/>
      </w:pPr>
    </w:lvl>
    <w:lvl w:ilvl="7">
      <w:numFmt w:val="bullet"/>
      <w:lvlText w:val="•"/>
      <w:lvlJc w:val="left"/>
      <w:pPr>
        <w:ind w:left="1128" w:hanging="200"/>
      </w:pPr>
    </w:lvl>
    <w:lvl w:ilvl="8">
      <w:numFmt w:val="bullet"/>
      <w:lvlText w:val="•"/>
      <w:lvlJc w:val="left"/>
      <w:pPr>
        <w:ind w:left="1227" w:hanging="200"/>
      </w:pPr>
    </w:lvl>
  </w:abstractNum>
  <w:abstractNum w:abstractNumId="196" w15:restartNumberingAfterBreak="0">
    <w:nsid w:val="000004C6"/>
    <w:multiLevelType w:val="multilevel"/>
    <w:tmpl w:val="00000949"/>
    <w:lvl w:ilvl="0">
      <w:numFmt w:val="bullet"/>
      <w:lvlText w:val=""/>
      <w:lvlJc w:val="left"/>
      <w:pPr>
        <w:ind w:left="270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51" w:hanging="200"/>
      </w:pPr>
    </w:lvl>
    <w:lvl w:ilvl="2">
      <w:numFmt w:val="bullet"/>
      <w:lvlText w:val="•"/>
      <w:lvlJc w:val="left"/>
      <w:pPr>
        <w:ind w:left="422" w:hanging="200"/>
      </w:pPr>
    </w:lvl>
    <w:lvl w:ilvl="3">
      <w:numFmt w:val="bullet"/>
      <w:lvlText w:val="•"/>
      <w:lvlJc w:val="left"/>
      <w:pPr>
        <w:ind w:left="493" w:hanging="200"/>
      </w:pPr>
    </w:lvl>
    <w:lvl w:ilvl="4">
      <w:numFmt w:val="bullet"/>
      <w:lvlText w:val="•"/>
      <w:lvlJc w:val="left"/>
      <w:pPr>
        <w:ind w:left="564" w:hanging="200"/>
      </w:pPr>
    </w:lvl>
    <w:lvl w:ilvl="5">
      <w:numFmt w:val="bullet"/>
      <w:lvlText w:val="•"/>
      <w:lvlJc w:val="left"/>
      <w:pPr>
        <w:ind w:left="635" w:hanging="200"/>
      </w:pPr>
    </w:lvl>
    <w:lvl w:ilvl="6">
      <w:numFmt w:val="bullet"/>
      <w:lvlText w:val="•"/>
      <w:lvlJc w:val="left"/>
      <w:pPr>
        <w:ind w:left="706" w:hanging="200"/>
      </w:pPr>
    </w:lvl>
    <w:lvl w:ilvl="7">
      <w:numFmt w:val="bullet"/>
      <w:lvlText w:val="•"/>
      <w:lvlJc w:val="left"/>
      <w:pPr>
        <w:ind w:left="777" w:hanging="200"/>
      </w:pPr>
    </w:lvl>
    <w:lvl w:ilvl="8">
      <w:numFmt w:val="bullet"/>
      <w:lvlText w:val="•"/>
      <w:lvlJc w:val="left"/>
      <w:pPr>
        <w:ind w:left="848" w:hanging="200"/>
      </w:pPr>
    </w:lvl>
  </w:abstractNum>
  <w:abstractNum w:abstractNumId="197" w15:restartNumberingAfterBreak="0">
    <w:nsid w:val="000004C7"/>
    <w:multiLevelType w:val="multilevel"/>
    <w:tmpl w:val="0000094A"/>
    <w:lvl w:ilvl="0">
      <w:numFmt w:val="bullet"/>
      <w:lvlText w:val=""/>
      <w:lvlJc w:val="left"/>
      <w:pPr>
        <w:ind w:left="436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38" w:hanging="200"/>
      </w:pPr>
    </w:lvl>
    <w:lvl w:ilvl="2">
      <w:numFmt w:val="bullet"/>
      <w:lvlText w:val="•"/>
      <w:lvlJc w:val="left"/>
      <w:pPr>
        <w:ind w:left="636" w:hanging="200"/>
      </w:pPr>
    </w:lvl>
    <w:lvl w:ilvl="3">
      <w:numFmt w:val="bullet"/>
      <w:lvlText w:val="•"/>
      <w:lvlJc w:val="left"/>
      <w:pPr>
        <w:ind w:left="735" w:hanging="200"/>
      </w:pPr>
    </w:lvl>
    <w:lvl w:ilvl="4">
      <w:numFmt w:val="bullet"/>
      <w:lvlText w:val="•"/>
      <w:lvlJc w:val="left"/>
      <w:pPr>
        <w:ind w:left="833" w:hanging="200"/>
      </w:pPr>
    </w:lvl>
    <w:lvl w:ilvl="5">
      <w:numFmt w:val="bullet"/>
      <w:lvlText w:val="•"/>
      <w:lvlJc w:val="left"/>
      <w:pPr>
        <w:ind w:left="932" w:hanging="200"/>
      </w:pPr>
    </w:lvl>
    <w:lvl w:ilvl="6">
      <w:numFmt w:val="bullet"/>
      <w:lvlText w:val="•"/>
      <w:lvlJc w:val="left"/>
      <w:pPr>
        <w:ind w:left="1030" w:hanging="200"/>
      </w:pPr>
    </w:lvl>
    <w:lvl w:ilvl="7">
      <w:numFmt w:val="bullet"/>
      <w:lvlText w:val="•"/>
      <w:lvlJc w:val="left"/>
      <w:pPr>
        <w:ind w:left="1128" w:hanging="200"/>
      </w:pPr>
    </w:lvl>
    <w:lvl w:ilvl="8">
      <w:numFmt w:val="bullet"/>
      <w:lvlText w:val="•"/>
      <w:lvlJc w:val="left"/>
      <w:pPr>
        <w:ind w:left="1227" w:hanging="200"/>
      </w:pPr>
    </w:lvl>
  </w:abstractNum>
  <w:abstractNum w:abstractNumId="198" w15:restartNumberingAfterBreak="0">
    <w:nsid w:val="000004C8"/>
    <w:multiLevelType w:val="multilevel"/>
    <w:tmpl w:val="0000094B"/>
    <w:lvl w:ilvl="0">
      <w:numFmt w:val="bullet"/>
      <w:lvlText w:val=""/>
      <w:lvlJc w:val="left"/>
      <w:pPr>
        <w:ind w:left="575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691" w:hanging="200"/>
      </w:pPr>
    </w:lvl>
    <w:lvl w:ilvl="2">
      <w:numFmt w:val="bullet"/>
      <w:lvlText w:val="•"/>
      <w:lvlJc w:val="left"/>
      <w:pPr>
        <w:ind w:left="802" w:hanging="200"/>
      </w:pPr>
    </w:lvl>
    <w:lvl w:ilvl="3">
      <w:numFmt w:val="bullet"/>
      <w:lvlText w:val="•"/>
      <w:lvlJc w:val="left"/>
      <w:pPr>
        <w:ind w:left="914" w:hanging="200"/>
      </w:pPr>
    </w:lvl>
    <w:lvl w:ilvl="4">
      <w:numFmt w:val="bullet"/>
      <w:lvlText w:val="•"/>
      <w:lvlJc w:val="left"/>
      <w:pPr>
        <w:ind w:left="1025" w:hanging="200"/>
      </w:pPr>
    </w:lvl>
    <w:lvl w:ilvl="5">
      <w:numFmt w:val="bullet"/>
      <w:lvlText w:val="•"/>
      <w:lvlJc w:val="left"/>
      <w:pPr>
        <w:ind w:left="1137" w:hanging="200"/>
      </w:pPr>
    </w:lvl>
    <w:lvl w:ilvl="6">
      <w:numFmt w:val="bullet"/>
      <w:lvlText w:val="•"/>
      <w:lvlJc w:val="left"/>
      <w:pPr>
        <w:ind w:left="1248" w:hanging="200"/>
      </w:pPr>
    </w:lvl>
    <w:lvl w:ilvl="7">
      <w:numFmt w:val="bullet"/>
      <w:lvlText w:val="•"/>
      <w:lvlJc w:val="left"/>
      <w:pPr>
        <w:ind w:left="1359" w:hanging="200"/>
      </w:pPr>
    </w:lvl>
    <w:lvl w:ilvl="8">
      <w:numFmt w:val="bullet"/>
      <w:lvlText w:val="•"/>
      <w:lvlJc w:val="left"/>
      <w:pPr>
        <w:ind w:left="1471" w:hanging="200"/>
      </w:pPr>
    </w:lvl>
  </w:abstractNum>
  <w:abstractNum w:abstractNumId="199" w15:restartNumberingAfterBreak="0">
    <w:nsid w:val="000004C9"/>
    <w:multiLevelType w:val="multilevel"/>
    <w:tmpl w:val="0000094C"/>
    <w:lvl w:ilvl="0">
      <w:numFmt w:val="bullet"/>
      <w:lvlText w:val=""/>
      <w:lvlJc w:val="left"/>
      <w:pPr>
        <w:ind w:left="270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51" w:hanging="200"/>
      </w:pPr>
    </w:lvl>
    <w:lvl w:ilvl="2">
      <w:numFmt w:val="bullet"/>
      <w:lvlText w:val="•"/>
      <w:lvlJc w:val="left"/>
      <w:pPr>
        <w:ind w:left="422" w:hanging="200"/>
      </w:pPr>
    </w:lvl>
    <w:lvl w:ilvl="3">
      <w:numFmt w:val="bullet"/>
      <w:lvlText w:val="•"/>
      <w:lvlJc w:val="left"/>
      <w:pPr>
        <w:ind w:left="493" w:hanging="200"/>
      </w:pPr>
    </w:lvl>
    <w:lvl w:ilvl="4">
      <w:numFmt w:val="bullet"/>
      <w:lvlText w:val="•"/>
      <w:lvlJc w:val="left"/>
      <w:pPr>
        <w:ind w:left="564" w:hanging="200"/>
      </w:pPr>
    </w:lvl>
    <w:lvl w:ilvl="5">
      <w:numFmt w:val="bullet"/>
      <w:lvlText w:val="•"/>
      <w:lvlJc w:val="left"/>
      <w:pPr>
        <w:ind w:left="635" w:hanging="200"/>
      </w:pPr>
    </w:lvl>
    <w:lvl w:ilvl="6">
      <w:numFmt w:val="bullet"/>
      <w:lvlText w:val="•"/>
      <w:lvlJc w:val="left"/>
      <w:pPr>
        <w:ind w:left="706" w:hanging="200"/>
      </w:pPr>
    </w:lvl>
    <w:lvl w:ilvl="7">
      <w:numFmt w:val="bullet"/>
      <w:lvlText w:val="•"/>
      <w:lvlJc w:val="left"/>
      <w:pPr>
        <w:ind w:left="777" w:hanging="200"/>
      </w:pPr>
    </w:lvl>
    <w:lvl w:ilvl="8">
      <w:numFmt w:val="bullet"/>
      <w:lvlText w:val="•"/>
      <w:lvlJc w:val="left"/>
      <w:pPr>
        <w:ind w:left="848" w:hanging="200"/>
      </w:pPr>
    </w:lvl>
  </w:abstractNum>
  <w:abstractNum w:abstractNumId="200" w15:restartNumberingAfterBreak="0">
    <w:nsid w:val="000004CA"/>
    <w:multiLevelType w:val="multilevel"/>
    <w:tmpl w:val="0000094D"/>
    <w:lvl w:ilvl="0">
      <w:numFmt w:val="bullet"/>
      <w:lvlText w:val=""/>
      <w:lvlJc w:val="left"/>
      <w:pPr>
        <w:ind w:left="368" w:hanging="155"/>
      </w:pPr>
      <w:rPr>
        <w:rFonts w:ascii="Wingdings" w:hAnsi="Wingdings" w:cs="Wingdings"/>
        <w:b w:val="0"/>
        <w:bCs w:val="0"/>
        <w:w w:val="100"/>
        <w:sz w:val="14"/>
        <w:szCs w:val="14"/>
      </w:rPr>
    </w:lvl>
    <w:lvl w:ilvl="1">
      <w:numFmt w:val="bullet"/>
      <w:lvlText w:val="•"/>
      <w:lvlJc w:val="left"/>
      <w:pPr>
        <w:ind w:left="449" w:hanging="155"/>
      </w:pPr>
    </w:lvl>
    <w:lvl w:ilvl="2">
      <w:numFmt w:val="bullet"/>
      <w:lvlText w:val="•"/>
      <w:lvlJc w:val="left"/>
      <w:pPr>
        <w:ind w:left="538" w:hanging="155"/>
      </w:pPr>
    </w:lvl>
    <w:lvl w:ilvl="3">
      <w:numFmt w:val="bullet"/>
      <w:lvlText w:val="•"/>
      <w:lvlJc w:val="left"/>
      <w:pPr>
        <w:ind w:left="627" w:hanging="155"/>
      </w:pPr>
    </w:lvl>
    <w:lvl w:ilvl="4">
      <w:numFmt w:val="bullet"/>
      <w:lvlText w:val="•"/>
      <w:lvlJc w:val="left"/>
      <w:pPr>
        <w:ind w:left="716" w:hanging="155"/>
      </w:pPr>
    </w:lvl>
    <w:lvl w:ilvl="5">
      <w:numFmt w:val="bullet"/>
      <w:lvlText w:val="•"/>
      <w:lvlJc w:val="left"/>
      <w:pPr>
        <w:ind w:left="806" w:hanging="155"/>
      </w:pPr>
    </w:lvl>
    <w:lvl w:ilvl="6">
      <w:numFmt w:val="bullet"/>
      <w:lvlText w:val="•"/>
      <w:lvlJc w:val="left"/>
      <w:pPr>
        <w:ind w:left="895" w:hanging="155"/>
      </w:pPr>
    </w:lvl>
    <w:lvl w:ilvl="7">
      <w:numFmt w:val="bullet"/>
      <w:lvlText w:val="•"/>
      <w:lvlJc w:val="left"/>
      <w:pPr>
        <w:ind w:left="984" w:hanging="155"/>
      </w:pPr>
    </w:lvl>
    <w:lvl w:ilvl="8">
      <w:numFmt w:val="bullet"/>
      <w:lvlText w:val="•"/>
      <w:lvlJc w:val="left"/>
      <w:pPr>
        <w:ind w:left="1073" w:hanging="155"/>
      </w:pPr>
    </w:lvl>
  </w:abstractNum>
  <w:abstractNum w:abstractNumId="201" w15:restartNumberingAfterBreak="0">
    <w:nsid w:val="000004CB"/>
    <w:multiLevelType w:val="multilevel"/>
    <w:tmpl w:val="0000094E"/>
    <w:lvl w:ilvl="0">
      <w:numFmt w:val="bullet"/>
      <w:lvlText w:val=""/>
      <w:lvlJc w:val="left"/>
      <w:pPr>
        <w:ind w:left="436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38" w:hanging="200"/>
      </w:pPr>
    </w:lvl>
    <w:lvl w:ilvl="2">
      <w:numFmt w:val="bullet"/>
      <w:lvlText w:val="•"/>
      <w:lvlJc w:val="left"/>
      <w:pPr>
        <w:ind w:left="636" w:hanging="200"/>
      </w:pPr>
    </w:lvl>
    <w:lvl w:ilvl="3">
      <w:numFmt w:val="bullet"/>
      <w:lvlText w:val="•"/>
      <w:lvlJc w:val="left"/>
      <w:pPr>
        <w:ind w:left="735" w:hanging="200"/>
      </w:pPr>
    </w:lvl>
    <w:lvl w:ilvl="4">
      <w:numFmt w:val="bullet"/>
      <w:lvlText w:val="•"/>
      <w:lvlJc w:val="left"/>
      <w:pPr>
        <w:ind w:left="833" w:hanging="200"/>
      </w:pPr>
    </w:lvl>
    <w:lvl w:ilvl="5">
      <w:numFmt w:val="bullet"/>
      <w:lvlText w:val="•"/>
      <w:lvlJc w:val="left"/>
      <w:pPr>
        <w:ind w:left="932" w:hanging="200"/>
      </w:pPr>
    </w:lvl>
    <w:lvl w:ilvl="6">
      <w:numFmt w:val="bullet"/>
      <w:lvlText w:val="•"/>
      <w:lvlJc w:val="left"/>
      <w:pPr>
        <w:ind w:left="1030" w:hanging="200"/>
      </w:pPr>
    </w:lvl>
    <w:lvl w:ilvl="7">
      <w:numFmt w:val="bullet"/>
      <w:lvlText w:val="•"/>
      <w:lvlJc w:val="left"/>
      <w:pPr>
        <w:ind w:left="1128" w:hanging="200"/>
      </w:pPr>
    </w:lvl>
    <w:lvl w:ilvl="8">
      <w:numFmt w:val="bullet"/>
      <w:lvlText w:val="•"/>
      <w:lvlJc w:val="left"/>
      <w:pPr>
        <w:ind w:left="1227" w:hanging="200"/>
      </w:pPr>
    </w:lvl>
  </w:abstractNum>
  <w:abstractNum w:abstractNumId="202" w15:restartNumberingAfterBreak="0">
    <w:nsid w:val="000004CC"/>
    <w:multiLevelType w:val="multilevel"/>
    <w:tmpl w:val="0000094F"/>
    <w:lvl w:ilvl="0">
      <w:numFmt w:val="bullet"/>
      <w:lvlText w:val=""/>
      <w:lvlJc w:val="left"/>
      <w:pPr>
        <w:ind w:left="575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691" w:hanging="200"/>
      </w:pPr>
    </w:lvl>
    <w:lvl w:ilvl="2">
      <w:numFmt w:val="bullet"/>
      <w:lvlText w:val="•"/>
      <w:lvlJc w:val="left"/>
      <w:pPr>
        <w:ind w:left="802" w:hanging="200"/>
      </w:pPr>
    </w:lvl>
    <w:lvl w:ilvl="3">
      <w:numFmt w:val="bullet"/>
      <w:lvlText w:val="•"/>
      <w:lvlJc w:val="left"/>
      <w:pPr>
        <w:ind w:left="914" w:hanging="200"/>
      </w:pPr>
    </w:lvl>
    <w:lvl w:ilvl="4">
      <w:numFmt w:val="bullet"/>
      <w:lvlText w:val="•"/>
      <w:lvlJc w:val="left"/>
      <w:pPr>
        <w:ind w:left="1025" w:hanging="200"/>
      </w:pPr>
    </w:lvl>
    <w:lvl w:ilvl="5">
      <w:numFmt w:val="bullet"/>
      <w:lvlText w:val="•"/>
      <w:lvlJc w:val="left"/>
      <w:pPr>
        <w:ind w:left="1137" w:hanging="200"/>
      </w:pPr>
    </w:lvl>
    <w:lvl w:ilvl="6">
      <w:numFmt w:val="bullet"/>
      <w:lvlText w:val="•"/>
      <w:lvlJc w:val="left"/>
      <w:pPr>
        <w:ind w:left="1248" w:hanging="200"/>
      </w:pPr>
    </w:lvl>
    <w:lvl w:ilvl="7">
      <w:numFmt w:val="bullet"/>
      <w:lvlText w:val="•"/>
      <w:lvlJc w:val="left"/>
      <w:pPr>
        <w:ind w:left="1359" w:hanging="200"/>
      </w:pPr>
    </w:lvl>
    <w:lvl w:ilvl="8">
      <w:numFmt w:val="bullet"/>
      <w:lvlText w:val="•"/>
      <w:lvlJc w:val="left"/>
      <w:pPr>
        <w:ind w:left="1471" w:hanging="200"/>
      </w:pPr>
    </w:lvl>
  </w:abstractNum>
  <w:abstractNum w:abstractNumId="203" w15:restartNumberingAfterBreak="0">
    <w:nsid w:val="000004CD"/>
    <w:multiLevelType w:val="multilevel"/>
    <w:tmpl w:val="00000950"/>
    <w:lvl w:ilvl="0">
      <w:numFmt w:val="bullet"/>
      <w:lvlText w:val=""/>
      <w:lvlJc w:val="left"/>
      <w:pPr>
        <w:ind w:left="306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10" w:hanging="200"/>
      </w:pPr>
    </w:lvl>
    <w:lvl w:ilvl="2">
      <w:numFmt w:val="bullet"/>
      <w:lvlText w:val="•"/>
      <w:lvlJc w:val="left"/>
      <w:pPr>
        <w:ind w:left="721" w:hanging="200"/>
      </w:pPr>
    </w:lvl>
    <w:lvl w:ilvl="3">
      <w:numFmt w:val="bullet"/>
      <w:lvlText w:val="•"/>
      <w:lvlJc w:val="left"/>
      <w:pPr>
        <w:ind w:left="932" w:hanging="200"/>
      </w:pPr>
    </w:lvl>
    <w:lvl w:ilvl="4">
      <w:numFmt w:val="bullet"/>
      <w:lvlText w:val="•"/>
      <w:lvlJc w:val="left"/>
      <w:pPr>
        <w:ind w:left="1143" w:hanging="200"/>
      </w:pPr>
    </w:lvl>
    <w:lvl w:ilvl="5">
      <w:numFmt w:val="bullet"/>
      <w:lvlText w:val="•"/>
      <w:lvlJc w:val="left"/>
      <w:pPr>
        <w:ind w:left="1354" w:hanging="200"/>
      </w:pPr>
    </w:lvl>
    <w:lvl w:ilvl="6">
      <w:numFmt w:val="bullet"/>
      <w:lvlText w:val="•"/>
      <w:lvlJc w:val="left"/>
      <w:pPr>
        <w:ind w:left="1564" w:hanging="200"/>
      </w:pPr>
    </w:lvl>
    <w:lvl w:ilvl="7">
      <w:numFmt w:val="bullet"/>
      <w:lvlText w:val="•"/>
      <w:lvlJc w:val="left"/>
      <w:pPr>
        <w:ind w:left="1775" w:hanging="200"/>
      </w:pPr>
    </w:lvl>
    <w:lvl w:ilvl="8">
      <w:numFmt w:val="bullet"/>
      <w:lvlText w:val="•"/>
      <w:lvlJc w:val="left"/>
      <w:pPr>
        <w:ind w:left="1986" w:hanging="200"/>
      </w:pPr>
    </w:lvl>
  </w:abstractNum>
  <w:abstractNum w:abstractNumId="204" w15:restartNumberingAfterBreak="0">
    <w:nsid w:val="000004CE"/>
    <w:multiLevelType w:val="multilevel"/>
    <w:tmpl w:val="00000951"/>
    <w:lvl w:ilvl="0">
      <w:numFmt w:val="bullet"/>
      <w:lvlText w:val=""/>
      <w:lvlJc w:val="left"/>
      <w:pPr>
        <w:ind w:left="318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33" w:hanging="200"/>
      </w:pPr>
    </w:lvl>
    <w:lvl w:ilvl="2">
      <w:numFmt w:val="bullet"/>
      <w:lvlText w:val="•"/>
      <w:lvlJc w:val="left"/>
      <w:pPr>
        <w:ind w:left="747" w:hanging="200"/>
      </w:pPr>
    </w:lvl>
    <w:lvl w:ilvl="3">
      <w:numFmt w:val="bullet"/>
      <w:lvlText w:val="•"/>
      <w:lvlJc w:val="left"/>
      <w:pPr>
        <w:ind w:left="960" w:hanging="200"/>
      </w:pPr>
    </w:lvl>
    <w:lvl w:ilvl="4">
      <w:numFmt w:val="bullet"/>
      <w:lvlText w:val="•"/>
      <w:lvlJc w:val="left"/>
      <w:pPr>
        <w:ind w:left="1174" w:hanging="200"/>
      </w:pPr>
    </w:lvl>
    <w:lvl w:ilvl="5">
      <w:numFmt w:val="bullet"/>
      <w:lvlText w:val="•"/>
      <w:lvlJc w:val="left"/>
      <w:pPr>
        <w:ind w:left="1387" w:hanging="200"/>
      </w:pPr>
    </w:lvl>
    <w:lvl w:ilvl="6">
      <w:numFmt w:val="bullet"/>
      <w:lvlText w:val="•"/>
      <w:lvlJc w:val="left"/>
      <w:pPr>
        <w:ind w:left="1601" w:hanging="200"/>
      </w:pPr>
    </w:lvl>
    <w:lvl w:ilvl="7">
      <w:numFmt w:val="bullet"/>
      <w:lvlText w:val="•"/>
      <w:lvlJc w:val="left"/>
      <w:pPr>
        <w:ind w:left="1814" w:hanging="200"/>
      </w:pPr>
    </w:lvl>
    <w:lvl w:ilvl="8">
      <w:numFmt w:val="bullet"/>
      <w:lvlText w:val="•"/>
      <w:lvlJc w:val="left"/>
      <w:pPr>
        <w:ind w:left="2028" w:hanging="200"/>
      </w:pPr>
    </w:lvl>
  </w:abstractNum>
  <w:abstractNum w:abstractNumId="205" w15:restartNumberingAfterBreak="0">
    <w:nsid w:val="000004CF"/>
    <w:multiLevelType w:val="multilevel"/>
    <w:tmpl w:val="00000952"/>
    <w:lvl w:ilvl="0">
      <w:numFmt w:val="bullet"/>
      <w:lvlText w:val=""/>
      <w:lvlJc w:val="left"/>
      <w:pPr>
        <w:ind w:left="318" w:hanging="197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71" w:hanging="197"/>
      </w:pPr>
    </w:lvl>
    <w:lvl w:ilvl="2">
      <w:numFmt w:val="bullet"/>
      <w:lvlText w:val="•"/>
      <w:lvlJc w:val="left"/>
      <w:pPr>
        <w:ind w:left="823" w:hanging="197"/>
      </w:pPr>
    </w:lvl>
    <w:lvl w:ilvl="3">
      <w:numFmt w:val="bullet"/>
      <w:lvlText w:val="•"/>
      <w:lvlJc w:val="left"/>
      <w:pPr>
        <w:ind w:left="1075" w:hanging="197"/>
      </w:pPr>
    </w:lvl>
    <w:lvl w:ilvl="4">
      <w:numFmt w:val="bullet"/>
      <w:lvlText w:val="•"/>
      <w:lvlJc w:val="left"/>
      <w:pPr>
        <w:ind w:left="1327" w:hanging="197"/>
      </w:pPr>
    </w:lvl>
    <w:lvl w:ilvl="5">
      <w:numFmt w:val="bullet"/>
      <w:lvlText w:val="•"/>
      <w:lvlJc w:val="left"/>
      <w:pPr>
        <w:ind w:left="1579" w:hanging="197"/>
      </w:pPr>
    </w:lvl>
    <w:lvl w:ilvl="6">
      <w:numFmt w:val="bullet"/>
      <w:lvlText w:val="•"/>
      <w:lvlJc w:val="left"/>
      <w:pPr>
        <w:ind w:left="1831" w:hanging="197"/>
      </w:pPr>
    </w:lvl>
    <w:lvl w:ilvl="7">
      <w:numFmt w:val="bullet"/>
      <w:lvlText w:val="•"/>
      <w:lvlJc w:val="left"/>
      <w:pPr>
        <w:ind w:left="2083" w:hanging="197"/>
      </w:pPr>
    </w:lvl>
    <w:lvl w:ilvl="8">
      <w:numFmt w:val="bullet"/>
      <w:lvlText w:val="•"/>
      <w:lvlJc w:val="left"/>
      <w:pPr>
        <w:ind w:left="2335" w:hanging="197"/>
      </w:pPr>
    </w:lvl>
  </w:abstractNum>
  <w:abstractNum w:abstractNumId="206" w15:restartNumberingAfterBreak="0">
    <w:nsid w:val="000004D0"/>
    <w:multiLevelType w:val="multilevel"/>
    <w:tmpl w:val="00000953"/>
    <w:lvl w:ilvl="0">
      <w:numFmt w:val="bullet"/>
      <w:lvlText w:val=""/>
      <w:lvlJc w:val="left"/>
      <w:pPr>
        <w:ind w:left="307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50" w:hanging="200"/>
      </w:pPr>
    </w:lvl>
    <w:lvl w:ilvl="2">
      <w:numFmt w:val="bullet"/>
      <w:lvlText w:val="•"/>
      <w:lvlJc w:val="left"/>
      <w:pPr>
        <w:ind w:left="600" w:hanging="200"/>
      </w:pPr>
    </w:lvl>
    <w:lvl w:ilvl="3">
      <w:numFmt w:val="bullet"/>
      <w:lvlText w:val="•"/>
      <w:lvlJc w:val="left"/>
      <w:pPr>
        <w:ind w:left="750" w:hanging="200"/>
      </w:pPr>
    </w:lvl>
    <w:lvl w:ilvl="4">
      <w:numFmt w:val="bullet"/>
      <w:lvlText w:val="•"/>
      <w:lvlJc w:val="left"/>
      <w:pPr>
        <w:ind w:left="900" w:hanging="200"/>
      </w:pPr>
    </w:lvl>
    <w:lvl w:ilvl="5">
      <w:numFmt w:val="bullet"/>
      <w:lvlText w:val="•"/>
      <w:lvlJc w:val="left"/>
      <w:pPr>
        <w:ind w:left="1050" w:hanging="200"/>
      </w:pPr>
    </w:lvl>
    <w:lvl w:ilvl="6">
      <w:numFmt w:val="bullet"/>
      <w:lvlText w:val="•"/>
      <w:lvlJc w:val="left"/>
      <w:pPr>
        <w:ind w:left="1200" w:hanging="200"/>
      </w:pPr>
    </w:lvl>
    <w:lvl w:ilvl="7">
      <w:numFmt w:val="bullet"/>
      <w:lvlText w:val="•"/>
      <w:lvlJc w:val="left"/>
      <w:pPr>
        <w:ind w:left="1350" w:hanging="200"/>
      </w:pPr>
    </w:lvl>
    <w:lvl w:ilvl="8">
      <w:numFmt w:val="bullet"/>
      <w:lvlText w:val="•"/>
      <w:lvlJc w:val="left"/>
      <w:pPr>
        <w:ind w:left="1500" w:hanging="200"/>
      </w:pPr>
    </w:lvl>
  </w:abstractNum>
  <w:abstractNum w:abstractNumId="207" w15:restartNumberingAfterBreak="0">
    <w:nsid w:val="000004D1"/>
    <w:multiLevelType w:val="multilevel"/>
    <w:tmpl w:val="00000954"/>
    <w:lvl w:ilvl="0">
      <w:numFmt w:val="bullet"/>
      <w:lvlText w:val=""/>
      <w:lvlJc w:val="left"/>
      <w:pPr>
        <w:ind w:left="319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70" w:hanging="200"/>
      </w:pPr>
    </w:lvl>
    <w:lvl w:ilvl="2">
      <w:numFmt w:val="bullet"/>
      <w:lvlText w:val="•"/>
      <w:lvlJc w:val="left"/>
      <w:pPr>
        <w:ind w:left="621" w:hanging="200"/>
      </w:pPr>
    </w:lvl>
    <w:lvl w:ilvl="3">
      <w:numFmt w:val="bullet"/>
      <w:lvlText w:val="•"/>
      <w:lvlJc w:val="left"/>
      <w:pPr>
        <w:ind w:left="771" w:hanging="200"/>
      </w:pPr>
    </w:lvl>
    <w:lvl w:ilvl="4">
      <w:numFmt w:val="bullet"/>
      <w:lvlText w:val="•"/>
      <w:lvlJc w:val="left"/>
      <w:pPr>
        <w:ind w:left="922" w:hanging="200"/>
      </w:pPr>
    </w:lvl>
    <w:lvl w:ilvl="5">
      <w:numFmt w:val="bullet"/>
      <w:lvlText w:val="•"/>
      <w:lvlJc w:val="left"/>
      <w:pPr>
        <w:ind w:left="1073" w:hanging="200"/>
      </w:pPr>
    </w:lvl>
    <w:lvl w:ilvl="6">
      <w:numFmt w:val="bullet"/>
      <w:lvlText w:val="•"/>
      <w:lvlJc w:val="left"/>
      <w:pPr>
        <w:ind w:left="1223" w:hanging="200"/>
      </w:pPr>
    </w:lvl>
    <w:lvl w:ilvl="7">
      <w:numFmt w:val="bullet"/>
      <w:lvlText w:val="•"/>
      <w:lvlJc w:val="left"/>
      <w:pPr>
        <w:ind w:left="1374" w:hanging="200"/>
      </w:pPr>
    </w:lvl>
    <w:lvl w:ilvl="8">
      <w:numFmt w:val="bullet"/>
      <w:lvlText w:val="•"/>
      <w:lvlJc w:val="left"/>
      <w:pPr>
        <w:ind w:left="1524" w:hanging="200"/>
      </w:pPr>
    </w:lvl>
  </w:abstractNum>
  <w:abstractNum w:abstractNumId="208" w15:restartNumberingAfterBreak="0">
    <w:nsid w:val="000004D2"/>
    <w:multiLevelType w:val="multilevel"/>
    <w:tmpl w:val="00000955"/>
    <w:lvl w:ilvl="0">
      <w:numFmt w:val="bullet"/>
      <w:lvlText w:val=""/>
      <w:lvlJc w:val="left"/>
      <w:pPr>
        <w:ind w:left="320" w:hanging="198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12" w:hanging="198"/>
      </w:pPr>
    </w:lvl>
    <w:lvl w:ilvl="2">
      <w:numFmt w:val="bullet"/>
      <w:lvlText w:val="•"/>
      <w:lvlJc w:val="left"/>
      <w:pPr>
        <w:ind w:left="704" w:hanging="198"/>
      </w:pPr>
    </w:lvl>
    <w:lvl w:ilvl="3">
      <w:numFmt w:val="bullet"/>
      <w:lvlText w:val="•"/>
      <w:lvlJc w:val="left"/>
      <w:pPr>
        <w:ind w:left="896" w:hanging="198"/>
      </w:pPr>
    </w:lvl>
    <w:lvl w:ilvl="4">
      <w:numFmt w:val="bullet"/>
      <w:lvlText w:val="•"/>
      <w:lvlJc w:val="left"/>
      <w:pPr>
        <w:ind w:left="1088" w:hanging="198"/>
      </w:pPr>
    </w:lvl>
    <w:lvl w:ilvl="5">
      <w:numFmt w:val="bullet"/>
      <w:lvlText w:val="•"/>
      <w:lvlJc w:val="left"/>
      <w:pPr>
        <w:ind w:left="1280" w:hanging="198"/>
      </w:pPr>
    </w:lvl>
    <w:lvl w:ilvl="6">
      <w:numFmt w:val="bullet"/>
      <w:lvlText w:val="•"/>
      <w:lvlJc w:val="left"/>
      <w:pPr>
        <w:ind w:left="1472" w:hanging="198"/>
      </w:pPr>
    </w:lvl>
    <w:lvl w:ilvl="7">
      <w:numFmt w:val="bullet"/>
      <w:lvlText w:val="•"/>
      <w:lvlJc w:val="left"/>
      <w:pPr>
        <w:ind w:left="1664" w:hanging="198"/>
      </w:pPr>
    </w:lvl>
    <w:lvl w:ilvl="8">
      <w:numFmt w:val="bullet"/>
      <w:lvlText w:val="•"/>
      <w:lvlJc w:val="left"/>
      <w:pPr>
        <w:ind w:left="1856" w:hanging="198"/>
      </w:pPr>
    </w:lvl>
  </w:abstractNum>
  <w:abstractNum w:abstractNumId="209" w15:restartNumberingAfterBreak="0">
    <w:nsid w:val="000004D3"/>
    <w:multiLevelType w:val="multilevel"/>
    <w:tmpl w:val="00000956"/>
    <w:lvl w:ilvl="0">
      <w:numFmt w:val="bullet"/>
      <w:lvlText w:val=""/>
      <w:lvlJc w:val="left"/>
      <w:pPr>
        <w:ind w:left="307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50" w:hanging="200"/>
      </w:pPr>
    </w:lvl>
    <w:lvl w:ilvl="2">
      <w:numFmt w:val="bullet"/>
      <w:lvlText w:val="•"/>
      <w:lvlJc w:val="left"/>
      <w:pPr>
        <w:ind w:left="600" w:hanging="200"/>
      </w:pPr>
    </w:lvl>
    <w:lvl w:ilvl="3">
      <w:numFmt w:val="bullet"/>
      <w:lvlText w:val="•"/>
      <w:lvlJc w:val="left"/>
      <w:pPr>
        <w:ind w:left="750" w:hanging="200"/>
      </w:pPr>
    </w:lvl>
    <w:lvl w:ilvl="4">
      <w:numFmt w:val="bullet"/>
      <w:lvlText w:val="•"/>
      <w:lvlJc w:val="left"/>
      <w:pPr>
        <w:ind w:left="900" w:hanging="200"/>
      </w:pPr>
    </w:lvl>
    <w:lvl w:ilvl="5">
      <w:numFmt w:val="bullet"/>
      <w:lvlText w:val="•"/>
      <w:lvlJc w:val="left"/>
      <w:pPr>
        <w:ind w:left="1050" w:hanging="200"/>
      </w:pPr>
    </w:lvl>
    <w:lvl w:ilvl="6">
      <w:numFmt w:val="bullet"/>
      <w:lvlText w:val="•"/>
      <w:lvlJc w:val="left"/>
      <w:pPr>
        <w:ind w:left="1200" w:hanging="200"/>
      </w:pPr>
    </w:lvl>
    <w:lvl w:ilvl="7">
      <w:numFmt w:val="bullet"/>
      <w:lvlText w:val="•"/>
      <w:lvlJc w:val="left"/>
      <w:pPr>
        <w:ind w:left="1350" w:hanging="200"/>
      </w:pPr>
    </w:lvl>
    <w:lvl w:ilvl="8">
      <w:numFmt w:val="bullet"/>
      <w:lvlText w:val="•"/>
      <w:lvlJc w:val="left"/>
      <w:pPr>
        <w:ind w:left="1500" w:hanging="200"/>
      </w:pPr>
    </w:lvl>
  </w:abstractNum>
  <w:abstractNum w:abstractNumId="210" w15:restartNumberingAfterBreak="0">
    <w:nsid w:val="000004D4"/>
    <w:multiLevelType w:val="multilevel"/>
    <w:tmpl w:val="00000957"/>
    <w:lvl w:ilvl="0">
      <w:numFmt w:val="bullet"/>
      <w:lvlText w:val=""/>
      <w:lvlJc w:val="left"/>
      <w:pPr>
        <w:ind w:left="319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70" w:hanging="200"/>
      </w:pPr>
    </w:lvl>
    <w:lvl w:ilvl="2">
      <w:numFmt w:val="bullet"/>
      <w:lvlText w:val="•"/>
      <w:lvlJc w:val="left"/>
      <w:pPr>
        <w:ind w:left="621" w:hanging="200"/>
      </w:pPr>
    </w:lvl>
    <w:lvl w:ilvl="3">
      <w:numFmt w:val="bullet"/>
      <w:lvlText w:val="•"/>
      <w:lvlJc w:val="left"/>
      <w:pPr>
        <w:ind w:left="771" w:hanging="200"/>
      </w:pPr>
    </w:lvl>
    <w:lvl w:ilvl="4">
      <w:numFmt w:val="bullet"/>
      <w:lvlText w:val="•"/>
      <w:lvlJc w:val="left"/>
      <w:pPr>
        <w:ind w:left="922" w:hanging="200"/>
      </w:pPr>
    </w:lvl>
    <w:lvl w:ilvl="5">
      <w:numFmt w:val="bullet"/>
      <w:lvlText w:val="•"/>
      <w:lvlJc w:val="left"/>
      <w:pPr>
        <w:ind w:left="1073" w:hanging="200"/>
      </w:pPr>
    </w:lvl>
    <w:lvl w:ilvl="6">
      <w:numFmt w:val="bullet"/>
      <w:lvlText w:val="•"/>
      <w:lvlJc w:val="left"/>
      <w:pPr>
        <w:ind w:left="1223" w:hanging="200"/>
      </w:pPr>
    </w:lvl>
    <w:lvl w:ilvl="7">
      <w:numFmt w:val="bullet"/>
      <w:lvlText w:val="•"/>
      <w:lvlJc w:val="left"/>
      <w:pPr>
        <w:ind w:left="1374" w:hanging="200"/>
      </w:pPr>
    </w:lvl>
    <w:lvl w:ilvl="8">
      <w:numFmt w:val="bullet"/>
      <w:lvlText w:val="•"/>
      <w:lvlJc w:val="left"/>
      <w:pPr>
        <w:ind w:left="1524" w:hanging="200"/>
      </w:pPr>
    </w:lvl>
  </w:abstractNum>
  <w:abstractNum w:abstractNumId="211" w15:restartNumberingAfterBreak="0">
    <w:nsid w:val="000004D5"/>
    <w:multiLevelType w:val="multilevel"/>
    <w:tmpl w:val="00000958"/>
    <w:lvl w:ilvl="0">
      <w:numFmt w:val="bullet"/>
      <w:lvlText w:val=""/>
      <w:lvlJc w:val="left"/>
      <w:pPr>
        <w:ind w:left="320" w:hanging="198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12" w:hanging="198"/>
      </w:pPr>
    </w:lvl>
    <w:lvl w:ilvl="2">
      <w:numFmt w:val="bullet"/>
      <w:lvlText w:val="•"/>
      <w:lvlJc w:val="left"/>
      <w:pPr>
        <w:ind w:left="704" w:hanging="198"/>
      </w:pPr>
    </w:lvl>
    <w:lvl w:ilvl="3">
      <w:numFmt w:val="bullet"/>
      <w:lvlText w:val="•"/>
      <w:lvlJc w:val="left"/>
      <w:pPr>
        <w:ind w:left="896" w:hanging="198"/>
      </w:pPr>
    </w:lvl>
    <w:lvl w:ilvl="4">
      <w:numFmt w:val="bullet"/>
      <w:lvlText w:val="•"/>
      <w:lvlJc w:val="left"/>
      <w:pPr>
        <w:ind w:left="1088" w:hanging="198"/>
      </w:pPr>
    </w:lvl>
    <w:lvl w:ilvl="5">
      <w:numFmt w:val="bullet"/>
      <w:lvlText w:val="•"/>
      <w:lvlJc w:val="left"/>
      <w:pPr>
        <w:ind w:left="1280" w:hanging="198"/>
      </w:pPr>
    </w:lvl>
    <w:lvl w:ilvl="6">
      <w:numFmt w:val="bullet"/>
      <w:lvlText w:val="•"/>
      <w:lvlJc w:val="left"/>
      <w:pPr>
        <w:ind w:left="1472" w:hanging="198"/>
      </w:pPr>
    </w:lvl>
    <w:lvl w:ilvl="7">
      <w:numFmt w:val="bullet"/>
      <w:lvlText w:val="•"/>
      <w:lvlJc w:val="left"/>
      <w:pPr>
        <w:ind w:left="1664" w:hanging="198"/>
      </w:pPr>
    </w:lvl>
    <w:lvl w:ilvl="8">
      <w:numFmt w:val="bullet"/>
      <w:lvlText w:val="•"/>
      <w:lvlJc w:val="left"/>
      <w:pPr>
        <w:ind w:left="1856" w:hanging="198"/>
      </w:pPr>
    </w:lvl>
  </w:abstractNum>
  <w:abstractNum w:abstractNumId="212" w15:restartNumberingAfterBreak="0">
    <w:nsid w:val="000004D6"/>
    <w:multiLevelType w:val="multilevel"/>
    <w:tmpl w:val="00000959"/>
    <w:lvl w:ilvl="0">
      <w:numFmt w:val="bullet"/>
      <w:lvlText w:val=""/>
      <w:lvlJc w:val="left"/>
      <w:pPr>
        <w:ind w:left="268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52" w:hanging="200"/>
      </w:pPr>
    </w:lvl>
    <w:lvl w:ilvl="2">
      <w:numFmt w:val="bullet"/>
      <w:lvlText w:val="•"/>
      <w:lvlJc w:val="left"/>
      <w:pPr>
        <w:ind w:left="444" w:hanging="200"/>
      </w:pPr>
    </w:lvl>
    <w:lvl w:ilvl="3">
      <w:numFmt w:val="bullet"/>
      <w:lvlText w:val="•"/>
      <w:lvlJc w:val="left"/>
      <w:pPr>
        <w:ind w:left="536" w:hanging="200"/>
      </w:pPr>
    </w:lvl>
    <w:lvl w:ilvl="4">
      <w:numFmt w:val="bullet"/>
      <w:lvlText w:val="•"/>
      <w:lvlJc w:val="left"/>
      <w:pPr>
        <w:ind w:left="628" w:hanging="200"/>
      </w:pPr>
    </w:lvl>
    <w:lvl w:ilvl="5">
      <w:numFmt w:val="bullet"/>
      <w:lvlText w:val="•"/>
      <w:lvlJc w:val="left"/>
      <w:pPr>
        <w:ind w:left="720" w:hanging="200"/>
      </w:pPr>
    </w:lvl>
    <w:lvl w:ilvl="6">
      <w:numFmt w:val="bullet"/>
      <w:lvlText w:val="•"/>
      <w:lvlJc w:val="left"/>
      <w:pPr>
        <w:ind w:left="812" w:hanging="200"/>
      </w:pPr>
    </w:lvl>
    <w:lvl w:ilvl="7">
      <w:numFmt w:val="bullet"/>
      <w:lvlText w:val="•"/>
      <w:lvlJc w:val="left"/>
      <w:pPr>
        <w:ind w:left="904" w:hanging="200"/>
      </w:pPr>
    </w:lvl>
    <w:lvl w:ilvl="8">
      <w:numFmt w:val="bullet"/>
      <w:lvlText w:val="•"/>
      <w:lvlJc w:val="left"/>
      <w:pPr>
        <w:ind w:left="996" w:hanging="200"/>
      </w:pPr>
    </w:lvl>
  </w:abstractNum>
  <w:abstractNum w:abstractNumId="213" w15:restartNumberingAfterBreak="0">
    <w:nsid w:val="000004D7"/>
    <w:multiLevelType w:val="multilevel"/>
    <w:tmpl w:val="0000095A"/>
    <w:lvl w:ilvl="0">
      <w:numFmt w:val="bullet"/>
      <w:lvlText w:val=""/>
      <w:lvlJc w:val="left"/>
      <w:pPr>
        <w:ind w:left="347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42" w:hanging="200"/>
      </w:pPr>
    </w:lvl>
    <w:lvl w:ilvl="2">
      <w:numFmt w:val="bullet"/>
      <w:lvlText w:val="•"/>
      <w:lvlJc w:val="left"/>
      <w:pPr>
        <w:ind w:left="545" w:hanging="200"/>
      </w:pPr>
    </w:lvl>
    <w:lvl w:ilvl="3">
      <w:numFmt w:val="bullet"/>
      <w:lvlText w:val="•"/>
      <w:lvlJc w:val="left"/>
      <w:pPr>
        <w:ind w:left="648" w:hanging="200"/>
      </w:pPr>
    </w:lvl>
    <w:lvl w:ilvl="4">
      <w:numFmt w:val="bullet"/>
      <w:lvlText w:val="•"/>
      <w:lvlJc w:val="left"/>
      <w:pPr>
        <w:ind w:left="751" w:hanging="200"/>
      </w:pPr>
    </w:lvl>
    <w:lvl w:ilvl="5">
      <w:numFmt w:val="bullet"/>
      <w:lvlText w:val="•"/>
      <w:lvlJc w:val="left"/>
      <w:pPr>
        <w:ind w:left="854" w:hanging="200"/>
      </w:pPr>
    </w:lvl>
    <w:lvl w:ilvl="6">
      <w:numFmt w:val="bullet"/>
      <w:lvlText w:val="•"/>
      <w:lvlJc w:val="left"/>
      <w:pPr>
        <w:ind w:left="957" w:hanging="200"/>
      </w:pPr>
    </w:lvl>
    <w:lvl w:ilvl="7">
      <w:numFmt w:val="bullet"/>
      <w:lvlText w:val="•"/>
      <w:lvlJc w:val="left"/>
      <w:pPr>
        <w:ind w:left="1060" w:hanging="200"/>
      </w:pPr>
    </w:lvl>
    <w:lvl w:ilvl="8">
      <w:numFmt w:val="bullet"/>
      <w:lvlText w:val="•"/>
      <w:lvlJc w:val="left"/>
      <w:pPr>
        <w:ind w:left="1163" w:hanging="200"/>
      </w:pPr>
    </w:lvl>
  </w:abstractNum>
  <w:abstractNum w:abstractNumId="214" w15:restartNumberingAfterBreak="0">
    <w:nsid w:val="000004D8"/>
    <w:multiLevelType w:val="multilevel"/>
    <w:tmpl w:val="0000095B"/>
    <w:lvl w:ilvl="0">
      <w:numFmt w:val="bullet"/>
      <w:lvlText w:val=""/>
      <w:lvlJc w:val="left"/>
      <w:pPr>
        <w:ind w:left="438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55" w:hanging="200"/>
      </w:pPr>
    </w:lvl>
    <w:lvl w:ilvl="2">
      <w:numFmt w:val="bullet"/>
      <w:lvlText w:val="•"/>
      <w:lvlJc w:val="left"/>
      <w:pPr>
        <w:ind w:left="671" w:hanging="200"/>
      </w:pPr>
    </w:lvl>
    <w:lvl w:ilvl="3">
      <w:numFmt w:val="bullet"/>
      <w:lvlText w:val="•"/>
      <w:lvlJc w:val="left"/>
      <w:pPr>
        <w:ind w:left="787" w:hanging="200"/>
      </w:pPr>
    </w:lvl>
    <w:lvl w:ilvl="4">
      <w:numFmt w:val="bullet"/>
      <w:lvlText w:val="•"/>
      <w:lvlJc w:val="left"/>
      <w:pPr>
        <w:ind w:left="903" w:hanging="200"/>
      </w:pPr>
    </w:lvl>
    <w:lvl w:ilvl="5">
      <w:numFmt w:val="bullet"/>
      <w:lvlText w:val="•"/>
      <w:lvlJc w:val="left"/>
      <w:pPr>
        <w:ind w:left="1019" w:hanging="200"/>
      </w:pPr>
    </w:lvl>
    <w:lvl w:ilvl="6">
      <w:numFmt w:val="bullet"/>
      <w:lvlText w:val="•"/>
      <w:lvlJc w:val="left"/>
      <w:pPr>
        <w:ind w:left="1135" w:hanging="200"/>
      </w:pPr>
    </w:lvl>
    <w:lvl w:ilvl="7">
      <w:numFmt w:val="bullet"/>
      <w:lvlText w:val="•"/>
      <w:lvlJc w:val="left"/>
      <w:pPr>
        <w:ind w:left="1251" w:hanging="200"/>
      </w:pPr>
    </w:lvl>
    <w:lvl w:ilvl="8">
      <w:numFmt w:val="bullet"/>
      <w:lvlText w:val="•"/>
      <w:lvlJc w:val="left"/>
      <w:pPr>
        <w:ind w:left="1367" w:hanging="200"/>
      </w:pPr>
    </w:lvl>
  </w:abstractNum>
  <w:abstractNum w:abstractNumId="215" w15:restartNumberingAfterBreak="0">
    <w:nsid w:val="000004D9"/>
    <w:multiLevelType w:val="multilevel"/>
    <w:tmpl w:val="0000095C"/>
    <w:lvl w:ilvl="0">
      <w:numFmt w:val="bullet"/>
      <w:lvlText w:val=""/>
      <w:lvlJc w:val="left"/>
      <w:pPr>
        <w:ind w:left="1001" w:hanging="9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1090" w:hanging="900"/>
      </w:pPr>
    </w:lvl>
    <w:lvl w:ilvl="2">
      <w:numFmt w:val="bullet"/>
      <w:lvlText w:val="•"/>
      <w:lvlJc w:val="left"/>
      <w:pPr>
        <w:ind w:left="1181" w:hanging="900"/>
      </w:pPr>
    </w:lvl>
    <w:lvl w:ilvl="3">
      <w:numFmt w:val="bullet"/>
      <w:lvlText w:val="•"/>
      <w:lvlJc w:val="left"/>
      <w:pPr>
        <w:ind w:left="1271" w:hanging="900"/>
      </w:pPr>
    </w:lvl>
    <w:lvl w:ilvl="4">
      <w:numFmt w:val="bullet"/>
      <w:lvlText w:val="•"/>
      <w:lvlJc w:val="left"/>
      <w:pPr>
        <w:ind w:left="1362" w:hanging="900"/>
      </w:pPr>
    </w:lvl>
    <w:lvl w:ilvl="5">
      <w:numFmt w:val="bullet"/>
      <w:lvlText w:val="•"/>
      <w:lvlJc w:val="left"/>
      <w:pPr>
        <w:ind w:left="1453" w:hanging="900"/>
      </w:pPr>
    </w:lvl>
    <w:lvl w:ilvl="6">
      <w:numFmt w:val="bullet"/>
      <w:lvlText w:val="•"/>
      <w:lvlJc w:val="left"/>
      <w:pPr>
        <w:ind w:left="1543" w:hanging="900"/>
      </w:pPr>
    </w:lvl>
    <w:lvl w:ilvl="7">
      <w:numFmt w:val="bullet"/>
      <w:lvlText w:val="•"/>
      <w:lvlJc w:val="left"/>
      <w:pPr>
        <w:ind w:left="1634" w:hanging="900"/>
      </w:pPr>
    </w:lvl>
    <w:lvl w:ilvl="8">
      <w:numFmt w:val="bullet"/>
      <w:lvlText w:val="•"/>
      <w:lvlJc w:val="left"/>
      <w:pPr>
        <w:ind w:left="1724" w:hanging="900"/>
      </w:pPr>
    </w:lvl>
  </w:abstractNum>
  <w:abstractNum w:abstractNumId="216" w15:restartNumberingAfterBreak="0">
    <w:nsid w:val="000004DA"/>
    <w:multiLevelType w:val="multilevel"/>
    <w:tmpl w:val="0000095D"/>
    <w:lvl w:ilvl="0">
      <w:numFmt w:val="bullet"/>
      <w:lvlText w:val=""/>
      <w:lvlJc w:val="left"/>
      <w:pPr>
        <w:ind w:left="279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50" w:hanging="200"/>
      </w:pPr>
    </w:lvl>
    <w:lvl w:ilvl="2">
      <w:numFmt w:val="bullet"/>
      <w:lvlText w:val="•"/>
      <w:lvlJc w:val="left"/>
      <w:pPr>
        <w:ind w:left="420" w:hanging="200"/>
      </w:pPr>
    </w:lvl>
    <w:lvl w:ilvl="3">
      <w:numFmt w:val="bullet"/>
      <w:lvlText w:val="•"/>
      <w:lvlJc w:val="left"/>
      <w:pPr>
        <w:ind w:left="490" w:hanging="200"/>
      </w:pPr>
    </w:lvl>
    <w:lvl w:ilvl="4">
      <w:numFmt w:val="bullet"/>
      <w:lvlText w:val="•"/>
      <w:lvlJc w:val="left"/>
      <w:pPr>
        <w:ind w:left="561" w:hanging="200"/>
      </w:pPr>
    </w:lvl>
    <w:lvl w:ilvl="5">
      <w:numFmt w:val="bullet"/>
      <w:lvlText w:val="•"/>
      <w:lvlJc w:val="left"/>
      <w:pPr>
        <w:ind w:left="631" w:hanging="200"/>
      </w:pPr>
    </w:lvl>
    <w:lvl w:ilvl="6">
      <w:numFmt w:val="bullet"/>
      <w:lvlText w:val="•"/>
      <w:lvlJc w:val="left"/>
      <w:pPr>
        <w:ind w:left="701" w:hanging="200"/>
      </w:pPr>
    </w:lvl>
    <w:lvl w:ilvl="7">
      <w:numFmt w:val="bullet"/>
      <w:lvlText w:val="•"/>
      <w:lvlJc w:val="left"/>
      <w:pPr>
        <w:ind w:left="772" w:hanging="200"/>
      </w:pPr>
    </w:lvl>
    <w:lvl w:ilvl="8">
      <w:numFmt w:val="bullet"/>
      <w:lvlText w:val="•"/>
      <w:lvlJc w:val="left"/>
      <w:pPr>
        <w:ind w:left="842" w:hanging="200"/>
      </w:pPr>
    </w:lvl>
  </w:abstractNum>
  <w:abstractNum w:abstractNumId="217" w15:restartNumberingAfterBreak="0">
    <w:nsid w:val="000004DB"/>
    <w:multiLevelType w:val="multilevel"/>
    <w:tmpl w:val="0000095E"/>
    <w:lvl w:ilvl="0">
      <w:numFmt w:val="bullet"/>
      <w:lvlText w:val=""/>
      <w:lvlJc w:val="left"/>
      <w:pPr>
        <w:ind w:left="471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32" w:hanging="200"/>
      </w:pPr>
    </w:lvl>
    <w:lvl w:ilvl="2">
      <w:numFmt w:val="bullet"/>
      <w:lvlText w:val="•"/>
      <w:lvlJc w:val="left"/>
      <w:pPr>
        <w:ind w:left="584" w:hanging="200"/>
      </w:pPr>
    </w:lvl>
    <w:lvl w:ilvl="3">
      <w:numFmt w:val="bullet"/>
      <w:lvlText w:val="•"/>
      <w:lvlJc w:val="left"/>
      <w:pPr>
        <w:ind w:left="636" w:hanging="200"/>
      </w:pPr>
    </w:lvl>
    <w:lvl w:ilvl="4">
      <w:numFmt w:val="bullet"/>
      <w:lvlText w:val="•"/>
      <w:lvlJc w:val="left"/>
      <w:pPr>
        <w:ind w:left="689" w:hanging="200"/>
      </w:pPr>
    </w:lvl>
    <w:lvl w:ilvl="5">
      <w:numFmt w:val="bullet"/>
      <w:lvlText w:val="•"/>
      <w:lvlJc w:val="left"/>
      <w:pPr>
        <w:ind w:left="741" w:hanging="200"/>
      </w:pPr>
    </w:lvl>
    <w:lvl w:ilvl="6">
      <w:numFmt w:val="bullet"/>
      <w:lvlText w:val="•"/>
      <w:lvlJc w:val="left"/>
      <w:pPr>
        <w:ind w:left="793" w:hanging="200"/>
      </w:pPr>
    </w:lvl>
    <w:lvl w:ilvl="7">
      <w:numFmt w:val="bullet"/>
      <w:lvlText w:val="•"/>
      <w:lvlJc w:val="left"/>
      <w:pPr>
        <w:ind w:left="846" w:hanging="200"/>
      </w:pPr>
    </w:lvl>
    <w:lvl w:ilvl="8">
      <w:numFmt w:val="bullet"/>
      <w:lvlText w:val="•"/>
      <w:lvlJc w:val="left"/>
      <w:pPr>
        <w:ind w:left="898" w:hanging="200"/>
      </w:pPr>
    </w:lvl>
  </w:abstractNum>
  <w:abstractNum w:abstractNumId="218" w15:restartNumberingAfterBreak="0">
    <w:nsid w:val="000004DC"/>
    <w:multiLevelType w:val="multilevel"/>
    <w:tmpl w:val="0000095F"/>
    <w:lvl w:ilvl="0">
      <w:numFmt w:val="bullet"/>
      <w:lvlText w:val=""/>
      <w:lvlJc w:val="left"/>
      <w:pPr>
        <w:ind w:left="301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60" w:hanging="200"/>
      </w:pPr>
    </w:lvl>
    <w:lvl w:ilvl="2">
      <w:numFmt w:val="bullet"/>
      <w:lvlText w:val="•"/>
      <w:lvlJc w:val="left"/>
      <w:pPr>
        <w:ind w:left="621" w:hanging="200"/>
      </w:pPr>
    </w:lvl>
    <w:lvl w:ilvl="3">
      <w:numFmt w:val="bullet"/>
      <w:lvlText w:val="•"/>
      <w:lvlJc w:val="left"/>
      <w:pPr>
        <w:ind w:left="781" w:hanging="200"/>
      </w:pPr>
    </w:lvl>
    <w:lvl w:ilvl="4">
      <w:numFmt w:val="bullet"/>
      <w:lvlText w:val="•"/>
      <w:lvlJc w:val="left"/>
      <w:pPr>
        <w:ind w:left="942" w:hanging="200"/>
      </w:pPr>
    </w:lvl>
    <w:lvl w:ilvl="5">
      <w:numFmt w:val="bullet"/>
      <w:lvlText w:val="•"/>
      <w:lvlJc w:val="left"/>
      <w:pPr>
        <w:ind w:left="1103" w:hanging="200"/>
      </w:pPr>
    </w:lvl>
    <w:lvl w:ilvl="6">
      <w:numFmt w:val="bullet"/>
      <w:lvlText w:val="•"/>
      <w:lvlJc w:val="left"/>
      <w:pPr>
        <w:ind w:left="1263" w:hanging="200"/>
      </w:pPr>
    </w:lvl>
    <w:lvl w:ilvl="7">
      <w:numFmt w:val="bullet"/>
      <w:lvlText w:val="•"/>
      <w:lvlJc w:val="left"/>
      <w:pPr>
        <w:ind w:left="1424" w:hanging="200"/>
      </w:pPr>
    </w:lvl>
    <w:lvl w:ilvl="8">
      <w:numFmt w:val="bullet"/>
      <w:lvlText w:val="•"/>
      <w:lvlJc w:val="left"/>
      <w:pPr>
        <w:ind w:left="1584" w:hanging="200"/>
      </w:pPr>
    </w:lvl>
  </w:abstractNum>
  <w:abstractNum w:abstractNumId="219" w15:restartNumberingAfterBreak="0">
    <w:nsid w:val="000004DD"/>
    <w:multiLevelType w:val="multilevel"/>
    <w:tmpl w:val="00000960"/>
    <w:lvl w:ilvl="0">
      <w:numFmt w:val="bullet"/>
      <w:lvlText w:val=""/>
      <w:lvlJc w:val="left"/>
      <w:pPr>
        <w:ind w:left="322" w:hanging="197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68" w:hanging="197"/>
      </w:pPr>
    </w:lvl>
    <w:lvl w:ilvl="2">
      <w:numFmt w:val="bullet"/>
      <w:lvlText w:val="•"/>
      <w:lvlJc w:val="left"/>
      <w:pPr>
        <w:ind w:left="617" w:hanging="197"/>
      </w:pPr>
    </w:lvl>
    <w:lvl w:ilvl="3">
      <w:numFmt w:val="bullet"/>
      <w:lvlText w:val="•"/>
      <w:lvlJc w:val="left"/>
      <w:pPr>
        <w:ind w:left="765" w:hanging="197"/>
      </w:pPr>
    </w:lvl>
    <w:lvl w:ilvl="4">
      <w:numFmt w:val="bullet"/>
      <w:lvlText w:val="•"/>
      <w:lvlJc w:val="left"/>
      <w:pPr>
        <w:ind w:left="914" w:hanging="197"/>
      </w:pPr>
    </w:lvl>
    <w:lvl w:ilvl="5">
      <w:numFmt w:val="bullet"/>
      <w:lvlText w:val="•"/>
      <w:lvlJc w:val="left"/>
      <w:pPr>
        <w:ind w:left="1062" w:hanging="197"/>
      </w:pPr>
    </w:lvl>
    <w:lvl w:ilvl="6">
      <w:numFmt w:val="bullet"/>
      <w:lvlText w:val="•"/>
      <w:lvlJc w:val="left"/>
      <w:pPr>
        <w:ind w:left="1211" w:hanging="197"/>
      </w:pPr>
    </w:lvl>
    <w:lvl w:ilvl="7">
      <w:numFmt w:val="bullet"/>
      <w:lvlText w:val="•"/>
      <w:lvlJc w:val="left"/>
      <w:pPr>
        <w:ind w:left="1359" w:hanging="197"/>
      </w:pPr>
    </w:lvl>
    <w:lvl w:ilvl="8">
      <w:numFmt w:val="bullet"/>
      <w:lvlText w:val="•"/>
      <w:lvlJc w:val="left"/>
      <w:pPr>
        <w:ind w:left="1508" w:hanging="197"/>
      </w:pPr>
    </w:lvl>
  </w:abstractNum>
  <w:abstractNum w:abstractNumId="220" w15:restartNumberingAfterBreak="0">
    <w:nsid w:val="000004DE"/>
    <w:multiLevelType w:val="multilevel"/>
    <w:tmpl w:val="00000961"/>
    <w:lvl w:ilvl="0">
      <w:numFmt w:val="bullet"/>
      <w:lvlText w:val=""/>
      <w:lvlJc w:val="left"/>
      <w:pPr>
        <w:ind w:left="471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657" w:hanging="200"/>
      </w:pPr>
    </w:lvl>
    <w:lvl w:ilvl="2">
      <w:numFmt w:val="bullet"/>
      <w:lvlText w:val="•"/>
      <w:lvlJc w:val="left"/>
      <w:pPr>
        <w:ind w:left="834" w:hanging="200"/>
      </w:pPr>
    </w:lvl>
    <w:lvl w:ilvl="3">
      <w:numFmt w:val="bullet"/>
      <w:lvlText w:val="•"/>
      <w:lvlJc w:val="left"/>
      <w:pPr>
        <w:ind w:left="1011" w:hanging="200"/>
      </w:pPr>
    </w:lvl>
    <w:lvl w:ilvl="4">
      <w:numFmt w:val="bullet"/>
      <w:lvlText w:val="•"/>
      <w:lvlJc w:val="left"/>
      <w:pPr>
        <w:ind w:left="1188" w:hanging="200"/>
      </w:pPr>
    </w:lvl>
    <w:lvl w:ilvl="5">
      <w:numFmt w:val="bullet"/>
      <w:lvlText w:val="•"/>
      <w:lvlJc w:val="left"/>
      <w:pPr>
        <w:ind w:left="1365" w:hanging="200"/>
      </w:pPr>
    </w:lvl>
    <w:lvl w:ilvl="6">
      <w:numFmt w:val="bullet"/>
      <w:lvlText w:val="•"/>
      <w:lvlJc w:val="left"/>
      <w:pPr>
        <w:ind w:left="1542" w:hanging="200"/>
      </w:pPr>
    </w:lvl>
    <w:lvl w:ilvl="7">
      <w:numFmt w:val="bullet"/>
      <w:lvlText w:val="•"/>
      <w:lvlJc w:val="left"/>
      <w:pPr>
        <w:ind w:left="1719" w:hanging="200"/>
      </w:pPr>
    </w:lvl>
    <w:lvl w:ilvl="8">
      <w:numFmt w:val="bullet"/>
      <w:lvlText w:val="•"/>
      <w:lvlJc w:val="left"/>
      <w:pPr>
        <w:ind w:left="1896" w:hanging="200"/>
      </w:pPr>
    </w:lvl>
  </w:abstractNum>
  <w:abstractNum w:abstractNumId="221" w15:restartNumberingAfterBreak="0">
    <w:nsid w:val="000004DF"/>
    <w:multiLevelType w:val="multilevel"/>
    <w:tmpl w:val="00000962"/>
    <w:lvl w:ilvl="0">
      <w:numFmt w:val="bullet"/>
      <w:lvlText w:val=""/>
      <w:lvlJc w:val="left"/>
      <w:pPr>
        <w:ind w:left="280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34" w:hanging="200"/>
      </w:pPr>
    </w:lvl>
    <w:lvl w:ilvl="2">
      <w:numFmt w:val="bullet"/>
      <w:lvlText w:val="•"/>
      <w:lvlJc w:val="left"/>
      <w:pPr>
        <w:ind w:left="388" w:hanging="200"/>
      </w:pPr>
    </w:lvl>
    <w:lvl w:ilvl="3">
      <w:numFmt w:val="bullet"/>
      <w:lvlText w:val="•"/>
      <w:lvlJc w:val="left"/>
      <w:pPr>
        <w:ind w:left="442" w:hanging="200"/>
      </w:pPr>
    </w:lvl>
    <w:lvl w:ilvl="4">
      <w:numFmt w:val="bullet"/>
      <w:lvlText w:val="•"/>
      <w:lvlJc w:val="left"/>
      <w:pPr>
        <w:ind w:left="496" w:hanging="200"/>
      </w:pPr>
    </w:lvl>
    <w:lvl w:ilvl="5">
      <w:numFmt w:val="bullet"/>
      <w:lvlText w:val="•"/>
      <w:lvlJc w:val="left"/>
      <w:pPr>
        <w:ind w:left="551" w:hanging="200"/>
      </w:pPr>
    </w:lvl>
    <w:lvl w:ilvl="6">
      <w:numFmt w:val="bullet"/>
      <w:lvlText w:val="•"/>
      <w:lvlJc w:val="left"/>
      <w:pPr>
        <w:ind w:left="605" w:hanging="200"/>
      </w:pPr>
    </w:lvl>
    <w:lvl w:ilvl="7">
      <w:numFmt w:val="bullet"/>
      <w:lvlText w:val="•"/>
      <w:lvlJc w:val="left"/>
      <w:pPr>
        <w:ind w:left="659" w:hanging="200"/>
      </w:pPr>
    </w:lvl>
    <w:lvl w:ilvl="8">
      <w:numFmt w:val="bullet"/>
      <w:lvlText w:val="•"/>
      <w:lvlJc w:val="left"/>
      <w:pPr>
        <w:ind w:left="713" w:hanging="200"/>
      </w:pPr>
    </w:lvl>
  </w:abstractNum>
  <w:abstractNum w:abstractNumId="222" w15:restartNumberingAfterBreak="0">
    <w:nsid w:val="000004E0"/>
    <w:multiLevelType w:val="multilevel"/>
    <w:tmpl w:val="00000963"/>
    <w:lvl w:ilvl="0">
      <w:numFmt w:val="bullet"/>
      <w:lvlText w:val=""/>
      <w:lvlJc w:val="left"/>
      <w:pPr>
        <w:ind w:left="426" w:hanging="155"/>
      </w:pPr>
      <w:rPr>
        <w:rFonts w:ascii="Wingdings" w:hAnsi="Wingdings" w:cs="Wingdings"/>
        <w:b w:val="0"/>
        <w:bCs w:val="0"/>
        <w:spacing w:val="1"/>
        <w:w w:val="100"/>
        <w:sz w:val="14"/>
        <w:szCs w:val="14"/>
      </w:rPr>
    </w:lvl>
    <w:lvl w:ilvl="1">
      <w:numFmt w:val="bullet"/>
      <w:lvlText w:val="•"/>
      <w:lvlJc w:val="left"/>
      <w:pPr>
        <w:ind w:left="478" w:hanging="155"/>
      </w:pPr>
    </w:lvl>
    <w:lvl w:ilvl="2">
      <w:numFmt w:val="bullet"/>
      <w:lvlText w:val="•"/>
      <w:lvlJc w:val="left"/>
      <w:pPr>
        <w:ind w:left="536" w:hanging="155"/>
      </w:pPr>
    </w:lvl>
    <w:lvl w:ilvl="3">
      <w:numFmt w:val="bullet"/>
      <w:lvlText w:val="•"/>
      <w:lvlJc w:val="left"/>
      <w:pPr>
        <w:ind w:left="594" w:hanging="155"/>
      </w:pPr>
    </w:lvl>
    <w:lvl w:ilvl="4">
      <w:numFmt w:val="bullet"/>
      <w:lvlText w:val="•"/>
      <w:lvlJc w:val="left"/>
      <w:pPr>
        <w:ind w:left="653" w:hanging="155"/>
      </w:pPr>
    </w:lvl>
    <w:lvl w:ilvl="5">
      <w:numFmt w:val="bullet"/>
      <w:lvlText w:val="•"/>
      <w:lvlJc w:val="left"/>
      <w:pPr>
        <w:ind w:left="711" w:hanging="155"/>
      </w:pPr>
    </w:lvl>
    <w:lvl w:ilvl="6">
      <w:numFmt w:val="bullet"/>
      <w:lvlText w:val="•"/>
      <w:lvlJc w:val="left"/>
      <w:pPr>
        <w:ind w:left="769" w:hanging="155"/>
      </w:pPr>
    </w:lvl>
    <w:lvl w:ilvl="7">
      <w:numFmt w:val="bullet"/>
      <w:lvlText w:val="•"/>
      <w:lvlJc w:val="left"/>
      <w:pPr>
        <w:ind w:left="828" w:hanging="155"/>
      </w:pPr>
    </w:lvl>
    <w:lvl w:ilvl="8">
      <w:numFmt w:val="bullet"/>
      <w:lvlText w:val="•"/>
      <w:lvlJc w:val="left"/>
      <w:pPr>
        <w:ind w:left="886" w:hanging="155"/>
      </w:pPr>
    </w:lvl>
  </w:abstractNum>
  <w:abstractNum w:abstractNumId="223" w15:restartNumberingAfterBreak="0">
    <w:nsid w:val="000004E1"/>
    <w:multiLevelType w:val="multilevel"/>
    <w:tmpl w:val="00000964"/>
    <w:lvl w:ilvl="0">
      <w:numFmt w:val="bullet"/>
      <w:lvlText w:val=""/>
      <w:lvlJc w:val="left"/>
      <w:pPr>
        <w:ind w:left="479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56" w:hanging="200"/>
      </w:pPr>
    </w:lvl>
    <w:lvl w:ilvl="2">
      <w:numFmt w:val="bullet"/>
      <w:lvlText w:val="•"/>
      <w:lvlJc w:val="left"/>
      <w:pPr>
        <w:ind w:left="633" w:hanging="200"/>
      </w:pPr>
    </w:lvl>
    <w:lvl w:ilvl="3">
      <w:numFmt w:val="bullet"/>
      <w:lvlText w:val="•"/>
      <w:lvlJc w:val="left"/>
      <w:pPr>
        <w:ind w:left="710" w:hanging="200"/>
      </w:pPr>
    </w:lvl>
    <w:lvl w:ilvl="4">
      <w:numFmt w:val="bullet"/>
      <w:lvlText w:val="•"/>
      <w:lvlJc w:val="left"/>
      <w:pPr>
        <w:ind w:left="786" w:hanging="200"/>
      </w:pPr>
    </w:lvl>
    <w:lvl w:ilvl="5">
      <w:numFmt w:val="bullet"/>
      <w:lvlText w:val="•"/>
      <w:lvlJc w:val="left"/>
      <w:pPr>
        <w:ind w:left="863" w:hanging="200"/>
      </w:pPr>
    </w:lvl>
    <w:lvl w:ilvl="6">
      <w:numFmt w:val="bullet"/>
      <w:lvlText w:val="•"/>
      <w:lvlJc w:val="left"/>
      <w:pPr>
        <w:ind w:left="940" w:hanging="200"/>
      </w:pPr>
    </w:lvl>
    <w:lvl w:ilvl="7">
      <w:numFmt w:val="bullet"/>
      <w:lvlText w:val="•"/>
      <w:lvlJc w:val="left"/>
      <w:pPr>
        <w:ind w:left="1016" w:hanging="200"/>
      </w:pPr>
    </w:lvl>
    <w:lvl w:ilvl="8">
      <w:numFmt w:val="bullet"/>
      <w:lvlText w:val="•"/>
      <w:lvlJc w:val="left"/>
      <w:pPr>
        <w:ind w:left="1093" w:hanging="200"/>
      </w:pPr>
    </w:lvl>
  </w:abstractNum>
  <w:abstractNum w:abstractNumId="224" w15:restartNumberingAfterBreak="0">
    <w:nsid w:val="000004E2"/>
    <w:multiLevelType w:val="multilevel"/>
    <w:tmpl w:val="00000965"/>
    <w:lvl w:ilvl="0">
      <w:numFmt w:val="bullet"/>
      <w:lvlText w:val=""/>
      <w:lvlJc w:val="left"/>
      <w:pPr>
        <w:ind w:left="268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1244" w:hanging="200"/>
      </w:pPr>
    </w:lvl>
    <w:lvl w:ilvl="2">
      <w:numFmt w:val="bullet"/>
      <w:lvlText w:val="•"/>
      <w:lvlJc w:val="left"/>
      <w:pPr>
        <w:ind w:left="2229" w:hanging="200"/>
      </w:pPr>
    </w:lvl>
    <w:lvl w:ilvl="3">
      <w:numFmt w:val="bullet"/>
      <w:lvlText w:val="•"/>
      <w:lvlJc w:val="left"/>
      <w:pPr>
        <w:ind w:left="3214" w:hanging="200"/>
      </w:pPr>
    </w:lvl>
    <w:lvl w:ilvl="4">
      <w:numFmt w:val="bullet"/>
      <w:lvlText w:val="•"/>
      <w:lvlJc w:val="left"/>
      <w:pPr>
        <w:ind w:left="4198" w:hanging="200"/>
      </w:pPr>
    </w:lvl>
    <w:lvl w:ilvl="5">
      <w:numFmt w:val="bullet"/>
      <w:lvlText w:val="•"/>
      <w:lvlJc w:val="left"/>
      <w:pPr>
        <w:ind w:left="5183" w:hanging="200"/>
      </w:pPr>
    </w:lvl>
    <w:lvl w:ilvl="6">
      <w:numFmt w:val="bullet"/>
      <w:lvlText w:val="•"/>
      <w:lvlJc w:val="left"/>
      <w:pPr>
        <w:ind w:left="6168" w:hanging="200"/>
      </w:pPr>
    </w:lvl>
    <w:lvl w:ilvl="7">
      <w:numFmt w:val="bullet"/>
      <w:lvlText w:val="•"/>
      <w:lvlJc w:val="left"/>
      <w:pPr>
        <w:ind w:left="7152" w:hanging="200"/>
      </w:pPr>
    </w:lvl>
    <w:lvl w:ilvl="8">
      <w:numFmt w:val="bullet"/>
      <w:lvlText w:val="•"/>
      <w:lvlJc w:val="left"/>
      <w:pPr>
        <w:ind w:left="8137" w:hanging="200"/>
      </w:pPr>
    </w:lvl>
  </w:abstractNum>
  <w:abstractNum w:abstractNumId="225" w15:restartNumberingAfterBreak="0">
    <w:nsid w:val="000004E3"/>
    <w:multiLevelType w:val="multilevel"/>
    <w:tmpl w:val="00000966"/>
    <w:lvl w:ilvl="0">
      <w:numFmt w:val="bullet"/>
      <w:lvlText w:val=""/>
      <w:lvlJc w:val="left"/>
      <w:pPr>
        <w:ind w:left="268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14" w:hanging="200"/>
      </w:pPr>
    </w:lvl>
    <w:lvl w:ilvl="2">
      <w:numFmt w:val="bullet"/>
      <w:lvlText w:val="•"/>
      <w:lvlJc w:val="left"/>
      <w:pPr>
        <w:ind w:left="369" w:hanging="200"/>
      </w:pPr>
    </w:lvl>
    <w:lvl w:ilvl="3">
      <w:numFmt w:val="bullet"/>
      <w:lvlText w:val="•"/>
      <w:lvlJc w:val="left"/>
      <w:pPr>
        <w:ind w:left="424" w:hanging="200"/>
      </w:pPr>
    </w:lvl>
    <w:lvl w:ilvl="4">
      <w:numFmt w:val="bullet"/>
      <w:lvlText w:val="•"/>
      <w:lvlJc w:val="left"/>
      <w:pPr>
        <w:ind w:left="478" w:hanging="200"/>
      </w:pPr>
    </w:lvl>
    <w:lvl w:ilvl="5">
      <w:numFmt w:val="bullet"/>
      <w:lvlText w:val="•"/>
      <w:lvlJc w:val="left"/>
      <w:pPr>
        <w:ind w:left="533" w:hanging="200"/>
      </w:pPr>
    </w:lvl>
    <w:lvl w:ilvl="6">
      <w:numFmt w:val="bullet"/>
      <w:lvlText w:val="•"/>
      <w:lvlJc w:val="left"/>
      <w:pPr>
        <w:ind w:left="588" w:hanging="200"/>
      </w:pPr>
    </w:lvl>
    <w:lvl w:ilvl="7">
      <w:numFmt w:val="bullet"/>
      <w:lvlText w:val="•"/>
      <w:lvlJc w:val="left"/>
      <w:pPr>
        <w:ind w:left="642" w:hanging="200"/>
      </w:pPr>
    </w:lvl>
    <w:lvl w:ilvl="8">
      <w:numFmt w:val="bullet"/>
      <w:lvlText w:val="•"/>
      <w:lvlJc w:val="left"/>
      <w:pPr>
        <w:ind w:left="697" w:hanging="200"/>
      </w:pPr>
    </w:lvl>
  </w:abstractNum>
  <w:abstractNum w:abstractNumId="226" w15:restartNumberingAfterBreak="0">
    <w:nsid w:val="000004E4"/>
    <w:multiLevelType w:val="multilevel"/>
    <w:tmpl w:val="00000967"/>
    <w:lvl w:ilvl="0">
      <w:numFmt w:val="bullet"/>
      <w:lvlText w:val=""/>
      <w:lvlJc w:val="left"/>
      <w:pPr>
        <w:ind w:left="429" w:hanging="155"/>
      </w:pPr>
      <w:rPr>
        <w:rFonts w:ascii="Wingdings" w:hAnsi="Wingdings" w:cs="Wingdings"/>
        <w:b w:val="0"/>
        <w:bCs w:val="0"/>
        <w:spacing w:val="1"/>
        <w:w w:val="100"/>
        <w:sz w:val="14"/>
        <w:szCs w:val="14"/>
      </w:rPr>
    </w:lvl>
    <w:lvl w:ilvl="1">
      <w:numFmt w:val="bullet"/>
      <w:lvlText w:val="•"/>
      <w:lvlJc w:val="left"/>
      <w:pPr>
        <w:ind w:left="478" w:hanging="155"/>
      </w:pPr>
    </w:lvl>
    <w:lvl w:ilvl="2">
      <w:numFmt w:val="bullet"/>
      <w:lvlText w:val="•"/>
      <w:lvlJc w:val="left"/>
      <w:pPr>
        <w:ind w:left="536" w:hanging="155"/>
      </w:pPr>
    </w:lvl>
    <w:lvl w:ilvl="3">
      <w:numFmt w:val="bullet"/>
      <w:lvlText w:val="•"/>
      <w:lvlJc w:val="left"/>
      <w:pPr>
        <w:ind w:left="594" w:hanging="155"/>
      </w:pPr>
    </w:lvl>
    <w:lvl w:ilvl="4">
      <w:numFmt w:val="bullet"/>
      <w:lvlText w:val="•"/>
      <w:lvlJc w:val="left"/>
      <w:pPr>
        <w:ind w:left="653" w:hanging="155"/>
      </w:pPr>
    </w:lvl>
    <w:lvl w:ilvl="5">
      <w:numFmt w:val="bullet"/>
      <w:lvlText w:val="•"/>
      <w:lvlJc w:val="left"/>
      <w:pPr>
        <w:ind w:left="711" w:hanging="155"/>
      </w:pPr>
    </w:lvl>
    <w:lvl w:ilvl="6">
      <w:numFmt w:val="bullet"/>
      <w:lvlText w:val="•"/>
      <w:lvlJc w:val="left"/>
      <w:pPr>
        <w:ind w:left="769" w:hanging="155"/>
      </w:pPr>
    </w:lvl>
    <w:lvl w:ilvl="7">
      <w:numFmt w:val="bullet"/>
      <w:lvlText w:val="•"/>
      <w:lvlJc w:val="left"/>
      <w:pPr>
        <w:ind w:left="828" w:hanging="155"/>
      </w:pPr>
    </w:lvl>
    <w:lvl w:ilvl="8">
      <w:numFmt w:val="bullet"/>
      <w:lvlText w:val="•"/>
      <w:lvlJc w:val="left"/>
      <w:pPr>
        <w:ind w:left="886" w:hanging="155"/>
      </w:pPr>
    </w:lvl>
  </w:abstractNum>
  <w:abstractNum w:abstractNumId="227" w15:restartNumberingAfterBreak="0">
    <w:nsid w:val="000004E5"/>
    <w:multiLevelType w:val="multilevel"/>
    <w:tmpl w:val="00000968"/>
    <w:lvl w:ilvl="0">
      <w:numFmt w:val="bullet"/>
      <w:lvlText w:val=""/>
      <w:lvlJc w:val="left"/>
      <w:pPr>
        <w:ind w:left="482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65" w:hanging="200"/>
      </w:pPr>
    </w:lvl>
    <w:lvl w:ilvl="2">
      <w:numFmt w:val="bullet"/>
      <w:lvlText w:val="•"/>
      <w:lvlJc w:val="left"/>
      <w:pPr>
        <w:ind w:left="651" w:hanging="200"/>
      </w:pPr>
    </w:lvl>
    <w:lvl w:ilvl="3">
      <w:numFmt w:val="bullet"/>
      <w:lvlText w:val="•"/>
      <w:lvlJc w:val="left"/>
      <w:pPr>
        <w:ind w:left="737" w:hanging="200"/>
      </w:pPr>
    </w:lvl>
    <w:lvl w:ilvl="4">
      <w:numFmt w:val="bullet"/>
      <w:lvlText w:val="•"/>
      <w:lvlJc w:val="left"/>
      <w:pPr>
        <w:ind w:left="823" w:hanging="200"/>
      </w:pPr>
    </w:lvl>
    <w:lvl w:ilvl="5">
      <w:numFmt w:val="bullet"/>
      <w:lvlText w:val="•"/>
      <w:lvlJc w:val="left"/>
      <w:pPr>
        <w:ind w:left="909" w:hanging="200"/>
      </w:pPr>
    </w:lvl>
    <w:lvl w:ilvl="6">
      <w:numFmt w:val="bullet"/>
      <w:lvlText w:val="•"/>
      <w:lvlJc w:val="left"/>
      <w:pPr>
        <w:ind w:left="994" w:hanging="200"/>
      </w:pPr>
    </w:lvl>
    <w:lvl w:ilvl="7">
      <w:numFmt w:val="bullet"/>
      <w:lvlText w:val="•"/>
      <w:lvlJc w:val="left"/>
      <w:pPr>
        <w:ind w:left="1080" w:hanging="200"/>
      </w:pPr>
    </w:lvl>
    <w:lvl w:ilvl="8">
      <w:numFmt w:val="bullet"/>
      <w:lvlText w:val="•"/>
      <w:lvlJc w:val="left"/>
      <w:pPr>
        <w:ind w:left="1166" w:hanging="200"/>
      </w:pPr>
    </w:lvl>
  </w:abstractNum>
  <w:abstractNum w:abstractNumId="228" w15:restartNumberingAfterBreak="0">
    <w:nsid w:val="000004E6"/>
    <w:multiLevelType w:val="multilevel"/>
    <w:tmpl w:val="00000969"/>
    <w:lvl w:ilvl="0">
      <w:numFmt w:val="bullet"/>
      <w:lvlText w:val=""/>
      <w:lvlJc w:val="left"/>
      <w:pPr>
        <w:ind w:left="270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51" w:hanging="200"/>
      </w:pPr>
    </w:lvl>
    <w:lvl w:ilvl="2">
      <w:numFmt w:val="bullet"/>
      <w:lvlText w:val="•"/>
      <w:lvlJc w:val="left"/>
      <w:pPr>
        <w:ind w:left="422" w:hanging="200"/>
      </w:pPr>
    </w:lvl>
    <w:lvl w:ilvl="3">
      <w:numFmt w:val="bullet"/>
      <w:lvlText w:val="•"/>
      <w:lvlJc w:val="left"/>
      <w:pPr>
        <w:ind w:left="493" w:hanging="200"/>
      </w:pPr>
    </w:lvl>
    <w:lvl w:ilvl="4">
      <w:numFmt w:val="bullet"/>
      <w:lvlText w:val="•"/>
      <w:lvlJc w:val="left"/>
      <w:pPr>
        <w:ind w:left="564" w:hanging="200"/>
      </w:pPr>
    </w:lvl>
    <w:lvl w:ilvl="5">
      <w:numFmt w:val="bullet"/>
      <w:lvlText w:val="•"/>
      <w:lvlJc w:val="left"/>
      <w:pPr>
        <w:ind w:left="635" w:hanging="200"/>
      </w:pPr>
    </w:lvl>
    <w:lvl w:ilvl="6">
      <w:numFmt w:val="bullet"/>
      <w:lvlText w:val="•"/>
      <w:lvlJc w:val="left"/>
      <w:pPr>
        <w:ind w:left="706" w:hanging="200"/>
      </w:pPr>
    </w:lvl>
    <w:lvl w:ilvl="7">
      <w:numFmt w:val="bullet"/>
      <w:lvlText w:val="•"/>
      <w:lvlJc w:val="left"/>
      <w:pPr>
        <w:ind w:left="777" w:hanging="200"/>
      </w:pPr>
    </w:lvl>
    <w:lvl w:ilvl="8">
      <w:numFmt w:val="bullet"/>
      <w:lvlText w:val="•"/>
      <w:lvlJc w:val="left"/>
      <w:pPr>
        <w:ind w:left="848" w:hanging="200"/>
      </w:pPr>
    </w:lvl>
  </w:abstractNum>
  <w:abstractNum w:abstractNumId="229" w15:restartNumberingAfterBreak="0">
    <w:nsid w:val="000004E7"/>
    <w:multiLevelType w:val="multilevel"/>
    <w:tmpl w:val="0000096A"/>
    <w:lvl w:ilvl="0">
      <w:numFmt w:val="bullet"/>
      <w:lvlText w:val=""/>
      <w:lvlJc w:val="left"/>
      <w:pPr>
        <w:ind w:left="414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03" w:hanging="200"/>
      </w:pPr>
    </w:lvl>
    <w:lvl w:ilvl="2">
      <w:numFmt w:val="bullet"/>
      <w:lvlText w:val="•"/>
      <w:lvlJc w:val="left"/>
      <w:pPr>
        <w:ind w:left="586" w:hanging="200"/>
      </w:pPr>
    </w:lvl>
    <w:lvl w:ilvl="3">
      <w:numFmt w:val="bullet"/>
      <w:lvlText w:val="•"/>
      <w:lvlJc w:val="left"/>
      <w:pPr>
        <w:ind w:left="669" w:hanging="200"/>
      </w:pPr>
    </w:lvl>
    <w:lvl w:ilvl="4">
      <w:numFmt w:val="bullet"/>
      <w:lvlText w:val="•"/>
      <w:lvlJc w:val="left"/>
      <w:pPr>
        <w:ind w:left="752" w:hanging="200"/>
      </w:pPr>
    </w:lvl>
    <w:lvl w:ilvl="5">
      <w:numFmt w:val="bullet"/>
      <w:lvlText w:val="•"/>
      <w:lvlJc w:val="left"/>
      <w:pPr>
        <w:ind w:left="836" w:hanging="200"/>
      </w:pPr>
    </w:lvl>
    <w:lvl w:ilvl="6">
      <w:numFmt w:val="bullet"/>
      <w:lvlText w:val="•"/>
      <w:lvlJc w:val="left"/>
      <w:pPr>
        <w:ind w:left="919" w:hanging="200"/>
      </w:pPr>
    </w:lvl>
    <w:lvl w:ilvl="7">
      <w:numFmt w:val="bullet"/>
      <w:lvlText w:val="•"/>
      <w:lvlJc w:val="left"/>
      <w:pPr>
        <w:ind w:left="1002" w:hanging="200"/>
      </w:pPr>
    </w:lvl>
    <w:lvl w:ilvl="8">
      <w:numFmt w:val="bullet"/>
      <w:lvlText w:val="•"/>
      <w:lvlJc w:val="left"/>
      <w:pPr>
        <w:ind w:left="1085" w:hanging="200"/>
      </w:pPr>
    </w:lvl>
  </w:abstractNum>
  <w:abstractNum w:abstractNumId="230" w15:restartNumberingAfterBreak="0">
    <w:nsid w:val="000004E8"/>
    <w:multiLevelType w:val="multilevel"/>
    <w:tmpl w:val="0000096B"/>
    <w:lvl w:ilvl="0">
      <w:numFmt w:val="bullet"/>
      <w:lvlText w:val=""/>
      <w:lvlJc w:val="left"/>
      <w:pPr>
        <w:ind w:left="436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38" w:hanging="200"/>
      </w:pPr>
    </w:lvl>
    <w:lvl w:ilvl="2">
      <w:numFmt w:val="bullet"/>
      <w:lvlText w:val="•"/>
      <w:lvlJc w:val="left"/>
      <w:pPr>
        <w:ind w:left="636" w:hanging="200"/>
      </w:pPr>
    </w:lvl>
    <w:lvl w:ilvl="3">
      <w:numFmt w:val="bullet"/>
      <w:lvlText w:val="•"/>
      <w:lvlJc w:val="left"/>
      <w:pPr>
        <w:ind w:left="735" w:hanging="200"/>
      </w:pPr>
    </w:lvl>
    <w:lvl w:ilvl="4">
      <w:numFmt w:val="bullet"/>
      <w:lvlText w:val="•"/>
      <w:lvlJc w:val="left"/>
      <w:pPr>
        <w:ind w:left="833" w:hanging="200"/>
      </w:pPr>
    </w:lvl>
    <w:lvl w:ilvl="5">
      <w:numFmt w:val="bullet"/>
      <w:lvlText w:val="•"/>
      <w:lvlJc w:val="left"/>
      <w:pPr>
        <w:ind w:left="932" w:hanging="200"/>
      </w:pPr>
    </w:lvl>
    <w:lvl w:ilvl="6">
      <w:numFmt w:val="bullet"/>
      <w:lvlText w:val="•"/>
      <w:lvlJc w:val="left"/>
      <w:pPr>
        <w:ind w:left="1030" w:hanging="200"/>
      </w:pPr>
    </w:lvl>
    <w:lvl w:ilvl="7">
      <w:numFmt w:val="bullet"/>
      <w:lvlText w:val="•"/>
      <w:lvlJc w:val="left"/>
      <w:pPr>
        <w:ind w:left="1128" w:hanging="200"/>
      </w:pPr>
    </w:lvl>
    <w:lvl w:ilvl="8">
      <w:numFmt w:val="bullet"/>
      <w:lvlText w:val="•"/>
      <w:lvlJc w:val="left"/>
      <w:pPr>
        <w:ind w:left="1227" w:hanging="200"/>
      </w:pPr>
    </w:lvl>
  </w:abstractNum>
  <w:abstractNum w:abstractNumId="231" w15:restartNumberingAfterBreak="0">
    <w:nsid w:val="000004E9"/>
    <w:multiLevelType w:val="multilevel"/>
    <w:tmpl w:val="0000096C"/>
    <w:lvl w:ilvl="0">
      <w:numFmt w:val="bullet"/>
      <w:lvlText w:val=""/>
      <w:lvlJc w:val="left"/>
      <w:pPr>
        <w:ind w:left="270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51" w:hanging="200"/>
      </w:pPr>
    </w:lvl>
    <w:lvl w:ilvl="2">
      <w:numFmt w:val="bullet"/>
      <w:lvlText w:val="•"/>
      <w:lvlJc w:val="left"/>
      <w:pPr>
        <w:ind w:left="422" w:hanging="200"/>
      </w:pPr>
    </w:lvl>
    <w:lvl w:ilvl="3">
      <w:numFmt w:val="bullet"/>
      <w:lvlText w:val="•"/>
      <w:lvlJc w:val="left"/>
      <w:pPr>
        <w:ind w:left="493" w:hanging="200"/>
      </w:pPr>
    </w:lvl>
    <w:lvl w:ilvl="4">
      <w:numFmt w:val="bullet"/>
      <w:lvlText w:val="•"/>
      <w:lvlJc w:val="left"/>
      <w:pPr>
        <w:ind w:left="564" w:hanging="200"/>
      </w:pPr>
    </w:lvl>
    <w:lvl w:ilvl="5">
      <w:numFmt w:val="bullet"/>
      <w:lvlText w:val="•"/>
      <w:lvlJc w:val="left"/>
      <w:pPr>
        <w:ind w:left="635" w:hanging="200"/>
      </w:pPr>
    </w:lvl>
    <w:lvl w:ilvl="6">
      <w:numFmt w:val="bullet"/>
      <w:lvlText w:val="•"/>
      <w:lvlJc w:val="left"/>
      <w:pPr>
        <w:ind w:left="706" w:hanging="200"/>
      </w:pPr>
    </w:lvl>
    <w:lvl w:ilvl="7">
      <w:numFmt w:val="bullet"/>
      <w:lvlText w:val="•"/>
      <w:lvlJc w:val="left"/>
      <w:pPr>
        <w:ind w:left="777" w:hanging="200"/>
      </w:pPr>
    </w:lvl>
    <w:lvl w:ilvl="8">
      <w:numFmt w:val="bullet"/>
      <w:lvlText w:val="•"/>
      <w:lvlJc w:val="left"/>
      <w:pPr>
        <w:ind w:left="848" w:hanging="200"/>
      </w:pPr>
    </w:lvl>
  </w:abstractNum>
  <w:abstractNum w:abstractNumId="232" w15:restartNumberingAfterBreak="0">
    <w:nsid w:val="000004EA"/>
    <w:multiLevelType w:val="multilevel"/>
    <w:tmpl w:val="0000096D"/>
    <w:lvl w:ilvl="0">
      <w:numFmt w:val="bullet"/>
      <w:lvlText w:val=""/>
      <w:lvlJc w:val="left"/>
      <w:pPr>
        <w:ind w:left="436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38" w:hanging="200"/>
      </w:pPr>
    </w:lvl>
    <w:lvl w:ilvl="2">
      <w:numFmt w:val="bullet"/>
      <w:lvlText w:val="•"/>
      <w:lvlJc w:val="left"/>
      <w:pPr>
        <w:ind w:left="636" w:hanging="200"/>
      </w:pPr>
    </w:lvl>
    <w:lvl w:ilvl="3">
      <w:numFmt w:val="bullet"/>
      <w:lvlText w:val="•"/>
      <w:lvlJc w:val="left"/>
      <w:pPr>
        <w:ind w:left="735" w:hanging="200"/>
      </w:pPr>
    </w:lvl>
    <w:lvl w:ilvl="4">
      <w:numFmt w:val="bullet"/>
      <w:lvlText w:val="•"/>
      <w:lvlJc w:val="left"/>
      <w:pPr>
        <w:ind w:left="833" w:hanging="200"/>
      </w:pPr>
    </w:lvl>
    <w:lvl w:ilvl="5">
      <w:numFmt w:val="bullet"/>
      <w:lvlText w:val="•"/>
      <w:lvlJc w:val="left"/>
      <w:pPr>
        <w:ind w:left="932" w:hanging="200"/>
      </w:pPr>
    </w:lvl>
    <w:lvl w:ilvl="6">
      <w:numFmt w:val="bullet"/>
      <w:lvlText w:val="•"/>
      <w:lvlJc w:val="left"/>
      <w:pPr>
        <w:ind w:left="1030" w:hanging="200"/>
      </w:pPr>
    </w:lvl>
    <w:lvl w:ilvl="7">
      <w:numFmt w:val="bullet"/>
      <w:lvlText w:val="•"/>
      <w:lvlJc w:val="left"/>
      <w:pPr>
        <w:ind w:left="1128" w:hanging="200"/>
      </w:pPr>
    </w:lvl>
    <w:lvl w:ilvl="8">
      <w:numFmt w:val="bullet"/>
      <w:lvlText w:val="•"/>
      <w:lvlJc w:val="left"/>
      <w:pPr>
        <w:ind w:left="1227" w:hanging="200"/>
      </w:pPr>
    </w:lvl>
  </w:abstractNum>
  <w:abstractNum w:abstractNumId="233" w15:restartNumberingAfterBreak="0">
    <w:nsid w:val="000004EB"/>
    <w:multiLevelType w:val="multilevel"/>
    <w:tmpl w:val="0000096E"/>
    <w:lvl w:ilvl="0">
      <w:numFmt w:val="bullet"/>
      <w:lvlText w:val=""/>
      <w:lvlJc w:val="left"/>
      <w:pPr>
        <w:ind w:left="575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691" w:hanging="200"/>
      </w:pPr>
    </w:lvl>
    <w:lvl w:ilvl="2">
      <w:numFmt w:val="bullet"/>
      <w:lvlText w:val="•"/>
      <w:lvlJc w:val="left"/>
      <w:pPr>
        <w:ind w:left="802" w:hanging="200"/>
      </w:pPr>
    </w:lvl>
    <w:lvl w:ilvl="3">
      <w:numFmt w:val="bullet"/>
      <w:lvlText w:val="•"/>
      <w:lvlJc w:val="left"/>
      <w:pPr>
        <w:ind w:left="914" w:hanging="200"/>
      </w:pPr>
    </w:lvl>
    <w:lvl w:ilvl="4">
      <w:numFmt w:val="bullet"/>
      <w:lvlText w:val="•"/>
      <w:lvlJc w:val="left"/>
      <w:pPr>
        <w:ind w:left="1025" w:hanging="200"/>
      </w:pPr>
    </w:lvl>
    <w:lvl w:ilvl="5">
      <w:numFmt w:val="bullet"/>
      <w:lvlText w:val="•"/>
      <w:lvlJc w:val="left"/>
      <w:pPr>
        <w:ind w:left="1137" w:hanging="200"/>
      </w:pPr>
    </w:lvl>
    <w:lvl w:ilvl="6">
      <w:numFmt w:val="bullet"/>
      <w:lvlText w:val="•"/>
      <w:lvlJc w:val="left"/>
      <w:pPr>
        <w:ind w:left="1248" w:hanging="200"/>
      </w:pPr>
    </w:lvl>
    <w:lvl w:ilvl="7">
      <w:numFmt w:val="bullet"/>
      <w:lvlText w:val="•"/>
      <w:lvlJc w:val="left"/>
      <w:pPr>
        <w:ind w:left="1359" w:hanging="200"/>
      </w:pPr>
    </w:lvl>
    <w:lvl w:ilvl="8">
      <w:numFmt w:val="bullet"/>
      <w:lvlText w:val="•"/>
      <w:lvlJc w:val="left"/>
      <w:pPr>
        <w:ind w:left="1471" w:hanging="200"/>
      </w:pPr>
    </w:lvl>
  </w:abstractNum>
  <w:abstractNum w:abstractNumId="234" w15:restartNumberingAfterBreak="0">
    <w:nsid w:val="000004EC"/>
    <w:multiLevelType w:val="multilevel"/>
    <w:tmpl w:val="0000096F"/>
    <w:lvl w:ilvl="0">
      <w:numFmt w:val="bullet"/>
      <w:lvlText w:val=""/>
      <w:lvlJc w:val="left"/>
      <w:pPr>
        <w:ind w:left="270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51" w:hanging="200"/>
      </w:pPr>
    </w:lvl>
    <w:lvl w:ilvl="2">
      <w:numFmt w:val="bullet"/>
      <w:lvlText w:val="•"/>
      <w:lvlJc w:val="left"/>
      <w:pPr>
        <w:ind w:left="422" w:hanging="200"/>
      </w:pPr>
    </w:lvl>
    <w:lvl w:ilvl="3">
      <w:numFmt w:val="bullet"/>
      <w:lvlText w:val="•"/>
      <w:lvlJc w:val="left"/>
      <w:pPr>
        <w:ind w:left="493" w:hanging="200"/>
      </w:pPr>
    </w:lvl>
    <w:lvl w:ilvl="4">
      <w:numFmt w:val="bullet"/>
      <w:lvlText w:val="•"/>
      <w:lvlJc w:val="left"/>
      <w:pPr>
        <w:ind w:left="564" w:hanging="200"/>
      </w:pPr>
    </w:lvl>
    <w:lvl w:ilvl="5">
      <w:numFmt w:val="bullet"/>
      <w:lvlText w:val="•"/>
      <w:lvlJc w:val="left"/>
      <w:pPr>
        <w:ind w:left="635" w:hanging="200"/>
      </w:pPr>
    </w:lvl>
    <w:lvl w:ilvl="6">
      <w:numFmt w:val="bullet"/>
      <w:lvlText w:val="•"/>
      <w:lvlJc w:val="left"/>
      <w:pPr>
        <w:ind w:left="706" w:hanging="200"/>
      </w:pPr>
    </w:lvl>
    <w:lvl w:ilvl="7">
      <w:numFmt w:val="bullet"/>
      <w:lvlText w:val="•"/>
      <w:lvlJc w:val="left"/>
      <w:pPr>
        <w:ind w:left="777" w:hanging="200"/>
      </w:pPr>
    </w:lvl>
    <w:lvl w:ilvl="8">
      <w:numFmt w:val="bullet"/>
      <w:lvlText w:val="•"/>
      <w:lvlJc w:val="left"/>
      <w:pPr>
        <w:ind w:left="848" w:hanging="200"/>
      </w:pPr>
    </w:lvl>
  </w:abstractNum>
  <w:abstractNum w:abstractNumId="235" w15:restartNumberingAfterBreak="0">
    <w:nsid w:val="000004ED"/>
    <w:multiLevelType w:val="multilevel"/>
    <w:tmpl w:val="00000970"/>
    <w:lvl w:ilvl="0">
      <w:numFmt w:val="bullet"/>
      <w:lvlText w:val=""/>
      <w:lvlJc w:val="left"/>
      <w:pPr>
        <w:ind w:left="368" w:hanging="155"/>
      </w:pPr>
      <w:rPr>
        <w:rFonts w:ascii="Wingdings" w:hAnsi="Wingdings" w:cs="Wingdings"/>
        <w:b w:val="0"/>
        <w:bCs w:val="0"/>
        <w:w w:val="100"/>
        <w:sz w:val="14"/>
        <w:szCs w:val="14"/>
      </w:rPr>
    </w:lvl>
    <w:lvl w:ilvl="1">
      <w:numFmt w:val="bullet"/>
      <w:lvlText w:val="•"/>
      <w:lvlJc w:val="left"/>
      <w:pPr>
        <w:ind w:left="449" w:hanging="155"/>
      </w:pPr>
    </w:lvl>
    <w:lvl w:ilvl="2">
      <w:numFmt w:val="bullet"/>
      <w:lvlText w:val="•"/>
      <w:lvlJc w:val="left"/>
      <w:pPr>
        <w:ind w:left="538" w:hanging="155"/>
      </w:pPr>
    </w:lvl>
    <w:lvl w:ilvl="3">
      <w:numFmt w:val="bullet"/>
      <w:lvlText w:val="•"/>
      <w:lvlJc w:val="left"/>
      <w:pPr>
        <w:ind w:left="627" w:hanging="155"/>
      </w:pPr>
    </w:lvl>
    <w:lvl w:ilvl="4">
      <w:numFmt w:val="bullet"/>
      <w:lvlText w:val="•"/>
      <w:lvlJc w:val="left"/>
      <w:pPr>
        <w:ind w:left="716" w:hanging="155"/>
      </w:pPr>
    </w:lvl>
    <w:lvl w:ilvl="5">
      <w:numFmt w:val="bullet"/>
      <w:lvlText w:val="•"/>
      <w:lvlJc w:val="left"/>
      <w:pPr>
        <w:ind w:left="806" w:hanging="155"/>
      </w:pPr>
    </w:lvl>
    <w:lvl w:ilvl="6">
      <w:numFmt w:val="bullet"/>
      <w:lvlText w:val="•"/>
      <w:lvlJc w:val="left"/>
      <w:pPr>
        <w:ind w:left="895" w:hanging="155"/>
      </w:pPr>
    </w:lvl>
    <w:lvl w:ilvl="7">
      <w:numFmt w:val="bullet"/>
      <w:lvlText w:val="•"/>
      <w:lvlJc w:val="left"/>
      <w:pPr>
        <w:ind w:left="984" w:hanging="155"/>
      </w:pPr>
    </w:lvl>
    <w:lvl w:ilvl="8">
      <w:numFmt w:val="bullet"/>
      <w:lvlText w:val="•"/>
      <w:lvlJc w:val="left"/>
      <w:pPr>
        <w:ind w:left="1073" w:hanging="155"/>
      </w:pPr>
    </w:lvl>
  </w:abstractNum>
  <w:abstractNum w:abstractNumId="236" w15:restartNumberingAfterBreak="0">
    <w:nsid w:val="000004EE"/>
    <w:multiLevelType w:val="multilevel"/>
    <w:tmpl w:val="00000971"/>
    <w:lvl w:ilvl="0">
      <w:numFmt w:val="bullet"/>
      <w:lvlText w:val=""/>
      <w:lvlJc w:val="left"/>
      <w:pPr>
        <w:ind w:left="436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38" w:hanging="200"/>
      </w:pPr>
    </w:lvl>
    <w:lvl w:ilvl="2">
      <w:numFmt w:val="bullet"/>
      <w:lvlText w:val="•"/>
      <w:lvlJc w:val="left"/>
      <w:pPr>
        <w:ind w:left="636" w:hanging="200"/>
      </w:pPr>
    </w:lvl>
    <w:lvl w:ilvl="3">
      <w:numFmt w:val="bullet"/>
      <w:lvlText w:val="•"/>
      <w:lvlJc w:val="left"/>
      <w:pPr>
        <w:ind w:left="735" w:hanging="200"/>
      </w:pPr>
    </w:lvl>
    <w:lvl w:ilvl="4">
      <w:numFmt w:val="bullet"/>
      <w:lvlText w:val="•"/>
      <w:lvlJc w:val="left"/>
      <w:pPr>
        <w:ind w:left="833" w:hanging="200"/>
      </w:pPr>
    </w:lvl>
    <w:lvl w:ilvl="5">
      <w:numFmt w:val="bullet"/>
      <w:lvlText w:val="•"/>
      <w:lvlJc w:val="left"/>
      <w:pPr>
        <w:ind w:left="932" w:hanging="200"/>
      </w:pPr>
    </w:lvl>
    <w:lvl w:ilvl="6">
      <w:numFmt w:val="bullet"/>
      <w:lvlText w:val="•"/>
      <w:lvlJc w:val="left"/>
      <w:pPr>
        <w:ind w:left="1030" w:hanging="200"/>
      </w:pPr>
    </w:lvl>
    <w:lvl w:ilvl="7">
      <w:numFmt w:val="bullet"/>
      <w:lvlText w:val="•"/>
      <w:lvlJc w:val="left"/>
      <w:pPr>
        <w:ind w:left="1128" w:hanging="200"/>
      </w:pPr>
    </w:lvl>
    <w:lvl w:ilvl="8">
      <w:numFmt w:val="bullet"/>
      <w:lvlText w:val="•"/>
      <w:lvlJc w:val="left"/>
      <w:pPr>
        <w:ind w:left="1227" w:hanging="200"/>
      </w:pPr>
    </w:lvl>
  </w:abstractNum>
  <w:abstractNum w:abstractNumId="237" w15:restartNumberingAfterBreak="0">
    <w:nsid w:val="000004EF"/>
    <w:multiLevelType w:val="multilevel"/>
    <w:tmpl w:val="00000972"/>
    <w:lvl w:ilvl="0">
      <w:numFmt w:val="bullet"/>
      <w:lvlText w:val=""/>
      <w:lvlJc w:val="left"/>
      <w:pPr>
        <w:ind w:left="575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691" w:hanging="200"/>
      </w:pPr>
    </w:lvl>
    <w:lvl w:ilvl="2">
      <w:numFmt w:val="bullet"/>
      <w:lvlText w:val="•"/>
      <w:lvlJc w:val="left"/>
      <w:pPr>
        <w:ind w:left="802" w:hanging="200"/>
      </w:pPr>
    </w:lvl>
    <w:lvl w:ilvl="3">
      <w:numFmt w:val="bullet"/>
      <w:lvlText w:val="•"/>
      <w:lvlJc w:val="left"/>
      <w:pPr>
        <w:ind w:left="914" w:hanging="200"/>
      </w:pPr>
    </w:lvl>
    <w:lvl w:ilvl="4">
      <w:numFmt w:val="bullet"/>
      <w:lvlText w:val="•"/>
      <w:lvlJc w:val="left"/>
      <w:pPr>
        <w:ind w:left="1025" w:hanging="200"/>
      </w:pPr>
    </w:lvl>
    <w:lvl w:ilvl="5">
      <w:numFmt w:val="bullet"/>
      <w:lvlText w:val="•"/>
      <w:lvlJc w:val="left"/>
      <w:pPr>
        <w:ind w:left="1137" w:hanging="200"/>
      </w:pPr>
    </w:lvl>
    <w:lvl w:ilvl="6">
      <w:numFmt w:val="bullet"/>
      <w:lvlText w:val="•"/>
      <w:lvlJc w:val="left"/>
      <w:pPr>
        <w:ind w:left="1248" w:hanging="200"/>
      </w:pPr>
    </w:lvl>
    <w:lvl w:ilvl="7">
      <w:numFmt w:val="bullet"/>
      <w:lvlText w:val="•"/>
      <w:lvlJc w:val="left"/>
      <w:pPr>
        <w:ind w:left="1359" w:hanging="200"/>
      </w:pPr>
    </w:lvl>
    <w:lvl w:ilvl="8">
      <w:numFmt w:val="bullet"/>
      <w:lvlText w:val="•"/>
      <w:lvlJc w:val="left"/>
      <w:pPr>
        <w:ind w:left="1471" w:hanging="200"/>
      </w:pPr>
    </w:lvl>
  </w:abstractNum>
  <w:abstractNum w:abstractNumId="238" w15:restartNumberingAfterBreak="0">
    <w:nsid w:val="000004F0"/>
    <w:multiLevelType w:val="multilevel"/>
    <w:tmpl w:val="00000973"/>
    <w:lvl w:ilvl="0">
      <w:numFmt w:val="bullet"/>
      <w:lvlText w:val=""/>
      <w:lvlJc w:val="left"/>
      <w:pPr>
        <w:ind w:left="306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10" w:hanging="200"/>
      </w:pPr>
    </w:lvl>
    <w:lvl w:ilvl="2">
      <w:numFmt w:val="bullet"/>
      <w:lvlText w:val="•"/>
      <w:lvlJc w:val="left"/>
      <w:pPr>
        <w:ind w:left="721" w:hanging="200"/>
      </w:pPr>
    </w:lvl>
    <w:lvl w:ilvl="3">
      <w:numFmt w:val="bullet"/>
      <w:lvlText w:val="•"/>
      <w:lvlJc w:val="left"/>
      <w:pPr>
        <w:ind w:left="932" w:hanging="200"/>
      </w:pPr>
    </w:lvl>
    <w:lvl w:ilvl="4">
      <w:numFmt w:val="bullet"/>
      <w:lvlText w:val="•"/>
      <w:lvlJc w:val="left"/>
      <w:pPr>
        <w:ind w:left="1143" w:hanging="200"/>
      </w:pPr>
    </w:lvl>
    <w:lvl w:ilvl="5">
      <w:numFmt w:val="bullet"/>
      <w:lvlText w:val="•"/>
      <w:lvlJc w:val="left"/>
      <w:pPr>
        <w:ind w:left="1354" w:hanging="200"/>
      </w:pPr>
    </w:lvl>
    <w:lvl w:ilvl="6">
      <w:numFmt w:val="bullet"/>
      <w:lvlText w:val="•"/>
      <w:lvlJc w:val="left"/>
      <w:pPr>
        <w:ind w:left="1564" w:hanging="200"/>
      </w:pPr>
    </w:lvl>
    <w:lvl w:ilvl="7">
      <w:numFmt w:val="bullet"/>
      <w:lvlText w:val="•"/>
      <w:lvlJc w:val="left"/>
      <w:pPr>
        <w:ind w:left="1775" w:hanging="200"/>
      </w:pPr>
    </w:lvl>
    <w:lvl w:ilvl="8">
      <w:numFmt w:val="bullet"/>
      <w:lvlText w:val="•"/>
      <w:lvlJc w:val="left"/>
      <w:pPr>
        <w:ind w:left="1986" w:hanging="200"/>
      </w:pPr>
    </w:lvl>
  </w:abstractNum>
  <w:abstractNum w:abstractNumId="239" w15:restartNumberingAfterBreak="0">
    <w:nsid w:val="000004F1"/>
    <w:multiLevelType w:val="multilevel"/>
    <w:tmpl w:val="00000974"/>
    <w:lvl w:ilvl="0">
      <w:numFmt w:val="bullet"/>
      <w:lvlText w:val=""/>
      <w:lvlJc w:val="left"/>
      <w:pPr>
        <w:ind w:left="318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33" w:hanging="200"/>
      </w:pPr>
    </w:lvl>
    <w:lvl w:ilvl="2">
      <w:numFmt w:val="bullet"/>
      <w:lvlText w:val="•"/>
      <w:lvlJc w:val="left"/>
      <w:pPr>
        <w:ind w:left="747" w:hanging="200"/>
      </w:pPr>
    </w:lvl>
    <w:lvl w:ilvl="3">
      <w:numFmt w:val="bullet"/>
      <w:lvlText w:val="•"/>
      <w:lvlJc w:val="left"/>
      <w:pPr>
        <w:ind w:left="960" w:hanging="200"/>
      </w:pPr>
    </w:lvl>
    <w:lvl w:ilvl="4">
      <w:numFmt w:val="bullet"/>
      <w:lvlText w:val="•"/>
      <w:lvlJc w:val="left"/>
      <w:pPr>
        <w:ind w:left="1174" w:hanging="200"/>
      </w:pPr>
    </w:lvl>
    <w:lvl w:ilvl="5">
      <w:numFmt w:val="bullet"/>
      <w:lvlText w:val="•"/>
      <w:lvlJc w:val="left"/>
      <w:pPr>
        <w:ind w:left="1387" w:hanging="200"/>
      </w:pPr>
    </w:lvl>
    <w:lvl w:ilvl="6">
      <w:numFmt w:val="bullet"/>
      <w:lvlText w:val="•"/>
      <w:lvlJc w:val="left"/>
      <w:pPr>
        <w:ind w:left="1601" w:hanging="200"/>
      </w:pPr>
    </w:lvl>
    <w:lvl w:ilvl="7">
      <w:numFmt w:val="bullet"/>
      <w:lvlText w:val="•"/>
      <w:lvlJc w:val="left"/>
      <w:pPr>
        <w:ind w:left="1814" w:hanging="200"/>
      </w:pPr>
    </w:lvl>
    <w:lvl w:ilvl="8">
      <w:numFmt w:val="bullet"/>
      <w:lvlText w:val="•"/>
      <w:lvlJc w:val="left"/>
      <w:pPr>
        <w:ind w:left="2028" w:hanging="200"/>
      </w:pPr>
    </w:lvl>
  </w:abstractNum>
  <w:abstractNum w:abstractNumId="240" w15:restartNumberingAfterBreak="0">
    <w:nsid w:val="000004F2"/>
    <w:multiLevelType w:val="multilevel"/>
    <w:tmpl w:val="00000975"/>
    <w:lvl w:ilvl="0">
      <w:numFmt w:val="bullet"/>
      <w:lvlText w:val=""/>
      <w:lvlJc w:val="left"/>
      <w:pPr>
        <w:ind w:left="318" w:hanging="197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71" w:hanging="197"/>
      </w:pPr>
    </w:lvl>
    <w:lvl w:ilvl="2">
      <w:numFmt w:val="bullet"/>
      <w:lvlText w:val="•"/>
      <w:lvlJc w:val="left"/>
      <w:pPr>
        <w:ind w:left="823" w:hanging="197"/>
      </w:pPr>
    </w:lvl>
    <w:lvl w:ilvl="3">
      <w:numFmt w:val="bullet"/>
      <w:lvlText w:val="•"/>
      <w:lvlJc w:val="left"/>
      <w:pPr>
        <w:ind w:left="1075" w:hanging="197"/>
      </w:pPr>
    </w:lvl>
    <w:lvl w:ilvl="4">
      <w:numFmt w:val="bullet"/>
      <w:lvlText w:val="•"/>
      <w:lvlJc w:val="left"/>
      <w:pPr>
        <w:ind w:left="1327" w:hanging="197"/>
      </w:pPr>
    </w:lvl>
    <w:lvl w:ilvl="5">
      <w:numFmt w:val="bullet"/>
      <w:lvlText w:val="•"/>
      <w:lvlJc w:val="left"/>
      <w:pPr>
        <w:ind w:left="1579" w:hanging="197"/>
      </w:pPr>
    </w:lvl>
    <w:lvl w:ilvl="6">
      <w:numFmt w:val="bullet"/>
      <w:lvlText w:val="•"/>
      <w:lvlJc w:val="left"/>
      <w:pPr>
        <w:ind w:left="1831" w:hanging="197"/>
      </w:pPr>
    </w:lvl>
    <w:lvl w:ilvl="7">
      <w:numFmt w:val="bullet"/>
      <w:lvlText w:val="•"/>
      <w:lvlJc w:val="left"/>
      <w:pPr>
        <w:ind w:left="2083" w:hanging="197"/>
      </w:pPr>
    </w:lvl>
    <w:lvl w:ilvl="8">
      <w:numFmt w:val="bullet"/>
      <w:lvlText w:val="•"/>
      <w:lvlJc w:val="left"/>
      <w:pPr>
        <w:ind w:left="2335" w:hanging="197"/>
      </w:pPr>
    </w:lvl>
  </w:abstractNum>
  <w:abstractNum w:abstractNumId="241" w15:restartNumberingAfterBreak="0">
    <w:nsid w:val="000004F3"/>
    <w:multiLevelType w:val="multilevel"/>
    <w:tmpl w:val="00000976"/>
    <w:lvl w:ilvl="0">
      <w:numFmt w:val="bullet"/>
      <w:lvlText w:val=""/>
      <w:lvlJc w:val="left"/>
      <w:pPr>
        <w:ind w:left="307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50" w:hanging="200"/>
      </w:pPr>
    </w:lvl>
    <w:lvl w:ilvl="2">
      <w:numFmt w:val="bullet"/>
      <w:lvlText w:val="•"/>
      <w:lvlJc w:val="left"/>
      <w:pPr>
        <w:ind w:left="600" w:hanging="200"/>
      </w:pPr>
    </w:lvl>
    <w:lvl w:ilvl="3">
      <w:numFmt w:val="bullet"/>
      <w:lvlText w:val="•"/>
      <w:lvlJc w:val="left"/>
      <w:pPr>
        <w:ind w:left="750" w:hanging="200"/>
      </w:pPr>
    </w:lvl>
    <w:lvl w:ilvl="4">
      <w:numFmt w:val="bullet"/>
      <w:lvlText w:val="•"/>
      <w:lvlJc w:val="left"/>
      <w:pPr>
        <w:ind w:left="900" w:hanging="200"/>
      </w:pPr>
    </w:lvl>
    <w:lvl w:ilvl="5">
      <w:numFmt w:val="bullet"/>
      <w:lvlText w:val="•"/>
      <w:lvlJc w:val="left"/>
      <w:pPr>
        <w:ind w:left="1050" w:hanging="200"/>
      </w:pPr>
    </w:lvl>
    <w:lvl w:ilvl="6">
      <w:numFmt w:val="bullet"/>
      <w:lvlText w:val="•"/>
      <w:lvlJc w:val="left"/>
      <w:pPr>
        <w:ind w:left="1200" w:hanging="200"/>
      </w:pPr>
    </w:lvl>
    <w:lvl w:ilvl="7">
      <w:numFmt w:val="bullet"/>
      <w:lvlText w:val="•"/>
      <w:lvlJc w:val="left"/>
      <w:pPr>
        <w:ind w:left="1350" w:hanging="200"/>
      </w:pPr>
    </w:lvl>
    <w:lvl w:ilvl="8">
      <w:numFmt w:val="bullet"/>
      <w:lvlText w:val="•"/>
      <w:lvlJc w:val="left"/>
      <w:pPr>
        <w:ind w:left="1500" w:hanging="200"/>
      </w:pPr>
    </w:lvl>
  </w:abstractNum>
  <w:abstractNum w:abstractNumId="242" w15:restartNumberingAfterBreak="0">
    <w:nsid w:val="000004F4"/>
    <w:multiLevelType w:val="multilevel"/>
    <w:tmpl w:val="00000977"/>
    <w:lvl w:ilvl="0">
      <w:numFmt w:val="bullet"/>
      <w:lvlText w:val=""/>
      <w:lvlJc w:val="left"/>
      <w:pPr>
        <w:ind w:left="319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70" w:hanging="200"/>
      </w:pPr>
    </w:lvl>
    <w:lvl w:ilvl="2">
      <w:numFmt w:val="bullet"/>
      <w:lvlText w:val="•"/>
      <w:lvlJc w:val="left"/>
      <w:pPr>
        <w:ind w:left="621" w:hanging="200"/>
      </w:pPr>
    </w:lvl>
    <w:lvl w:ilvl="3">
      <w:numFmt w:val="bullet"/>
      <w:lvlText w:val="•"/>
      <w:lvlJc w:val="left"/>
      <w:pPr>
        <w:ind w:left="771" w:hanging="200"/>
      </w:pPr>
    </w:lvl>
    <w:lvl w:ilvl="4">
      <w:numFmt w:val="bullet"/>
      <w:lvlText w:val="•"/>
      <w:lvlJc w:val="left"/>
      <w:pPr>
        <w:ind w:left="922" w:hanging="200"/>
      </w:pPr>
    </w:lvl>
    <w:lvl w:ilvl="5">
      <w:numFmt w:val="bullet"/>
      <w:lvlText w:val="•"/>
      <w:lvlJc w:val="left"/>
      <w:pPr>
        <w:ind w:left="1073" w:hanging="200"/>
      </w:pPr>
    </w:lvl>
    <w:lvl w:ilvl="6">
      <w:numFmt w:val="bullet"/>
      <w:lvlText w:val="•"/>
      <w:lvlJc w:val="left"/>
      <w:pPr>
        <w:ind w:left="1223" w:hanging="200"/>
      </w:pPr>
    </w:lvl>
    <w:lvl w:ilvl="7">
      <w:numFmt w:val="bullet"/>
      <w:lvlText w:val="•"/>
      <w:lvlJc w:val="left"/>
      <w:pPr>
        <w:ind w:left="1374" w:hanging="200"/>
      </w:pPr>
    </w:lvl>
    <w:lvl w:ilvl="8">
      <w:numFmt w:val="bullet"/>
      <w:lvlText w:val="•"/>
      <w:lvlJc w:val="left"/>
      <w:pPr>
        <w:ind w:left="1524" w:hanging="200"/>
      </w:pPr>
    </w:lvl>
  </w:abstractNum>
  <w:abstractNum w:abstractNumId="243" w15:restartNumberingAfterBreak="0">
    <w:nsid w:val="000004F5"/>
    <w:multiLevelType w:val="multilevel"/>
    <w:tmpl w:val="00000978"/>
    <w:lvl w:ilvl="0">
      <w:numFmt w:val="bullet"/>
      <w:lvlText w:val=""/>
      <w:lvlJc w:val="left"/>
      <w:pPr>
        <w:ind w:left="320" w:hanging="198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12" w:hanging="198"/>
      </w:pPr>
    </w:lvl>
    <w:lvl w:ilvl="2">
      <w:numFmt w:val="bullet"/>
      <w:lvlText w:val="•"/>
      <w:lvlJc w:val="left"/>
      <w:pPr>
        <w:ind w:left="704" w:hanging="198"/>
      </w:pPr>
    </w:lvl>
    <w:lvl w:ilvl="3">
      <w:numFmt w:val="bullet"/>
      <w:lvlText w:val="•"/>
      <w:lvlJc w:val="left"/>
      <w:pPr>
        <w:ind w:left="896" w:hanging="198"/>
      </w:pPr>
    </w:lvl>
    <w:lvl w:ilvl="4">
      <w:numFmt w:val="bullet"/>
      <w:lvlText w:val="•"/>
      <w:lvlJc w:val="left"/>
      <w:pPr>
        <w:ind w:left="1088" w:hanging="198"/>
      </w:pPr>
    </w:lvl>
    <w:lvl w:ilvl="5">
      <w:numFmt w:val="bullet"/>
      <w:lvlText w:val="•"/>
      <w:lvlJc w:val="left"/>
      <w:pPr>
        <w:ind w:left="1280" w:hanging="198"/>
      </w:pPr>
    </w:lvl>
    <w:lvl w:ilvl="6">
      <w:numFmt w:val="bullet"/>
      <w:lvlText w:val="•"/>
      <w:lvlJc w:val="left"/>
      <w:pPr>
        <w:ind w:left="1472" w:hanging="198"/>
      </w:pPr>
    </w:lvl>
    <w:lvl w:ilvl="7">
      <w:numFmt w:val="bullet"/>
      <w:lvlText w:val="•"/>
      <w:lvlJc w:val="left"/>
      <w:pPr>
        <w:ind w:left="1664" w:hanging="198"/>
      </w:pPr>
    </w:lvl>
    <w:lvl w:ilvl="8">
      <w:numFmt w:val="bullet"/>
      <w:lvlText w:val="•"/>
      <w:lvlJc w:val="left"/>
      <w:pPr>
        <w:ind w:left="1856" w:hanging="198"/>
      </w:pPr>
    </w:lvl>
  </w:abstractNum>
  <w:abstractNum w:abstractNumId="244" w15:restartNumberingAfterBreak="0">
    <w:nsid w:val="000004F6"/>
    <w:multiLevelType w:val="multilevel"/>
    <w:tmpl w:val="00000979"/>
    <w:lvl w:ilvl="0">
      <w:numFmt w:val="bullet"/>
      <w:lvlText w:val=""/>
      <w:lvlJc w:val="left"/>
      <w:pPr>
        <w:ind w:left="307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50" w:hanging="200"/>
      </w:pPr>
    </w:lvl>
    <w:lvl w:ilvl="2">
      <w:numFmt w:val="bullet"/>
      <w:lvlText w:val="•"/>
      <w:lvlJc w:val="left"/>
      <w:pPr>
        <w:ind w:left="600" w:hanging="200"/>
      </w:pPr>
    </w:lvl>
    <w:lvl w:ilvl="3">
      <w:numFmt w:val="bullet"/>
      <w:lvlText w:val="•"/>
      <w:lvlJc w:val="left"/>
      <w:pPr>
        <w:ind w:left="750" w:hanging="200"/>
      </w:pPr>
    </w:lvl>
    <w:lvl w:ilvl="4">
      <w:numFmt w:val="bullet"/>
      <w:lvlText w:val="•"/>
      <w:lvlJc w:val="left"/>
      <w:pPr>
        <w:ind w:left="900" w:hanging="200"/>
      </w:pPr>
    </w:lvl>
    <w:lvl w:ilvl="5">
      <w:numFmt w:val="bullet"/>
      <w:lvlText w:val="•"/>
      <w:lvlJc w:val="left"/>
      <w:pPr>
        <w:ind w:left="1050" w:hanging="200"/>
      </w:pPr>
    </w:lvl>
    <w:lvl w:ilvl="6">
      <w:numFmt w:val="bullet"/>
      <w:lvlText w:val="•"/>
      <w:lvlJc w:val="left"/>
      <w:pPr>
        <w:ind w:left="1200" w:hanging="200"/>
      </w:pPr>
    </w:lvl>
    <w:lvl w:ilvl="7">
      <w:numFmt w:val="bullet"/>
      <w:lvlText w:val="•"/>
      <w:lvlJc w:val="left"/>
      <w:pPr>
        <w:ind w:left="1350" w:hanging="200"/>
      </w:pPr>
    </w:lvl>
    <w:lvl w:ilvl="8">
      <w:numFmt w:val="bullet"/>
      <w:lvlText w:val="•"/>
      <w:lvlJc w:val="left"/>
      <w:pPr>
        <w:ind w:left="1500" w:hanging="200"/>
      </w:pPr>
    </w:lvl>
  </w:abstractNum>
  <w:abstractNum w:abstractNumId="245" w15:restartNumberingAfterBreak="0">
    <w:nsid w:val="000004F7"/>
    <w:multiLevelType w:val="multilevel"/>
    <w:tmpl w:val="0000097A"/>
    <w:lvl w:ilvl="0">
      <w:numFmt w:val="bullet"/>
      <w:lvlText w:val=""/>
      <w:lvlJc w:val="left"/>
      <w:pPr>
        <w:ind w:left="319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70" w:hanging="200"/>
      </w:pPr>
    </w:lvl>
    <w:lvl w:ilvl="2">
      <w:numFmt w:val="bullet"/>
      <w:lvlText w:val="•"/>
      <w:lvlJc w:val="left"/>
      <w:pPr>
        <w:ind w:left="621" w:hanging="200"/>
      </w:pPr>
    </w:lvl>
    <w:lvl w:ilvl="3">
      <w:numFmt w:val="bullet"/>
      <w:lvlText w:val="•"/>
      <w:lvlJc w:val="left"/>
      <w:pPr>
        <w:ind w:left="771" w:hanging="200"/>
      </w:pPr>
    </w:lvl>
    <w:lvl w:ilvl="4">
      <w:numFmt w:val="bullet"/>
      <w:lvlText w:val="•"/>
      <w:lvlJc w:val="left"/>
      <w:pPr>
        <w:ind w:left="922" w:hanging="200"/>
      </w:pPr>
    </w:lvl>
    <w:lvl w:ilvl="5">
      <w:numFmt w:val="bullet"/>
      <w:lvlText w:val="•"/>
      <w:lvlJc w:val="left"/>
      <w:pPr>
        <w:ind w:left="1073" w:hanging="200"/>
      </w:pPr>
    </w:lvl>
    <w:lvl w:ilvl="6">
      <w:numFmt w:val="bullet"/>
      <w:lvlText w:val="•"/>
      <w:lvlJc w:val="left"/>
      <w:pPr>
        <w:ind w:left="1223" w:hanging="200"/>
      </w:pPr>
    </w:lvl>
    <w:lvl w:ilvl="7">
      <w:numFmt w:val="bullet"/>
      <w:lvlText w:val="•"/>
      <w:lvlJc w:val="left"/>
      <w:pPr>
        <w:ind w:left="1374" w:hanging="200"/>
      </w:pPr>
    </w:lvl>
    <w:lvl w:ilvl="8">
      <w:numFmt w:val="bullet"/>
      <w:lvlText w:val="•"/>
      <w:lvlJc w:val="left"/>
      <w:pPr>
        <w:ind w:left="1524" w:hanging="200"/>
      </w:pPr>
    </w:lvl>
  </w:abstractNum>
  <w:abstractNum w:abstractNumId="246" w15:restartNumberingAfterBreak="0">
    <w:nsid w:val="000004F8"/>
    <w:multiLevelType w:val="multilevel"/>
    <w:tmpl w:val="0000097B"/>
    <w:lvl w:ilvl="0">
      <w:numFmt w:val="bullet"/>
      <w:lvlText w:val=""/>
      <w:lvlJc w:val="left"/>
      <w:pPr>
        <w:ind w:left="320" w:hanging="198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12" w:hanging="198"/>
      </w:pPr>
    </w:lvl>
    <w:lvl w:ilvl="2">
      <w:numFmt w:val="bullet"/>
      <w:lvlText w:val="•"/>
      <w:lvlJc w:val="left"/>
      <w:pPr>
        <w:ind w:left="704" w:hanging="198"/>
      </w:pPr>
    </w:lvl>
    <w:lvl w:ilvl="3">
      <w:numFmt w:val="bullet"/>
      <w:lvlText w:val="•"/>
      <w:lvlJc w:val="left"/>
      <w:pPr>
        <w:ind w:left="896" w:hanging="198"/>
      </w:pPr>
    </w:lvl>
    <w:lvl w:ilvl="4">
      <w:numFmt w:val="bullet"/>
      <w:lvlText w:val="•"/>
      <w:lvlJc w:val="left"/>
      <w:pPr>
        <w:ind w:left="1088" w:hanging="198"/>
      </w:pPr>
    </w:lvl>
    <w:lvl w:ilvl="5">
      <w:numFmt w:val="bullet"/>
      <w:lvlText w:val="•"/>
      <w:lvlJc w:val="left"/>
      <w:pPr>
        <w:ind w:left="1280" w:hanging="198"/>
      </w:pPr>
    </w:lvl>
    <w:lvl w:ilvl="6">
      <w:numFmt w:val="bullet"/>
      <w:lvlText w:val="•"/>
      <w:lvlJc w:val="left"/>
      <w:pPr>
        <w:ind w:left="1472" w:hanging="198"/>
      </w:pPr>
    </w:lvl>
    <w:lvl w:ilvl="7">
      <w:numFmt w:val="bullet"/>
      <w:lvlText w:val="•"/>
      <w:lvlJc w:val="left"/>
      <w:pPr>
        <w:ind w:left="1664" w:hanging="198"/>
      </w:pPr>
    </w:lvl>
    <w:lvl w:ilvl="8">
      <w:numFmt w:val="bullet"/>
      <w:lvlText w:val="•"/>
      <w:lvlJc w:val="left"/>
      <w:pPr>
        <w:ind w:left="1856" w:hanging="198"/>
      </w:pPr>
    </w:lvl>
  </w:abstractNum>
  <w:abstractNum w:abstractNumId="247" w15:restartNumberingAfterBreak="0">
    <w:nsid w:val="000004F9"/>
    <w:multiLevelType w:val="multilevel"/>
    <w:tmpl w:val="0000097C"/>
    <w:lvl w:ilvl="0">
      <w:numFmt w:val="bullet"/>
      <w:lvlText w:val=""/>
      <w:lvlJc w:val="left"/>
      <w:pPr>
        <w:ind w:left="268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52" w:hanging="200"/>
      </w:pPr>
    </w:lvl>
    <w:lvl w:ilvl="2">
      <w:numFmt w:val="bullet"/>
      <w:lvlText w:val="•"/>
      <w:lvlJc w:val="left"/>
      <w:pPr>
        <w:ind w:left="444" w:hanging="200"/>
      </w:pPr>
    </w:lvl>
    <w:lvl w:ilvl="3">
      <w:numFmt w:val="bullet"/>
      <w:lvlText w:val="•"/>
      <w:lvlJc w:val="left"/>
      <w:pPr>
        <w:ind w:left="536" w:hanging="200"/>
      </w:pPr>
    </w:lvl>
    <w:lvl w:ilvl="4">
      <w:numFmt w:val="bullet"/>
      <w:lvlText w:val="•"/>
      <w:lvlJc w:val="left"/>
      <w:pPr>
        <w:ind w:left="628" w:hanging="200"/>
      </w:pPr>
    </w:lvl>
    <w:lvl w:ilvl="5">
      <w:numFmt w:val="bullet"/>
      <w:lvlText w:val="•"/>
      <w:lvlJc w:val="left"/>
      <w:pPr>
        <w:ind w:left="720" w:hanging="200"/>
      </w:pPr>
    </w:lvl>
    <w:lvl w:ilvl="6">
      <w:numFmt w:val="bullet"/>
      <w:lvlText w:val="•"/>
      <w:lvlJc w:val="left"/>
      <w:pPr>
        <w:ind w:left="812" w:hanging="200"/>
      </w:pPr>
    </w:lvl>
    <w:lvl w:ilvl="7">
      <w:numFmt w:val="bullet"/>
      <w:lvlText w:val="•"/>
      <w:lvlJc w:val="left"/>
      <w:pPr>
        <w:ind w:left="904" w:hanging="200"/>
      </w:pPr>
    </w:lvl>
    <w:lvl w:ilvl="8">
      <w:numFmt w:val="bullet"/>
      <w:lvlText w:val="•"/>
      <w:lvlJc w:val="left"/>
      <w:pPr>
        <w:ind w:left="996" w:hanging="200"/>
      </w:pPr>
    </w:lvl>
  </w:abstractNum>
  <w:abstractNum w:abstractNumId="248" w15:restartNumberingAfterBreak="0">
    <w:nsid w:val="000004FA"/>
    <w:multiLevelType w:val="multilevel"/>
    <w:tmpl w:val="0000097D"/>
    <w:lvl w:ilvl="0">
      <w:numFmt w:val="bullet"/>
      <w:lvlText w:val=""/>
      <w:lvlJc w:val="left"/>
      <w:pPr>
        <w:ind w:left="347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42" w:hanging="200"/>
      </w:pPr>
    </w:lvl>
    <w:lvl w:ilvl="2">
      <w:numFmt w:val="bullet"/>
      <w:lvlText w:val="•"/>
      <w:lvlJc w:val="left"/>
      <w:pPr>
        <w:ind w:left="545" w:hanging="200"/>
      </w:pPr>
    </w:lvl>
    <w:lvl w:ilvl="3">
      <w:numFmt w:val="bullet"/>
      <w:lvlText w:val="•"/>
      <w:lvlJc w:val="left"/>
      <w:pPr>
        <w:ind w:left="648" w:hanging="200"/>
      </w:pPr>
    </w:lvl>
    <w:lvl w:ilvl="4">
      <w:numFmt w:val="bullet"/>
      <w:lvlText w:val="•"/>
      <w:lvlJc w:val="left"/>
      <w:pPr>
        <w:ind w:left="751" w:hanging="200"/>
      </w:pPr>
    </w:lvl>
    <w:lvl w:ilvl="5">
      <w:numFmt w:val="bullet"/>
      <w:lvlText w:val="•"/>
      <w:lvlJc w:val="left"/>
      <w:pPr>
        <w:ind w:left="854" w:hanging="200"/>
      </w:pPr>
    </w:lvl>
    <w:lvl w:ilvl="6">
      <w:numFmt w:val="bullet"/>
      <w:lvlText w:val="•"/>
      <w:lvlJc w:val="left"/>
      <w:pPr>
        <w:ind w:left="957" w:hanging="200"/>
      </w:pPr>
    </w:lvl>
    <w:lvl w:ilvl="7">
      <w:numFmt w:val="bullet"/>
      <w:lvlText w:val="•"/>
      <w:lvlJc w:val="left"/>
      <w:pPr>
        <w:ind w:left="1060" w:hanging="200"/>
      </w:pPr>
    </w:lvl>
    <w:lvl w:ilvl="8">
      <w:numFmt w:val="bullet"/>
      <w:lvlText w:val="•"/>
      <w:lvlJc w:val="left"/>
      <w:pPr>
        <w:ind w:left="1163" w:hanging="200"/>
      </w:pPr>
    </w:lvl>
  </w:abstractNum>
  <w:abstractNum w:abstractNumId="249" w15:restartNumberingAfterBreak="0">
    <w:nsid w:val="000004FB"/>
    <w:multiLevelType w:val="multilevel"/>
    <w:tmpl w:val="0000097E"/>
    <w:lvl w:ilvl="0">
      <w:numFmt w:val="bullet"/>
      <w:lvlText w:val=""/>
      <w:lvlJc w:val="left"/>
      <w:pPr>
        <w:ind w:left="438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55" w:hanging="200"/>
      </w:pPr>
    </w:lvl>
    <w:lvl w:ilvl="2">
      <w:numFmt w:val="bullet"/>
      <w:lvlText w:val="•"/>
      <w:lvlJc w:val="left"/>
      <w:pPr>
        <w:ind w:left="671" w:hanging="200"/>
      </w:pPr>
    </w:lvl>
    <w:lvl w:ilvl="3">
      <w:numFmt w:val="bullet"/>
      <w:lvlText w:val="•"/>
      <w:lvlJc w:val="left"/>
      <w:pPr>
        <w:ind w:left="787" w:hanging="200"/>
      </w:pPr>
    </w:lvl>
    <w:lvl w:ilvl="4">
      <w:numFmt w:val="bullet"/>
      <w:lvlText w:val="•"/>
      <w:lvlJc w:val="left"/>
      <w:pPr>
        <w:ind w:left="903" w:hanging="200"/>
      </w:pPr>
    </w:lvl>
    <w:lvl w:ilvl="5">
      <w:numFmt w:val="bullet"/>
      <w:lvlText w:val="•"/>
      <w:lvlJc w:val="left"/>
      <w:pPr>
        <w:ind w:left="1019" w:hanging="200"/>
      </w:pPr>
    </w:lvl>
    <w:lvl w:ilvl="6">
      <w:numFmt w:val="bullet"/>
      <w:lvlText w:val="•"/>
      <w:lvlJc w:val="left"/>
      <w:pPr>
        <w:ind w:left="1135" w:hanging="200"/>
      </w:pPr>
    </w:lvl>
    <w:lvl w:ilvl="7">
      <w:numFmt w:val="bullet"/>
      <w:lvlText w:val="•"/>
      <w:lvlJc w:val="left"/>
      <w:pPr>
        <w:ind w:left="1251" w:hanging="200"/>
      </w:pPr>
    </w:lvl>
    <w:lvl w:ilvl="8">
      <w:numFmt w:val="bullet"/>
      <w:lvlText w:val="•"/>
      <w:lvlJc w:val="left"/>
      <w:pPr>
        <w:ind w:left="1367" w:hanging="200"/>
      </w:pPr>
    </w:lvl>
  </w:abstractNum>
  <w:abstractNum w:abstractNumId="250" w15:restartNumberingAfterBreak="0">
    <w:nsid w:val="000004FC"/>
    <w:multiLevelType w:val="multilevel"/>
    <w:tmpl w:val="0000097F"/>
    <w:lvl w:ilvl="0">
      <w:numFmt w:val="bullet"/>
      <w:lvlText w:val=""/>
      <w:lvlJc w:val="left"/>
      <w:pPr>
        <w:ind w:left="1001" w:hanging="9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1090" w:hanging="900"/>
      </w:pPr>
    </w:lvl>
    <w:lvl w:ilvl="2">
      <w:numFmt w:val="bullet"/>
      <w:lvlText w:val="•"/>
      <w:lvlJc w:val="left"/>
      <w:pPr>
        <w:ind w:left="1181" w:hanging="900"/>
      </w:pPr>
    </w:lvl>
    <w:lvl w:ilvl="3">
      <w:numFmt w:val="bullet"/>
      <w:lvlText w:val="•"/>
      <w:lvlJc w:val="left"/>
      <w:pPr>
        <w:ind w:left="1271" w:hanging="900"/>
      </w:pPr>
    </w:lvl>
    <w:lvl w:ilvl="4">
      <w:numFmt w:val="bullet"/>
      <w:lvlText w:val="•"/>
      <w:lvlJc w:val="left"/>
      <w:pPr>
        <w:ind w:left="1362" w:hanging="900"/>
      </w:pPr>
    </w:lvl>
    <w:lvl w:ilvl="5">
      <w:numFmt w:val="bullet"/>
      <w:lvlText w:val="•"/>
      <w:lvlJc w:val="left"/>
      <w:pPr>
        <w:ind w:left="1453" w:hanging="900"/>
      </w:pPr>
    </w:lvl>
    <w:lvl w:ilvl="6">
      <w:numFmt w:val="bullet"/>
      <w:lvlText w:val="•"/>
      <w:lvlJc w:val="left"/>
      <w:pPr>
        <w:ind w:left="1543" w:hanging="900"/>
      </w:pPr>
    </w:lvl>
    <w:lvl w:ilvl="7">
      <w:numFmt w:val="bullet"/>
      <w:lvlText w:val="•"/>
      <w:lvlJc w:val="left"/>
      <w:pPr>
        <w:ind w:left="1634" w:hanging="900"/>
      </w:pPr>
    </w:lvl>
    <w:lvl w:ilvl="8">
      <w:numFmt w:val="bullet"/>
      <w:lvlText w:val="•"/>
      <w:lvlJc w:val="left"/>
      <w:pPr>
        <w:ind w:left="1724" w:hanging="900"/>
      </w:pPr>
    </w:lvl>
  </w:abstractNum>
  <w:abstractNum w:abstractNumId="251" w15:restartNumberingAfterBreak="0">
    <w:nsid w:val="000004FD"/>
    <w:multiLevelType w:val="multilevel"/>
    <w:tmpl w:val="00000980"/>
    <w:lvl w:ilvl="0">
      <w:numFmt w:val="bullet"/>
      <w:lvlText w:val=""/>
      <w:lvlJc w:val="left"/>
      <w:pPr>
        <w:ind w:left="279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50" w:hanging="200"/>
      </w:pPr>
    </w:lvl>
    <w:lvl w:ilvl="2">
      <w:numFmt w:val="bullet"/>
      <w:lvlText w:val="•"/>
      <w:lvlJc w:val="left"/>
      <w:pPr>
        <w:ind w:left="420" w:hanging="200"/>
      </w:pPr>
    </w:lvl>
    <w:lvl w:ilvl="3">
      <w:numFmt w:val="bullet"/>
      <w:lvlText w:val="•"/>
      <w:lvlJc w:val="left"/>
      <w:pPr>
        <w:ind w:left="490" w:hanging="200"/>
      </w:pPr>
    </w:lvl>
    <w:lvl w:ilvl="4">
      <w:numFmt w:val="bullet"/>
      <w:lvlText w:val="•"/>
      <w:lvlJc w:val="left"/>
      <w:pPr>
        <w:ind w:left="561" w:hanging="200"/>
      </w:pPr>
    </w:lvl>
    <w:lvl w:ilvl="5">
      <w:numFmt w:val="bullet"/>
      <w:lvlText w:val="•"/>
      <w:lvlJc w:val="left"/>
      <w:pPr>
        <w:ind w:left="631" w:hanging="200"/>
      </w:pPr>
    </w:lvl>
    <w:lvl w:ilvl="6">
      <w:numFmt w:val="bullet"/>
      <w:lvlText w:val="•"/>
      <w:lvlJc w:val="left"/>
      <w:pPr>
        <w:ind w:left="701" w:hanging="200"/>
      </w:pPr>
    </w:lvl>
    <w:lvl w:ilvl="7">
      <w:numFmt w:val="bullet"/>
      <w:lvlText w:val="•"/>
      <w:lvlJc w:val="left"/>
      <w:pPr>
        <w:ind w:left="772" w:hanging="200"/>
      </w:pPr>
    </w:lvl>
    <w:lvl w:ilvl="8">
      <w:numFmt w:val="bullet"/>
      <w:lvlText w:val="•"/>
      <w:lvlJc w:val="left"/>
      <w:pPr>
        <w:ind w:left="842" w:hanging="200"/>
      </w:pPr>
    </w:lvl>
  </w:abstractNum>
  <w:abstractNum w:abstractNumId="252" w15:restartNumberingAfterBreak="0">
    <w:nsid w:val="000004FE"/>
    <w:multiLevelType w:val="multilevel"/>
    <w:tmpl w:val="00000981"/>
    <w:lvl w:ilvl="0">
      <w:numFmt w:val="bullet"/>
      <w:lvlText w:val=""/>
      <w:lvlJc w:val="left"/>
      <w:pPr>
        <w:ind w:left="471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32" w:hanging="200"/>
      </w:pPr>
    </w:lvl>
    <w:lvl w:ilvl="2">
      <w:numFmt w:val="bullet"/>
      <w:lvlText w:val="•"/>
      <w:lvlJc w:val="left"/>
      <w:pPr>
        <w:ind w:left="584" w:hanging="200"/>
      </w:pPr>
    </w:lvl>
    <w:lvl w:ilvl="3">
      <w:numFmt w:val="bullet"/>
      <w:lvlText w:val="•"/>
      <w:lvlJc w:val="left"/>
      <w:pPr>
        <w:ind w:left="636" w:hanging="200"/>
      </w:pPr>
    </w:lvl>
    <w:lvl w:ilvl="4">
      <w:numFmt w:val="bullet"/>
      <w:lvlText w:val="•"/>
      <w:lvlJc w:val="left"/>
      <w:pPr>
        <w:ind w:left="689" w:hanging="200"/>
      </w:pPr>
    </w:lvl>
    <w:lvl w:ilvl="5">
      <w:numFmt w:val="bullet"/>
      <w:lvlText w:val="•"/>
      <w:lvlJc w:val="left"/>
      <w:pPr>
        <w:ind w:left="741" w:hanging="200"/>
      </w:pPr>
    </w:lvl>
    <w:lvl w:ilvl="6">
      <w:numFmt w:val="bullet"/>
      <w:lvlText w:val="•"/>
      <w:lvlJc w:val="left"/>
      <w:pPr>
        <w:ind w:left="793" w:hanging="200"/>
      </w:pPr>
    </w:lvl>
    <w:lvl w:ilvl="7">
      <w:numFmt w:val="bullet"/>
      <w:lvlText w:val="•"/>
      <w:lvlJc w:val="left"/>
      <w:pPr>
        <w:ind w:left="846" w:hanging="200"/>
      </w:pPr>
    </w:lvl>
    <w:lvl w:ilvl="8">
      <w:numFmt w:val="bullet"/>
      <w:lvlText w:val="•"/>
      <w:lvlJc w:val="left"/>
      <w:pPr>
        <w:ind w:left="898" w:hanging="200"/>
      </w:pPr>
    </w:lvl>
  </w:abstractNum>
  <w:abstractNum w:abstractNumId="253" w15:restartNumberingAfterBreak="0">
    <w:nsid w:val="000004FF"/>
    <w:multiLevelType w:val="multilevel"/>
    <w:tmpl w:val="00000982"/>
    <w:lvl w:ilvl="0">
      <w:numFmt w:val="bullet"/>
      <w:lvlText w:val=""/>
      <w:lvlJc w:val="left"/>
      <w:pPr>
        <w:ind w:left="301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60" w:hanging="200"/>
      </w:pPr>
    </w:lvl>
    <w:lvl w:ilvl="2">
      <w:numFmt w:val="bullet"/>
      <w:lvlText w:val="•"/>
      <w:lvlJc w:val="left"/>
      <w:pPr>
        <w:ind w:left="621" w:hanging="200"/>
      </w:pPr>
    </w:lvl>
    <w:lvl w:ilvl="3">
      <w:numFmt w:val="bullet"/>
      <w:lvlText w:val="•"/>
      <w:lvlJc w:val="left"/>
      <w:pPr>
        <w:ind w:left="781" w:hanging="200"/>
      </w:pPr>
    </w:lvl>
    <w:lvl w:ilvl="4">
      <w:numFmt w:val="bullet"/>
      <w:lvlText w:val="•"/>
      <w:lvlJc w:val="left"/>
      <w:pPr>
        <w:ind w:left="942" w:hanging="200"/>
      </w:pPr>
    </w:lvl>
    <w:lvl w:ilvl="5">
      <w:numFmt w:val="bullet"/>
      <w:lvlText w:val="•"/>
      <w:lvlJc w:val="left"/>
      <w:pPr>
        <w:ind w:left="1103" w:hanging="200"/>
      </w:pPr>
    </w:lvl>
    <w:lvl w:ilvl="6">
      <w:numFmt w:val="bullet"/>
      <w:lvlText w:val="•"/>
      <w:lvlJc w:val="left"/>
      <w:pPr>
        <w:ind w:left="1263" w:hanging="200"/>
      </w:pPr>
    </w:lvl>
    <w:lvl w:ilvl="7">
      <w:numFmt w:val="bullet"/>
      <w:lvlText w:val="•"/>
      <w:lvlJc w:val="left"/>
      <w:pPr>
        <w:ind w:left="1424" w:hanging="200"/>
      </w:pPr>
    </w:lvl>
    <w:lvl w:ilvl="8">
      <w:numFmt w:val="bullet"/>
      <w:lvlText w:val="•"/>
      <w:lvlJc w:val="left"/>
      <w:pPr>
        <w:ind w:left="1584" w:hanging="200"/>
      </w:pPr>
    </w:lvl>
  </w:abstractNum>
  <w:abstractNum w:abstractNumId="254" w15:restartNumberingAfterBreak="0">
    <w:nsid w:val="00000500"/>
    <w:multiLevelType w:val="multilevel"/>
    <w:tmpl w:val="00000983"/>
    <w:lvl w:ilvl="0">
      <w:numFmt w:val="bullet"/>
      <w:lvlText w:val=""/>
      <w:lvlJc w:val="left"/>
      <w:pPr>
        <w:ind w:left="322" w:hanging="197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68" w:hanging="197"/>
      </w:pPr>
    </w:lvl>
    <w:lvl w:ilvl="2">
      <w:numFmt w:val="bullet"/>
      <w:lvlText w:val="•"/>
      <w:lvlJc w:val="left"/>
      <w:pPr>
        <w:ind w:left="617" w:hanging="197"/>
      </w:pPr>
    </w:lvl>
    <w:lvl w:ilvl="3">
      <w:numFmt w:val="bullet"/>
      <w:lvlText w:val="•"/>
      <w:lvlJc w:val="left"/>
      <w:pPr>
        <w:ind w:left="765" w:hanging="197"/>
      </w:pPr>
    </w:lvl>
    <w:lvl w:ilvl="4">
      <w:numFmt w:val="bullet"/>
      <w:lvlText w:val="•"/>
      <w:lvlJc w:val="left"/>
      <w:pPr>
        <w:ind w:left="914" w:hanging="197"/>
      </w:pPr>
    </w:lvl>
    <w:lvl w:ilvl="5">
      <w:numFmt w:val="bullet"/>
      <w:lvlText w:val="•"/>
      <w:lvlJc w:val="left"/>
      <w:pPr>
        <w:ind w:left="1062" w:hanging="197"/>
      </w:pPr>
    </w:lvl>
    <w:lvl w:ilvl="6">
      <w:numFmt w:val="bullet"/>
      <w:lvlText w:val="•"/>
      <w:lvlJc w:val="left"/>
      <w:pPr>
        <w:ind w:left="1211" w:hanging="197"/>
      </w:pPr>
    </w:lvl>
    <w:lvl w:ilvl="7">
      <w:numFmt w:val="bullet"/>
      <w:lvlText w:val="•"/>
      <w:lvlJc w:val="left"/>
      <w:pPr>
        <w:ind w:left="1359" w:hanging="197"/>
      </w:pPr>
    </w:lvl>
    <w:lvl w:ilvl="8">
      <w:numFmt w:val="bullet"/>
      <w:lvlText w:val="•"/>
      <w:lvlJc w:val="left"/>
      <w:pPr>
        <w:ind w:left="1508" w:hanging="197"/>
      </w:pPr>
    </w:lvl>
  </w:abstractNum>
  <w:abstractNum w:abstractNumId="255" w15:restartNumberingAfterBreak="0">
    <w:nsid w:val="00000501"/>
    <w:multiLevelType w:val="multilevel"/>
    <w:tmpl w:val="00000984"/>
    <w:lvl w:ilvl="0">
      <w:numFmt w:val="bullet"/>
      <w:lvlText w:val=""/>
      <w:lvlJc w:val="left"/>
      <w:pPr>
        <w:ind w:left="471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657" w:hanging="200"/>
      </w:pPr>
    </w:lvl>
    <w:lvl w:ilvl="2">
      <w:numFmt w:val="bullet"/>
      <w:lvlText w:val="•"/>
      <w:lvlJc w:val="left"/>
      <w:pPr>
        <w:ind w:left="834" w:hanging="200"/>
      </w:pPr>
    </w:lvl>
    <w:lvl w:ilvl="3">
      <w:numFmt w:val="bullet"/>
      <w:lvlText w:val="•"/>
      <w:lvlJc w:val="left"/>
      <w:pPr>
        <w:ind w:left="1011" w:hanging="200"/>
      </w:pPr>
    </w:lvl>
    <w:lvl w:ilvl="4">
      <w:numFmt w:val="bullet"/>
      <w:lvlText w:val="•"/>
      <w:lvlJc w:val="left"/>
      <w:pPr>
        <w:ind w:left="1188" w:hanging="200"/>
      </w:pPr>
    </w:lvl>
    <w:lvl w:ilvl="5">
      <w:numFmt w:val="bullet"/>
      <w:lvlText w:val="•"/>
      <w:lvlJc w:val="left"/>
      <w:pPr>
        <w:ind w:left="1365" w:hanging="200"/>
      </w:pPr>
    </w:lvl>
    <w:lvl w:ilvl="6">
      <w:numFmt w:val="bullet"/>
      <w:lvlText w:val="•"/>
      <w:lvlJc w:val="left"/>
      <w:pPr>
        <w:ind w:left="1542" w:hanging="200"/>
      </w:pPr>
    </w:lvl>
    <w:lvl w:ilvl="7">
      <w:numFmt w:val="bullet"/>
      <w:lvlText w:val="•"/>
      <w:lvlJc w:val="left"/>
      <w:pPr>
        <w:ind w:left="1719" w:hanging="200"/>
      </w:pPr>
    </w:lvl>
    <w:lvl w:ilvl="8">
      <w:numFmt w:val="bullet"/>
      <w:lvlText w:val="•"/>
      <w:lvlJc w:val="left"/>
      <w:pPr>
        <w:ind w:left="1896" w:hanging="200"/>
      </w:pPr>
    </w:lvl>
  </w:abstractNum>
  <w:abstractNum w:abstractNumId="256" w15:restartNumberingAfterBreak="0">
    <w:nsid w:val="00000502"/>
    <w:multiLevelType w:val="multilevel"/>
    <w:tmpl w:val="00000985"/>
    <w:lvl w:ilvl="0">
      <w:numFmt w:val="bullet"/>
      <w:lvlText w:val=""/>
      <w:lvlJc w:val="left"/>
      <w:pPr>
        <w:ind w:left="280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34" w:hanging="200"/>
      </w:pPr>
    </w:lvl>
    <w:lvl w:ilvl="2">
      <w:numFmt w:val="bullet"/>
      <w:lvlText w:val="•"/>
      <w:lvlJc w:val="left"/>
      <w:pPr>
        <w:ind w:left="388" w:hanging="200"/>
      </w:pPr>
    </w:lvl>
    <w:lvl w:ilvl="3">
      <w:numFmt w:val="bullet"/>
      <w:lvlText w:val="•"/>
      <w:lvlJc w:val="left"/>
      <w:pPr>
        <w:ind w:left="442" w:hanging="200"/>
      </w:pPr>
    </w:lvl>
    <w:lvl w:ilvl="4">
      <w:numFmt w:val="bullet"/>
      <w:lvlText w:val="•"/>
      <w:lvlJc w:val="left"/>
      <w:pPr>
        <w:ind w:left="496" w:hanging="200"/>
      </w:pPr>
    </w:lvl>
    <w:lvl w:ilvl="5">
      <w:numFmt w:val="bullet"/>
      <w:lvlText w:val="•"/>
      <w:lvlJc w:val="left"/>
      <w:pPr>
        <w:ind w:left="551" w:hanging="200"/>
      </w:pPr>
    </w:lvl>
    <w:lvl w:ilvl="6">
      <w:numFmt w:val="bullet"/>
      <w:lvlText w:val="•"/>
      <w:lvlJc w:val="left"/>
      <w:pPr>
        <w:ind w:left="605" w:hanging="200"/>
      </w:pPr>
    </w:lvl>
    <w:lvl w:ilvl="7">
      <w:numFmt w:val="bullet"/>
      <w:lvlText w:val="•"/>
      <w:lvlJc w:val="left"/>
      <w:pPr>
        <w:ind w:left="659" w:hanging="200"/>
      </w:pPr>
    </w:lvl>
    <w:lvl w:ilvl="8">
      <w:numFmt w:val="bullet"/>
      <w:lvlText w:val="•"/>
      <w:lvlJc w:val="left"/>
      <w:pPr>
        <w:ind w:left="713" w:hanging="200"/>
      </w:pPr>
    </w:lvl>
  </w:abstractNum>
  <w:abstractNum w:abstractNumId="257" w15:restartNumberingAfterBreak="0">
    <w:nsid w:val="00000503"/>
    <w:multiLevelType w:val="multilevel"/>
    <w:tmpl w:val="00000986"/>
    <w:lvl w:ilvl="0">
      <w:numFmt w:val="bullet"/>
      <w:lvlText w:val=""/>
      <w:lvlJc w:val="left"/>
      <w:pPr>
        <w:ind w:left="426" w:hanging="155"/>
      </w:pPr>
      <w:rPr>
        <w:rFonts w:ascii="Wingdings" w:hAnsi="Wingdings" w:cs="Wingdings"/>
        <w:b w:val="0"/>
        <w:bCs w:val="0"/>
        <w:spacing w:val="1"/>
        <w:w w:val="100"/>
        <w:sz w:val="14"/>
        <w:szCs w:val="14"/>
      </w:rPr>
    </w:lvl>
    <w:lvl w:ilvl="1">
      <w:numFmt w:val="bullet"/>
      <w:lvlText w:val="•"/>
      <w:lvlJc w:val="left"/>
      <w:pPr>
        <w:ind w:left="478" w:hanging="155"/>
      </w:pPr>
    </w:lvl>
    <w:lvl w:ilvl="2">
      <w:numFmt w:val="bullet"/>
      <w:lvlText w:val="•"/>
      <w:lvlJc w:val="left"/>
      <w:pPr>
        <w:ind w:left="536" w:hanging="155"/>
      </w:pPr>
    </w:lvl>
    <w:lvl w:ilvl="3">
      <w:numFmt w:val="bullet"/>
      <w:lvlText w:val="•"/>
      <w:lvlJc w:val="left"/>
      <w:pPr>
        <w:ind w:left="594" w:hanging="155"/>
      </w:pPr>
    </w:lvl>
    <w:lvl w:ilvl="4">
      <w:numFmt w:val="bullet"/>
      <w:lvlText w:val="•"/>
      <w:lvlJc w:val="left"/>
      <w:pPr>
        <w:ind w:left="653" w:hanging="155"/>
      </w:pPr>
    </w:lvl>
    <w:lvl w:ilvl="5">
      <w:numFmt w:val="bullet"/>
      <w:lvlText w:val="•"/>
      <w:lvlJc w:val="left"/>
      <w:pPr>
        <w:ind w:left="711" w:hanging="155"/>
      </w:pPr>
    </w:lvl>
    <w:lvl w:ilvl="6">
      <w:numFmt w:val="bullet"/>
      <w:lvlText w:val="•"/>
      <w:lvlJc w:val="left"/>
      <w:pPr>
        <w:ind w:left="769" w:hanging="155"/>
      </w:pPr>
    </w:lvl>
    <w:lvl w:ilvl="7">
      <w:numFmt w:val="bullet"/>
      <w:lvlText w:val="•"/>
      <w:lvlJc w:val="left"/>
      <w:pPr>
        <w:ind w:left="828" w:hanging="155"/>
      </w:pPr>
    </w:lvl>
    <w:lvl w:ilvl="8">
      <w:numFmt w:val="bullet"/>
      <w:lvlText w:val="•"/>
      <w:lvlJc w:val="left"/>
      <w:pPr>
        <w:ind w:left="886" w:hanging="155"/>
      </w:pPr>
    </w:lvl>
  </w:abstractNum>
  <w:abstractNum w:abstractNumId="258" w15:restartNumberingAfterBreak="0">
    <w:nsid w:val="00000504"/>
    <w:multiLevelType w:val="multilevel"/>
    <w:tmpl w:val="00000987"/>
    <w:lvl w:ilvl="0">
      <w:numFmt w:val="bullet"/>
      <w:lvlText w:val=""/>
      <w:lvlJc w:val="left"/>
      <w:pPr>
        <w:ind w:left="479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56" w:hanging="200"/>
      </w:pPr>
    </w:lvl>
    <w:lvl w:ilvl="2">
      <w:numFmt w:val="bullet"/>
      <w:lvlText w:val="•"/>
      <w:lvlJc w:val="left"/>
      <w:pPr>
        <w:ind w:left="633" w:hanging="200"/>
      </w:pPr>
    </w:lvl>
    <w:lvl w:ilvl="3">
      <w:numFmt w:val="bullet"/>
      <w:lvlText w:val="•"/>
      <w:lvlJc w:val="left"/>
      <w:pPr>
        <w:ind w:left="710" w:hanging="200"/>
      </w:pPr>
    </w:lvl>
    <w:lvl w:ilvl="4">
      <w:numFmt w:val="bullet"/>
      <w:lvlText w:val="•"/>
      <w:lvlJc w:val="left"/>
      <w:pPr>
        <w:ind w:left="786" w:hanging="200"/>
      </w:pPr>
    </w:lvl>
    <w:lvl w:ilvl="5">
      <w:numFmt w:val="bullet"/>
      <w:lvlText w:val="•"/>
      <w:lvlJc w:val="left"/>
      <w:pPr>
        <w:ind w:left="863" w:hanging="200"/>
      </w:pPr>
    </w:lvl>
    <w:lvl w:ilvl="6">
      <w:numFmt w:val="bullet"/>
      <w:lvlText w:val="•"/>
      <w:lvlJc w:val="left"/>
      <w:pPr>
        <w:ind w:left="940" w:hanging="200"/>
      </w:pPr>
    </w:lvl>
    <w:lvl w:ilvl="7">
      <w:numFmt w:val="bullet"/>
      <w:lvlText w:val="•"/>
      <w:lvlJc w:val="left"/>
      <w:pPr>
        <w:ind w:left="1016" w:hanging="200"/>
      </w:pPr>
    </w:lvl>
    <w:lvl w:ilvl="8">
      <w:numFmt w:val="bullet"/>
      <w:lvlText w:val="•"/>
      <w:lvlJc w:val="left"/>
      <w:pPr>
        <w:ind w:left="1093" w:hanging="200"/>
      </w:pPr>
    </w:lvl>
  </w:abstractNum>
  <w:abstractNum w:abstractNumId="259" w15:restartNumberingAfterBreak="0">
    <w:nsid w:val="00000505"/>
    <w:multiLevelType w:val="multilevel"/>
    <w:tmpl w:val="00000988"/>
    <w:lvl w:ilvl="0">
      <w:numFmt w:val="bullet"/>
      <w:lvlText w:val=""/>
      <w:lvlJc w:val="left"/>
      <w:pPr>
        <w:ind w:left="268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1244" w:hanging="200"/>
      </w:pPr>
    </w:lvl>
    <w:lvl w:ilvl="2">
      <w:numFmt w:val="bullet"/>
      <w:lvlText w:val="•"/>
      <w:lvlJc w:val="left"/>
      <w:pPr>
        <w:ind w:left="2229" w:hanging="200"/>
      </w:pPr>
    </w:lvl>
    <w:lvl w:ilvl="3">
      <w:numFmt w:val="bullet"/>
      <w:lvlText w:val="•"/>
      <w:lvlJc w:val="left"/>
      <w:pPr>
        <w:ind w:left="3214" w:hanging="200"/>
      </w:pPr>
    </w:lvl>
    <w:lvl w:ilvl="4">
      <w:numFmt w:val="bullet"/>
      <w:lvlText w:val="•"/>
      <w:lvlJc w:val="left"/>
      <w:pPr>
        <w:ind w:left="4198" w:hanging="200"/>
      </w:pPr>
    </w:lvl>
    <w:lvl w:ilvl="5">
      <w:numFmt w:val="bullet"/>
      <w:lvlText w:val="•"/>
      <w:lvlJc w:val="left"/>
      <w:pPr>
        <w:ind w:left="5183" w:hanging="200"/>
      </w:pPr>
    </w:lvl>
    <w:lvl w:ilvl="6">
      <w:numFmt w:val="bullet"/>
      <w:lvlText w:val="•"/>
      <w:lvlJc w:val="left"/>
      <w:pPr>
        <w:ind w:left="6168" w:hanging="200"/>
      </w:pPr>
    </w:lvl>
    <w:lvl w:ilvl="7">
      <w:numFmt w:val="bullet"/>
      <w:lvlText w:val="•"/>
      <w:lvlJc w:val="left"/>
      <w:pPr>
        <w:ind w:left="7152" w:hanging="200"/>
      </w:pPr>
    </w:lvl>
    <w:lvl w:ilvl="8">
      <w:numFmt w:val="bullet"/>
      <w:lvlText w:val="•"/>
      <w:lvlJc w:val="left"/>
      <w:pPr>
        <w:ind w:left="8137" w:hanging="200"/>
      </w:pPr>
    </w:lvl>
  </w:abstractNum>
  <w:abstractNum w:abstractNumId="260" w15:restartNumberingAfterBreak="0">
    <w:nsid w:val="00000506"/>
    <w:multiLevelType w:val="multilevel"/>
    <w:tmpl w:val="00000989"/>
    <w:lvl w:ilvl="0">
      <w:numFmt w:val="bullet"/>
      <w:lvlText w:val=""/>
      <w:lvlJc w:val="left"/>
      <w:pPr>
        <w:ind w:left="268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14" w:hanging="200"/>
      </w:pPr>
    </w:lvl>
    <w:lvl w:ilvl="2">
      <w:numFmt w:val="bullet"/>
      <w:lvlText w:val="•"/>
      <w:lvlJc w:val="left"/>
      <w:pPr>
        <w:ind w:left="369" w:hanging="200"/>
      </w:pPr>
    </w:lvl>
    <w:lvl w:ilvl="3">
      <w:numFmt w:val="bullet"/>
      <w:lvlText w:val="•"/>
      <w:lvlJc w:val="left"/>
      <w:pPr>
        <w:ind w:left="424" w:hanging="200"/>
      </w:pPr>
    </w:lvl>
    <w:lvl w:ilvl="4">
      <w:numFmt w:val="bullet"/>
      <w:lvlText w:val="•"/>
      <w:lvlJc w:val="left"/>
      <w:pPr>
        <w:ind w:left="478" w:hanging="200"/>
      </w:pPr>
    </w:lvl>
    <w:lvl w:ilvl="5">
      <w:numFmt w:val="bullet"/>
      <w:lvlText w:val="•"/>
      <w:lvlJc w:val="left"/>
      <w:pPr>
        <w:ind w:left="533" w:hanging="200"/>
      </w:pPr>
    </w:lvl>
    <w:lvl w:ilvl="6">
      <w:numFmt w:val="bullet"/>
      <w:lvlText w:val="•"/>
      <w:lvlJc w:val="left"/>
      <w:pPr>
        <w:ind w:left="588" w:hanging="200"/>
      </w:pPr>
    </w:lvl>
    <w:lvl w:ilvl="7">
      <w:numFmt w:val="bullet"/>
      <w:lvlText w:val="•"/>
      <w:lvlJc w:val="left"/>
      <w:pPr>
        <w:ind w:left="642" w:hanging="200"/>
      </w:pPr>
    </w:lvl>
    <w:lvl w:ilvl="8">
      <w:numFmt w:val="bullet"/>
      <w:lvlText w:val="•"/>
      <w:lvlJc w:val="left"/>
      <w:pPr>
        <w:ind w:left="697" w:hanging="200"/>
      </w:pPr>
    </w:lvl>
  </w:abstractNum>
  <w:abstractNum w:abstractNumId="261" w15:restartNumberingAfterBreak="0">
    <w:nsid w:val="00000507"/>
    <w:multiLevelType w:val="multilevel"/>
    <w:tmpl w:val="0000098A"/>
    <w:lvl w:ilvl="0">
      <w:numFmt w:val="bullet"/>
      <w:lvlText w:val=""/>
      <w:lvlJc w:val="left"/>
      <w:pPr>
        <w:ind w:left="429" w:hanging="155"/>
      </w:pPr>
      <w:rPr>
        <w:rFonts w:ascii="Wingdings" w:hAnsi="Wingdings" w:cs="Wingdings"/>
        <w:b w:val="0"/>
        <w:bCs w:val="0"/>
        <w:spacing w:val="1"/>
        <w:w w:val="100"/>
        <w:sz w:val="14"/>
        <w:szCs w:val="14"/>
      </w:rPr>
    </w:lvl>
    <w:lvl w:ilvl="1">
      <w:numFmt w:val="bullet"/>
      <w:lvlText w:val="•"/>
      <w:lvlJc w:val="left"/>
      <w:pPr>
        <w:ind w:left="478" w:hanging="155"/>
      </w:pPr>
    </w:lvl>
    <w:lvl w:ilvl="2">
      <w:numFmt w:val="bullet"/>
      <w:lvlText w:val="•"/>
      <w:lvlJc w:val="left"/>
      <w:pPr>
        <w:ind w:left="536" w:hanging="155"/>
      </w:pPr>
    </w:lvl>
    <w:lvl w:ilvl="3">
      <w:numFmt w:val="bullet"/>
      <w:lvlText w:val="•"/>
      <w:lvlJc w:val="left"/>
      <w:pPr>
        <w:ind w:left="594" w:hanging="155"/>
      </w:pPr>
    </w:lvl>
    <w:lvl w:ilvl="4">
      <w:numFmt w:val="bullet"/>
      <w:lvlText w:val="•"/>
      <w:lvlJc w:val="left"/>
      <w:pPr>
        <w:ind w:left="653" w:hanging="155"/>
      </w:pPr>
    </w:lvl>
    <w:lvl w:ilvl="5">
      <w:numFmt w:val="bullet"/>
      <w:lvlText w:val="•"/>
      <w:lvlJc w:val="left"/>
      <w:pPr>
        <w:ind w:left="711" w:hanging="155"/>
      </w:pPr>
    </w:lvl>
    <w:lvl w:ilvl="6">
      <w:numFmt w:val="bullet"/>
      <w:lvlText w:val="•"/>
      <w:lvlJc w:val="left"/>
      <w:pPr>
        <w:ind w:left="769" w:hanging="155"/>
      </w:pPr>
    </w:lvl>
    <w:lvl w:ilvl="7">
      <w:numFmt w:val="bullet"/>
      <w:lvlText w:val="•"/>
      <w:lvlJc w:val="left"/>
      <w:pPr>
        <w:ind w:left="828" w:hanging="155"/>
      </w:pPr>
    </w:lvl>
    <w:lvl w:ilvl="8">
      <w:numFmt w:val="bullet"/>
      <w:lvlText w:val="•"/>
      <w:lvlJc w:val="left"/>
      <w:pPr>
        <w:ind w:left="886" w:hanging="155"/>
      </w:pPr>
    </w:lvl>
  </w:abstractNum>
  <w:abstractNum w:abstractNumId="262" w15:restartNumberingAfterBreak="0">
    <w:nsid w:val="00000508"/>
    <w:multiLevelType w:val="multilevel"/>
    <w:tmpl w:val="0000098B"/>
    <w:lvl w:ilvl="0">
      <w:numFmt w:val="bullet"/>
      <w:lvlText w:val=""/>
      <w:lvlJc w:val="left"/>
      <w:pPr>
        <w:ind w:left="482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65" w:hanging="200"/>
      </w:pPr>
    </w:lvl>
    <w:lvl w:ilvl="2">
      <w:numFmt w:val="bullet"/>
      <w:lvlText w:val="•"/>
      <w:lvlJc w:val="left"/>
      <w:pPr>
        <w:ind w:left="651" w:hanging="200"/>
      </w:pPr>
    </w:lvl>
    <w:lvl w:ilvl="3">
      <w:numFmt w:val="bullet"/>
      <w:lvlText w:val="•"/>
      <w:lvlJc w:val="left"/>
      <w:pPr>
        <w:ind w:left="737" w:hanging="200"/>
      </w:pPr>
    </w:lvl>
    <w:lvl w:ilvl="4">
      <w:numFmt w:val="bullet"/>
      <w:lvlText w:val="•"/>
      <w:lvlJc w:val="left"/>
      <w:pPr>
        <w:ind w:left="823" w:hanging="200"/>
      </w:pPr>
    </w:lvl>
    <w:lvl w:ilvl="5">
      <w:numFmt w:val="bullet"/>
      <w:lvlText w:val="•"/>
      <w:lvlJc w:val="left"/>
      <w:pPr>
        <w:ind w:left="909" w:hanging="200"/>
      </w:pPr>
    </w:lvl>
    <w:lvl w:ilvl="6">
      <w:numFmt w:val="bullet"/>
      <w:lvlText w:val="•"/>
      <w:lvlJc w:val="left"/>
      <w:pPr>
        <w:ind w:left="994" w:hanging="200"/>
      </w:pPr>
    </w:lvl>
    <w:lvl w:ilvl="7">
      <w:numFmt w:val="bullet"/>
      <w:lvlText w:val="•"/>
      <w:lvlJc w:val="left"/>
      <w:pPr>
        <w:ind w:left="1080" w:hanging="200"/>
      </w:pPr>
    </w:lvl>
    <w:lvl w:ilvl="8">
      <w:numFmt w:val="bullet"/>
      <w:lvlText w:val="•"/>
      <w:lvlJc w:val="left"/>
      <w:pPr>
        <w:ind w:left="1166" w:hanging="200"/>
      </w:pPr>
    </w:lvl>
  </w:abstractNum>
  <w:abstractNum w:abstractNumId="263" w15:restartNumberingAfterBreak="0">
    <w:nsid w:val="00000509"/>
    <w:multiLevelType w:val="multilevel"/>
    <w:tmpl w:val="0000098C"/>
    <w:lvl w:ilvl="0">
      <w:numFmt w:val="bullet"/>
      <w:lvlText w:val=""/>
      <w:lvlJc w:val="left"/>
      <w:pPr>
        <w:ind w:left="270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51" w:hanging="200"/>
      </w:pPr>
    </w:lvl>
    <w:lvl w:ilvl="2">
      <w:numFmt w:val="bullet"/>
      <w:lvlText w:val="•"/>
      <w:lvlJc w:val="left"/>
      <w:pPr>
        <w:ind w:left="422" w:hanging="200"/>
      </w:pPr>
    </w:lvl>
    <w:lvl w:ilvl="3">
      <w:numFmt w:val="bullet"/>
      <w:lvlText w:val="•"/>
      <w:lvlJc w:val="left"/>
      <w:pPr>
        <w:ind w:left="493" w:hanging="200"/>
      </w:pPr>
    </w:lvl>
    <w:lvl w:ilvl="4">
      <w:numFmt w:val="bullet"/>
      <w:lvlText w:val="•"/>
      <w:lvlJc w:val="left"/>
      <w:pPr>
        <w:ind w:left="564" w:hanging="200"/>
      </w:pPr>
    </w:lvl>
    <w:lvl w:ilvl="5">
      <w:numFmt w:val="bullet"/>
      <w:lvlText w:val="•"/>
      <w:lvlJc w:val="left"/>
      <w:pPr>
        <w:ind w:left="635" w:hanging="200"/>
      </w:pPr>
    </w:lvl>
    <w:lvl w:ilvl="6">
      <w:numFmt w:val="bullet"/>
      <w:lvlText w:val="•"/>
      <w:lvlJc w:val="left"/>
      <w:pPr>
        <w:ind w:left="706" w:hanging="200"/>
      </w:pPr>
    </w:lvl>
    <w:lvl w:ilvl="7">
      <w:numFmt w:val="bullet"/>
      <w:lvlText w:val="•"/>
      <w:lvlJc w:val="left"/>
      <w:pPr>
        <w:ind w:left="777" w:hanging="200"/>
      </w:pPr>
    </w:lvl>
    <w:lvl w:ilvl="8">
      <w:numFmt w:val="bullet"/>
      <w:lvlText w:val="•"/>
      <w:lvlJc w:val="left"/>
      <w:pPr>
        <w:ind w:left="848" w:hanging="200"/>
      </w:pPr>
    </w:lvl>
  </w:abstractNum>
  <w:abstractNum w:abstractNumId="264" w15:restartNumberingAfterBreak="0">
    <w:nsid w:val="0000050A"/>
    <w:multiLevelType w:val="multilevel"/>
    <w:tmpl w:val="0000098D"/>
    <w:lvl w:ilvl="0">
      <w:numFmt w:val="bullet"/>
      <w:lvlText w:val=""/>
      <w:lvlJc w:val="left"/>
      <w:pPr>
        <w:ind w:left="414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03" w:hanging="200"/>
      </w:pPr>
    </w:lvl>
    <w:lvl w:ilvl="2">
      <w:numFmt w:val="bullet"/>
      <w:lvlText w:val="•"/>
      <w:lvlJc w:val="left"/>
      <w:pPr>
        <w:ind w:left="586" w:hanging="200"/>
      </w:pPr>
    </w:lvl>
    <w:lvl w:ilvl="3">
      <w:numFmt w:val="bullet"/>
      <w:lvlText w:val="•"/>
      <w:lvlJc w:val="left"/>
      <w:pPr>
        <w:ind w:left="669" w:hanging="200"/>
      </w:pPr>
    </w:lvl>
    <w:lvl w:ilvl="4">
      <w:numFmt w:val="bullet"/>
      <w:lvlText w:val="•"/>
      <w:lvlJc w:val="left"/>
      <w:pPr>
        <w:ind w:left="752" w:hanging="200"/>
      </w:pPr>
    </w:lvl>
    <w:lvl w:ilvl="5">
      <w:numFmt w:val="bullet"/>
      <w:lvlText w:val="•"/>
      <w:lvlJc w:val="left"/>
      <w:pPr>
        <w:ind w:left="836" w:hanging="200"/>
      </w:pPr>
    </w:lvl>
    <w:lvl w:ilvl="6">
      <w:numFmt w:val="bullet"/>
      <w:lvlText w:val="•"/>
      <w:lvlJc w:val="left"/>
      <w:pPr>
        <w:ind w:left="919" w:hanging="200"/>
      </w:pPr>
    </w:lvl>
    <w:lvl w:ilvl="7">
      <w:numFmt w:val="bullet"/>
      <w:lvlText w:val="•"/>
      <w:lvlJc w:val="left"/>
      <w:pPr>
        <w:ind w:left="1002" w:hanging="200"/>
      </w:pPr>
    </w:lvl>
    <w:lvl w:ilvl="8">
      <w:numFmt w:val="bullet"/>
      <w:lvlText w:val="•"/>
      <w:lvlJc w:val="left"/>
      <w:pPr>
        <w:ind w:left="1085" w:hanging="200"/>
      </w:pPr>
    </w:lvl>
  </w:abstractNum>
  <w:abstractNum w:abstractNumId="265" w15:restartNumberingAfterBreak="0">
    <w:nsid w:val="0000050B"/>
    <w:multiLevelType w:val="multilevel"/>
    <w:tmpl w:val="0000098E"/>
    <w:lvl w:ilvl="0">
      <w:numFmt w:val="bullet"/>
      <w:lvlText w:val=""/>
      <w:lvlJc w:val="left"/>
      <w:pPr>
        <w:ind w:left="436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38" w:hanging="200"/>
      </w:pPr>
    </w:lvl>
    <w:lvl w:ilvl="2">
      <w:numFmt w:val="bullet"/>
      <w:lvlText w:val="•"/>
      <w:lvlJc w:val="left"/>
      <w:pPr>
        <w:ind w:left="636" w:hanging="200"/>
      </w:pPr>
    </w:lvl>
    <w:lvl w:ilvl="3">
      <w:numFmt w:val="bullet"/>
      <w:lvlText w:val="•"/>
      <w:lvlJc w:val="left"/>
      <w:pPr>
        <w:ind w:left="735" w:hanging="200"/>
      </w:pPr>
    </w:lvl>
    <w:lvl w:ilvl="4">
      <w:numFmt w:val="bullet"/>
      <w:lvlText w:val="•"/>
      <w:lvlJc w:val="left"/>
      <w:pPr>
        <w:ind w:left="833" w:hanging="200"/>
      </w:pPr>
    </w:lvl>
    <w:lvl w:ilvl="5">
      <w:numFmt w:val="bullet"/>
      <w:lvlText w:val="•"/>
      <w:lvlJc w:val="left"/>
      <w:pPr>
        <w:ind w:left="932" w:hanging="200"/>
      </w:pPr>
    </w:lvl>
    <w:lvl w:ilvl="6">
      <w:numFmt w:val="bullet"/>
      <w:lvlText w:val="•"/>
      <w:lvlJc w:val="left"/>
      <w:pPr>
        <w:ind w:left="1030" w:hanging="200"/>
      </w:pPr>
    </w:lvl>
    <w:lvl w:ilvl="7">
      <w:numFmt w:val="bullet"/>
      <w:lvlText w:val="•"/>
      <w:lvlJc w:val="left"/>
      <w:pPr>
        <w:ind w:left="1128" w:hanging="200"/>
      </w:pPr>
    </w:lvl>
    <w:lvl w:ilvl="8">
      <w:numFmt w:val="bullet"/>
      <w:lvlText w:val="•"/>
      <w:lvlJc w:val="left"/>
      <w:pPr>
        <w:ind w:left="1227" w:hanging="200"/>
      </w:pPr>
    </w:lvl>
  </w:abstractNum>
  <w:abstractNum w:abstractNumId="266" w15:restartNumberingAfterBreak="0">
    <w:nsid w:val="0000050C"/>
    <w:multiLevelType w:val="multilevel"/>
    <w:tmpl w:val="0000098F"/>
    <w:lvl w:ilvl="0">
      <w:numFmt w:val="bullet"/>
      <w:lvlText w:val=""/>
      <w:lvlJc w:val="left"/>
      <w:pPr>
        <w:ind w:left="270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51" w:hanging="200"/>
      </w:pPr>
    </w:lvl>
    <w:lvl w:ilvl="2">
      <w:numFmt w:val="bullet"/>
      <w:lvlText w:val="•"/>
      <w:lvlJc w:val="left"/>
      <w:pPr>
        <w:ind w:left="422" w:hanging="200"/>
      </w:pPr>
    </w:lvl>
    <w:lvl w:ilvl="3">
      <w:numFmt w:val="bullet"/>
      <w:lvlText w:val="•"/>
      <w:lvlJc w:val="left"/>
      <w:pPr>
        <w:ind w:left="493" w:hanging="200"/>
      </w:pPr>
    </w:lvl>
    <w:lvl w:ilvl="4">
      <w:numFmt w:val="bullet"/>
      <w:lvlText w:val="•"/>
      <w:lvlJc w:val="left"/>
      <w:pPr>
        <w:ind w:left="564" w:hanging="200"/>
      </w:pPr>
    </w:lvl>
    <w:lvl w:ilvl="5">
      <w:numFmt w:val="bullet"/>
      <w:lvlText w:val="•"/>
      <w:lvlJc w:val="left"/>
      <w:pPr>
        <w:ind w:left="635" w:hanging="200"/>
      </w:pPr>
    </w:lvl>
    <w:lvl w:ilvl="6">
      <w:numFmt w:val="bullet"/>
      <w:lvlText w:val="•"/>
      <w:lvlJc w:val="left"/>
      <w:pPr>
        <w:ind w:left="706" w:hanging="200"/>
      </w:pPr>
    </w:lvl>
    <w:lvl w:ilvl="7">
      <w:numFmt w:val="bullet"/>
      <w:lvlText w:val="•"/>
      <w:lvlJc w:val="left"/>
      <w:pPr>
        <w:ind w:left="777" w:hanging="200"/>
      </w:pPr>
    </w:lvl>
    <w:lvl w:ilvl="8">
      <w:numFmt w:val="bullet"/>
      <w:lvlText w:val="•"/>
      <w:lvlJc w:val="left"/>
      <w:pPr>
        <w:ind w:left="848" w:hanging="200"/>
      </w:pPr>
    </w:lvl>
  </w:abstractNum>
  <w:abstractNum w:abstractNumId="267" w15:restartNumberingAfterBreak="0">
    <w:nsid w:val="0000050D"/>
    <w:multiLevelType w:val="multilevel"/>
    <w:tmpl w:val="00000990"/>
    <w:lvl w:ilvl="0">
      <w:numFmt w:val="bullet"/>
      <w:lvlText w:val=""/>
      <w:lvlJc w:val="left"/>
      <w:pPr>
        <w:ind w:left="436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38" w:hanging="200"/>
      </w:pPr>
    </w:lvl>
    <w:lvl w:ilvl="2">
      <w:numFmt w:val="bullet"/>
      <w:lvlText w:val="•"/>
      <w:lvlJc w:val="left"/>
      <w:pPr>
        <w:ind w:left="636" w:hanging="200"/>
      </w:pPr>
    </w:lvl>
    <w:lvl w:ilvl="3">
      <w:numFmt w:val="bullet"/>
      <w:lvlText w:val="•"/>
      <w:lvlJc w:val="left"/>
      <w:pPr>
        <w:ind w:left="735" w:hanging="200"/>
      </w:pPr>
    </w:lvl>
    <w:lvl w:ilvl="4">
      <w:numFmt w:val="bullet"/>
      <w:lvlText w:val="•"/>
      <w:lvlJc w:val="left"/>
      <w:pPr>
        <w:ind w:left="833" w:hanging="200"/>
      </w:pPr>
    </w:lvl>
    <w:lvl w:ilvl="5">
      <w:numFmt w:val="bullet"/>
      <w:lvlText w:val="•"/>
      <w:lvlJc w:val="left"/>
      <w:pPr>
        <w:ind w:left="932" w:hanging="200"/>
      </w:pPr>
    </w:lvl>
    <w:lvl w:ilvl="6">
      <w:numFmt w:val="bullet"/>
      <w:lvlText w:val="•"/>
      <w:lvlJc w:val="left"/>
      <w:pPr>
        <w:ind w:left="1030" w:hanging="200"/>
      </w:pPr>
    </w:lvl>
    <w:lvl w:ilvl="7">
      <w:numFmt w:val="bullet"/>
      <w:lvlText w:val="•"/>
      <w:lvlJc w:val="left"/>
      <w:pPr>
        <w:ind w:left="1128" w:hanging="200"/>
      </w:pPr>
    </w:lvl>
    <w:lvl w:ilvl="8">
      <w:numFmt w:val="bullet"/>
      <w:lvlText w:val="•"/>
      <w:lvlJc w:val="left"/>
      <w:pPr>
        <w:ind w:left="1227" w:hanging="200"/>
      </w:pPr>
    </w:lvl>
  </w:abstractNum>
  <w:abstractNum w:abstractNumId="268" w15:restartNumberingAfterBreak="0">
    <w:nsid w:val="0000050E"/>
    <w:multiLevelType w:val="multilevel"/>
    <w:tmpl w:val="00000991"/>
    <w:lvl w:ilvl="0">
      <w:numFmt w:val="bullet"/>
      <w:lvlText w:val=""/>
      <w:lvlJc w:val="left"/>
      <w:pPr>
        <w:ind w:left="575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691" w:hanging="200"/>
      </w:pPr>
    </w:lvl>
    <w:lvl w:ilvl="2">
      <w:numFmt w:val="bullet"/>
      <w:lvlText w:val="•"/>
      <w:lvlJc w:val="left"/>
      <w:pPr>
        <w:ind w:left="802" w:hanging="200"/>
      </w:pPr>
    </w:lvl>
    <w:lvl w:ilvl="3">
      <w:numFmt w:val="bullet"/>
      <w:lvlText w:val="•"/>
      <w:lvlJc w:val="left"/>
      <w:pPr>
        <w:ind w:left="914" w:hanging="200"/>
      </w:pPr>
    </w:lvl>
    <w:lvl w:ilvl="4">
      <w:numFmt w:val="bullet"/>
      <w:lvlText w:val="•"/>
      <w:lvlJc w:val="left"/>
      <w:pPr>
        <w:ind w:left="1025" w:hanging="200"/>
      </w:pPr>
    </w:lvl>
    <w:lvl w:ilvl="5">
      <w:numFmt w:val="bullet"/>
      <w:lvlText w:val="•"/>
      <w:lvlJc w:val="left"/>
      <w:pPr>
        <w:ind w:left="1137" w:hanging="200"/>
      </w:pPr>
    </w:lvl>
    <w:lvl w:ilvl="6">
      <w:numFmt w:val="bullet"/>
      <w:lvlText w:val="•"/>
      <w:lvlJc w:val="left"/>
      <w:pPr>
        <w:ind w:left="1248" w:hanging="200"/>
      </w:pPr>
    </w:lvl>
    <w:lvl w:ilvl="7">
      <w:numFmt w:val="bullet"/>
      <w:lvlText w:val="•"/>
      <w:lvlJc w:val="left"/>
      <w:pPr>
        <w:ind w:left="1359" w:hanging="200"/>
      </w:pPr>
    </w:lvl>
    <w:lvl w:ilvl="8">
      <w:numFmt w:val="bullet"/>
      <w:lvlText w:val="•"/>
      <w:lvlJc w:val="left"/>
      <w:pPr>
        <w:ind w:left="1471" w:hanging="200"/>
      </w:pPr>
    </w:lvl>
  </w:abstractNum>
  <w:abstractNum w:abstractNumId="269" w15:restartNumberingAfterBreak="0">
    <w:nsid w:val="0000050F"/>
    <w:multiLevelType w:val="multilevel"/>
    <w:tmpl w:val="00000992"/>
    <w:lvl w:ilvl="0">
      <w:numFmt w:val="bullet"/>
      <w:lvlText w:val=""/>
      <w:lvlJc w:val="left"/>
      <w:pPr>
        <w:ind w:left="270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51" w:hanging="200"/>
      </w:pPr>
    </w:lvl>
    <w:lvl w:ilvl="2">
      <w:numFmt w:val="bullet"/>
      <w:lvlText w:val="•"/>
      <w:lvlJc w:val="left"/>
      <w:pPr>
        <w:ind w:left="422" w:hanging="200"/>
      </w:pPr>
    </w:lvl>
    <w:lvl w:ilvl="3">
      <w:numFmt w:val="bullet"/>
      <w:lvlText w:val="•"/>
      <w:lvlJc w:val="left"/>
      <w:pPr>
        <w:ind w:left="493" w:hanging="200"/>
      </w:pPr>
    </w:lvl>
    <w:lvl w:ilvl="4">
      <w:numFmt w:val="bullet"/>
      <w:lvlText w:val="•"/>
      <w:lvlJc w:val="left"/>
      <w:pPr>
        <w:ind w:left="564" w:hanging="200"/>
      </w:pPr>
    </w:lvl>
    <w:lvl w:ilvl="5">
      <w:numFmt w:val="bullet"/>
      <w:lvlText w:val="•"/>
      <w:lvlJc w:val="left"/>
      <w:pPr>
        <w:ind w:left="635" w:hanging="200"/>
      </w:pPr>
    </w:lvl>
    <w:lvl w:ilvl="6">
      <w:numFmt w:val="bullet"/>
      <w:lvlText w:val="•"/>
      <w:lvlJc w:val="left"/>
      <w:pPr>
        <w:ind w:left="706" w:hanging="200"/>
      </w:pPr>
    </w:lvl>
    <w:lvl w:ilvl="7">
      <w:numFmt w:val="bullet"/>
      <w:lvlText w:val="•"/>
      <w:lvlJc w:val="left"/>
      <w:pPr>
        <w:ind w:left="777" w:hanging="200"/>
      </w:pPr>
    </w:lvl>
    <w:lvl w:ilvl="8">
      <w:numFmt w:val="bullet"/>
      <w:lvlText w:val="•"/>
      <w:lvlJc w:val="left"/>
      <w:pPr>
        <w:ind w:left="848" w:hanging="200"/>
      </w:pPr>
    </w:lvl>
  </w:abstractNum>
  <w:abstractNum w:abstractNumId="270" w15:restartNumberingAfterBreak="0">
    <w:nsid w:val="00000510"/>
    <w:multiLevelType w:val="multilevel"/>
    <w:tmpl w:val="00000993"/>
    <w:lvl w:ilvl="0">
      <w:numFmt w:val="bullet"/>
      <w:lvlText w:val=""/>
      <w:lvlJc w:val="left"/>
      <w:pPr>
        <w:ind w:left="368" w:hanging="155"/>
      </w:pPr>
      <w:rPr>
        <w:rFonts w:ascii="Wingdings" w:hAnsi="Wingdings" w:cs="Wingdings"/>
        <w:b w:val="0"/>
        <w:bCs w:val="0"/>
        <w:w w:val="100"/>
        <w:sz w:val="14"/>
        <w:szCs w:val="14"/>
      </w:rPr>
    </w:lvl>
    <w:lvl w:ilvl="1">
      <w:numFmt w:val="bullet"/>
      <w:lvlText w:val="•"/>
      <w:lvlJc w:val="left"/>
      <w:pPr>
        <w:ind w:left="449" w:hanging="155"/>
      </w:pPr>
    </w:lvl>
    <w:lvl w:ilvl="2">
      <w:numFmt w:val="bullet"/>
      <w:lvlText w:val="•"/>
      <w:lvlJc w:val="left"/>
      <w:pPr>
        <w:ind w:left="538" w:hanging="155"/>
      </w:pPr>
    </w:lvl>
    <w:lvl w:ilvl="3">
      <w:numFmt w:val="bullet"/>
      <w:lvlText w:val="•"/>
      <w:lvlJc w:val="left"/>
      <w:pPr>
        <w:ind w:left="627" w:hanging="155"/>
      </w:pPr>
    </w:lvl>
    <w:lvl w:ilvl="4">
      <w:numFmt w:val="bullet"/>
      <w:lvlText w:val="•"/>
      <w:lvlJc w:val="left"/>
      <w:pPr>
        <w:ind w:left="716" w:hanging="155"/>
      </w:pPr>
    </w:lvl>
    <w:lvl w:ilvl="5">
      <w:numFmt w:val="bullet"/>
      <w:lvlText w:val="•"/>
      <w:lvlJc w:val="left"/>
      <w:pPr>
        <w:ind w:left="806" w:hanging="155"/>
      </w:pPr>
    </w:lvl>
    <w:lvl w:ilvl="6">
      <w:numFmt w:val="bullet"/>
      <w:lvlText w:val="•"/>
      <w:lvlJc w:val="left"/>
      <w:pPr>
        <w:ind w:left="895" w:hanging="155"/>
      </w:pPr>
    </w:lvl>
    <w:lvl w:ilvl="7">
      <w:numFmt w:val="bullet"/>
      <w:lvlText w:val="•"/>
      <w:lvlJc w:val="left"/>
      <w:pPr>
        <w:ind w:left="984" w:hanging="155"/>
      </w:pPr>
    </w:lvl>
    <w:lvl w:ilvl="8">
      <w:numFmt w:val="bullet"/>
      <w:lvlText w:val="•"/>
      <w:lvlJc w:val="left"/>
      <w:pPr>
        <w:ind w:left="1073" w:hanging="155"/>
      </w:pPr>
    </w:lvl>
  </w:abstractNum>
  <w:abstractNum w:abstractNumId="271" w15:restartNumberingAfterBreak="0">
    <w:nsid w:val="00000511"/>
    <w:multiLevelType w:val="multilevel"/>
    <w:tmpl w:val="00000994"/>
    <w:lvl w:ilvl="0">
      <w:numFmt w:val="bullet"/>
      <w:lvlText w:val=""/>
      <w:lvlJc w:val="left"/>
      <w:pPr>
        <w:ind w:left="436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38" w:hanging="200"/>
      </w:pPr>
    </w:lvl>
    <w:lvl w:ilvl="2">
      <w:numFmt w:val="bullet"/>
      <w:lvlText w:val="•"/>
      <w:lvlJc w:val="left"/>
      <w:pPr>
        <w:ind w:left="636" w:hanging="200"/>
      </w:pPr>
    </w:lvl>
    <w:lvl w:ilvl="3">
      <w:numFmt w:val="bullet"/>
      <w:lvlText w:val="•"/>
      <w:lvlJc w:val="left"/>
      <w:pPr>
        <w:ind w:left="735" w:hanging="200"/>
      </w:pPr>
    </w:lvl>
    <w:lvl w:ilvl="4">
      <w:numFmt w:val="bullet"/>
      <w:lvlText w:val="•"/>
      <w:lvlJc w:val="left"/>
      <w:pPr>
        <w:ind w:left="833" w:hanging="200"/>
      </w:pPr>
    </w:lvl>
    <w:lvl w:ilvl="5">
      <w:numFmt w:val="bullet"/>
      <w:lvlText w:val="•"/>
      <w:lvlJc w:val="left"/>
      <w:pPr>
        <w:ind w:left="932" w:hanging="200"/>
      </w:pPr>
    </w:lvl>
    <w:lvl w:ilvl="6">
      <w:numFmt w:val="bullet"/>
      <w:lvlText w:val="•"/>
      <w:lvlJc w:val="left"/>
      <w:pPr>
        <w:ind w:left="1030" w:hanging="200"/>
      </w:pPr>
    </w:lvl>
    <w:lvl w:ilvl="7">
      <w:numFmt w:val="bullet"/>
      <w:lvlText w:val="•"/>
      <w:lvlJc w:val="left"/>
      <w:pPr>
        <w:ind w:left="1128" w:hanging="200"/>
      </w:pPr>
    </w:lvl>
    <w:lvl w:ilvl="8">
      <w:numFmt w:val="bullet"/>
      <w:lvlText w:val="•"/>
      <w:lvlJc w:val="left"/>
      <w:pPr>
        <w:ind w:left="1227" w:hanging="200"/>
      </w:pPr>
    </w:lvl>
  </w:abstractNum>
  <w:abstractNum w:abstractNumId="272" w15:restartNumberingAfterBreak="0">
    <w:nsid w:val="00000512"/>
    <w:multiLevelType w:val="multilevel"/>
    <w:tmpl w:val="00000995"/>
    <w:lvl w:ilvl="0">
      <w:numFmt w:val="bullet"/>
      <w:lvlText w:val=""/>
      <w:lvlJc w:val="left"/>
      <w:pPr>
        <w:ind w:left="575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691" w:hanging="200"/>
      </w:pPr>
    </w:lvl>
    <w:lvl w:ilvl="2">
      <w:numFmt w:val="bullet"/>
      <w:lvlText w:val="•"/>
      <w:lvlJc w:val="left"/>
      <w:pPr>
        <w:ind w:left="802" w:hanging="200"/>
      </w:pPr>
    </w:lvl>
    <w:lvl w:ilvl="3">
      <w:numFmt w:val="bullet"/>
      <w:lvlText w:val="•"/>
      <w:lvlJc w:val="left"/>
      <w:pPr>
        <w:ind w:left="914" w:hanging="200"/>
      </w:pPr>
    </w:lvl>
    <w:lvl w:ilvl="4">
      <w:numFmt w:val="bullet"/>
      <w:lvlText w:val="•"/>
      <w:lvlJc w:val="left"/>
      <w:pPr>
        <w:ind w:left="1025" w:hanging="200"/>
      </w:pPr>
    </w:lvl>
    <w:lvl w:ilvl="5">
      <w:numFmt w:val="bullet"/>
      <w:lvlText w:val="•"/>
      <w:lvlJc w:val="left"/>
      <w:pPr>
        <w:ind w:left="1137" w:hanging="200"/>
      </w:pPr>
    </w:lvl>
    <w:lvl w:ilvl="6">
      <w:numFmt w:val="bullet"/>
      <w:lvlText w:val="•"/>
      <w:lvlJc w:val="left"/>
      <w:pPr>
        <w:ind w:left="1248" w:hanging="200"/>
      </w:pPr>
    </w:lvl>
    <w:lvl w:ilvl="7">
      <w:numFmt w:val="bullet"/>
      <w:lvlText w:val="•"/>
      <w:lvlJc w:val="left"/>
      <w:pPr>
        <w:ind w:left="1359" w:hanging="200"/>
      </w:pPr>
    </w:lvl>
    <w:lvl w:ilvl="8">
      <w:numFmt w:val="bullet"/>
      <w:lvlText w:val="•"/>
      <w:lvlJc w:val="left"/>
      <w:pPr>
        <w:ind w:left="1471" w:hanging="200"/>
      </w:pPr>
    </w:lvl>
  </w:abstractNum>
  <w:abstractNum w:abstractNumId="273" w15:restartNumberingAfterBreak="0">
    <w:nsid w:val="00000513"/>
    <w:multiLevelType w:val="multilevel"/>
    <w:tmpl w:val="00000996"/>
    <w:lvl w:ilvl="0">
      <w:numFmt w:val="bullet"/>
      <w:lvlText w:val=""/>
      <w:lvlJc w:val="left"/>
      <w:pPr>
        <w:ind w:left="306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10" w:hanging="200"/>
      </w:pPr>
    </w:lvl>
    <w:lvl w:ilvl="2">
      <w:numFmt w:val="bullet"/>
      <w:lvlText w:val="•"/>
      <w:lvlJc w:val="left"/>
      <w:pPr>
        <w:ind w:left="721" w:hanging="200"/>
      </w:pPr>
    </w:lvl>
    <w:lvl w:ilvl="3">
      <w:numFmt w:val="bullet"/>
      <w:lvlText w:val="•"/>
      <w:lvlJc w:val="left"/>
      <w:pPr>
        <w:ind w:left="932" w:hanging="200"/>
      </w:pPr>
    </w:lvl>
    <w:lvl w:ilvl="4">
      <w:numFmt w:val="bullet"/>
      <w:lvlText w:val="•"/>
      <w:lvlJc w:val="left"/>
      <w:pPr>
        <w:ind w:left="1143" w:hanging="200"/>
      </w:pPr>
    </w:lvl>
    <w:lvl w:ilvl="5">
      <w:numFmt w:val="bullet"/>
      <w:lvlText w:val="•"/>
      <w:lvlJc w:val="left"/>
      <w:pPr>
        <w:ind w:left="1354" w:hanging="200"/>
      </w:pPr>
    </w:lvl>
    <w:lvl w:ilvl="6">
      <w:numFmt w:val="bullet"/>
      <w:lvlText w:val="•"/>
      <w:lvlJc w:val="left"/>
      <w:pPr>
        <w:ind w:left="1564" w:hanging="200"/>
      </w:pPr>
    </w:lvl>
    <w:lvl w:ilvl="7">
      <w:numFmt w:val="bullet"/>
      <w:lvlText w:val="•"/>
      <w:lvlJc w:val="left"/>
      <w:pPr>
        <w:ind w:left="1775" w:hanging="200"/>
      </w:pPr>
    </w:lvl>
    <w:lvl w:ilvl="8">
      <w:numFmt w:val="bullet"/>
      <w:lvlText w:val="•"/>
      <w:lvlJc w:val="left"/>
      <w:pPr>
        <w:ind w:left="1986" w:hanging="200"/>
      </w:pPr>
    </w:lvl>
  </w:abstractNum>
  <w:abstractNum w:abstractNumId="274" w15:restartNumberingAfterBreak="0">
    <w:nsid w:val="00000514"/>
    <w:multiLevelType w:val="multilevel"/>
    <w:tmpl w:val="00000997"/>
    <w:lvl w:ilvl="0">
      <w:numFmt w:val="bullet"/>
      <w:lvlText w:val=""/>
      <w:lvlJc w:val="left"/>
      <w:pPr>
        <w:ind w:left="318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33" w:hanging="200"/>
      </w:pPr>
    </w:lvl>
    <w:lvl w:ilvl="2">
      <w:numFmt w:val="bullet"/>
      <w:lvlText w:val="•"/>
      <w:lvlJc w:val="left"/>
      <w:pPr>
        <w:ind w:left="747" w:hanging="200"/>
      </w:pPr>
    </w:lvl>
    <w:lvl w:ilvl="3">
      <w:numFmt w:val="bullet"/>
      <w:lvlText w:val="•"/>
      <w:lvlJc w:val="left"/>
      <w:pPr>
        <w:ind w:left="960" w:hanging="200"/>
      </w:pPr>
    </w:lvl>
    <w:lvl w:ilvl="4">
      <w:numFmt w:val="bullet"/>
      <w:lvlText w:val="•"/>
      <w:lvlJc w:val="left"/>
      <w:pPr>
        <w:ind w:left="1174" w:hanging="200"/>
      </w:pPr>
    </w:lvl>
    <w:lvl w:ilvl="5">
      <w:numFmt w:val="bullet"/>
      <w:lvlText w:val="•"/>
      <w:lvlJc w:val="left"/>
      <w:pPr>
        <w:ind w:left="1387" w:hanging="200"/>
      </w:pPr>
    </w:lvl>
    <w:lvl w:ilvl="6">
      <w:numFmt w:val="bullet"/>
      <w:lvlText w:val="•"/>
      <w:lvlJc w:val="left"/>
      <w:pPr>
        <w:ind w:left="1601" w:hanging="200"/>
      </w:pPr>
    </w:lvl>
    <w:lvl w:ilvl="7">
      <w:numFmt w:val="bullet"/>
      <w:lvlText w:val="•"/>
      <w:lvlJc w:val="left"/>
      <w:pPr>
        <w:ind w:left="1814" w:hanging="200"/>
      </w:pPr>
    </w:lvl>
    <w:lvl w:ilvl="8">
      <w:numFmt w:val="bullet"/>
      <w:lvlText w:val="•"/>
      <w:lvlJc w:val="left"/>
      <w:pPr>
        <w:ind w:left="2028" w:hanging="200"/>
      </w:pPr>
    </w:lvl>
  </w:abstractNum>
  <w:abstractNum w:abstractNumId="275" w15:restartNumberingAfterBreak="0">
    <w:nsid w:val="00000515"/>
    <w:multiLevelType w:val="multilevel"/>
    <w:tmpl w:val="00000998"/>
    <w:lvl w:ilvl="0">
      <w:numFmt w:val="bullet"/>
      <w:lvlText w:val=""/>
      <w:lvlJc w:val="left"/>
      <w:pPr>
        <w:ind w:left="318" w:hanging="197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71" w:hanging="197"/>
      </w:pPr>
    </w:lvl>
    <w:lvl w:ilvl="2">
      <w:numFmt w:val="bullet"/>
      <w:lvlText w:val="•"/>
      <w:lvlJc w:val="left"/>
      <w:pPr>
        <w:ind w:left="823" w:hanging="197"/>
      </w:pPr>
    </w:lvl>
    <w:lvl w:ilvl="3">
      <w:numFmt w:val="bullet"/>
      <w:lvlText w:val="•"/>
      <w:lvlJc w:val="left"/>
      <w:pPr>
        <w:ind w:left="1075" w:hanging="197"/>
      </w:pPr>
    </w:lvl>
    <w:lvl w:ilvl="4">
      <w:numFmt w:val="bullet"/>
      <w:lvlText w:val="•"/>
      <w:lvlJc w:val="left"/>
      <w:pPr>
        <w:ind w:left="1327" w:hanging="197"/>
      </w:pPr>
    </w:lvl>
    <w:lvl w:ilvl="5">
      <w:numFmt w:val="bullet"/>
      <w:lvlText w:val="•"/>
      <w:lvlJc w:val="left"/>
      <w:pPr>
        <w:ind w:left="1579" w:hanging="197"/>
      </w:pPr>
    </w:lvl>
    <w:lvl w:ilvl="6">
      <w:numFmt w:val="bullet"/>
      <w:lvlText w:val="•"/>
      <w:lvlJc w:val="left"/>
      <w:pPr>
        <w:ind w:left="1831" w:hanging="197"/>
      </w:pPr>
    </w:lvl>
    <w:lvl w:ilvl="7">
      <w:numFmt w:val="bullet"/>
      <w:lvlText w:val="•"/>
      <w:lvlJc w:val="left"/>
      <w:pPr>
        <w:ind w:left="2083" w:hanging="197"/>
      </w:pPr>
    </w:lvl>
    <w:lvl w:ilvl="8">
      <w:numFmt w:val="bullet"/>
      <w:lvlText w:val="•"/>
      <w:lvlJc w:val="left"/>
      <w:pPr>
        <w:ind w:left="2335" w:hanging="197"/>
      </w:pPr>
    </w:lvl>
  </w:abstractNum>
  <w:abstractNum w:abstractNumId="276" w15:restartNumberingAfterBreak="0">
    <w:nsid w:val="00000516"/>
    <w:multiLevelType w:val="multilevel"/>
    <w:tmpl w:val="00000999"/>
    <w:lvl w:ilvl="0">
      <w:numFmt w:val="bullet"/>
      <w:lvlText w:val=""/>
      <w:lvlJc w:val="left"/>
      <w:pPr>
        <w:ind w:left="307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50" w:hanging="200"/>
      </w:pPr>
    </w:lvl>
    <w:lvl w:ilvl="2">
      <w:numFmt w:val="bullet"/>
      <w:lvlText w:val="•"/>
      <w:lvlJc w:val="left"/>
      <w:pPr>
        <w:ind w:left="600" w:hanging="200"/>
      </w:pPr>
    </w:lvl>
    <w:lvl w:ilvl="3">
      <w:numFmt w:val="bullet"/>
      <w:lvlText w:val="•"/>
      <w:lvlJc w:val="left"/>
      <w:pPr>
        <w:ind w:left="750" w:hanging="200"/>
      </w:pPr>
    </w:lvl>
    <w:lvl w:ilvl="4">
      <w:numFmt w:val="bullet"/>
      <w:lvlText w:val="•"/>
      <w:lvlJc w:val="left"/>
      <w:pPr>
        <w:ind w:left="900" w:hanging="200"/>
      </w:pPr>
    </w:lvl>
    <w:lvl w:ilvl="5">
      <w:numFmt w:val="bullet"/>
      <w:lvlText w:val="•"/>
      <w:lvlJc w:val="left"/>
      <w:pPr>
        <w:ind w:left="1050" w:hanging="200"/>
      </w:pPr>
    </w:lvl>
    <w:lvl w:ilvl="6">
      <w:numFmt w:val="bullet"/>
      <w:lvlText w:val="•"/>
      <w:lvlJc w:val="left"/>
      <w:pPr>
        <w:ind w:left="1200" w:hanging="200"/>
      </w:pPr>
    </w:lvl>
    <w:lvl w:ilvl="7">
      <w:numFmt w:val="bullet"/>
      <w:lvlText w:val="•"/>
      <w:lvlJc w:val="left"/>
      <w:pPr>
        <w:ind w:left="1350" w:hanging="200"/>
      </w:pPr>
    </w:lvl>
    <w:lvl w:ilvl="8">
      <w:numFmt w:val="bullet"/>
      <w:lvlText w:val="•"/>
      <w:lvlJc w:val="left"/>
      <w:pPr>
        <w:ind w:left="1500" w:hanging="200"/>
      </w:pPr>
    </w:lvl>
  </w:abstractNum>
  <w:abstractNum w:abstractNumId="277" w15:restartNumberingAfterBreak="0">
    <w:nsid w:val="00000517"/>
    <w:multiLevelType w:val="multilevel"/>
    <w:tmpl w:val="0000099A"/>
    <w:lvl w:ilvl="0">
      <w:numFmt w:val="bullet"/>
      <w:lvlText w:val=""/>
      <w:lvlJc w:val="left"/>
      <w:pPr>
        <w:ind w:left="319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70" w:hanging="200"/>
      </w:pPr>
    </w:lvl>
    <w:lvl w:ilvl="2">
      <w:numFmt w:val="bullet"/>
      <w:lvlText w:val="•"/>
      <w:lvlJc w:val="left"/>
      <w:pPr>
        <w:ind w:left="621" w:hanging="200"/>
      </w:pPr>
    </w:lvl>
    <w:lvl w:ilvl="3">
      <w:numFmt w:val="bullet"/>
      <w:lvlText w:val="•"/>
      <w:lvlJc w:val="left"/>
      <w:pPr>
        <w:ind w:left="771" w:hanging="200"/>
      </w:pPr>
    </w:lvl>
    <w:lvl w:ilvl="4">
      <w:numFmt w:val="bullet"/>
      <w:lvlText w:val="•"/>
      <w:lvlJc w:val="left"/>
      <w:pPr>
        <w:ind w:left="922" w:hanging="200"/>
      </w:pPr>
    </w:lvl>
    <w:lvl w:ilvl="5">
      <w:numFmt w:val="bullet"/>
      <w:lvlText w:val="•"/>
      <w:lvlJc w:val="left"/>
      <w:pPr>
        <w:ind w:left="1073" w:hanging="200"/>
      </w:pPr>
    </w:lvl>
    <w:lvl w:ilvl="6">
      <w:numFmt w:val="bullet"/>
      <w:lvlText w:val="•"/>
      <w:lvlJc w:val="left"/>
      <w:pPr>
        <w:ind w:left="1223" w:hanging="200"/>
      </w:pPr>
    </w:lvl>
    <w:lvl w:ilvl="7">
      <w:numFmt w:val="bullet"/>
      <w:lvlText w:val="•"/>
      <w:lvlJc w:val="left"/>
      <w:pPr>
        <w:ind w:left="1374" w:hanging="200"/>
      </w:pPr>
    </w:lvl>
    <w:lvl w:ilvl="8">
      <w:numFmt w:val="bullet"/>
      <w:lvlText w:val="•"/>
      <w:lvlJc w:val="left"/>
      <w:pPr>
        <w:ind w:left="1524" w:hanging="200"/>
      </w:pPr>
    </w:lvl>
  </w:abstractNum>
  <w:abstractNum w:abstractNumId="278" w15:restartNumberingAfterBreak="0">
    <w:nsid w:val="00000518"/>
    <w:multiLevelType w:val="multilevel"/>
    <w:tmpl w:val="0000099B"/>
    <w:lvl w:ilvl="0">
      <w:numFmt w:val="bullet"/>
      <w:lvlText w:val=""/>
      <w:lvlJc w:val="left"/>
      <w:pPr>
        <w:ind w:left="320" w:hanging="198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12" w:hanging="198"/>
      </w:pPr>
    </w:lvl>
    <w:lvl w:ilvl="2">
      <w:numFmt w:val="bullet"/>
      <w:lvlText w:val="•"/>
      <w:lvlJc w:val="left"/>
      <w:pPr>
        <w:ind w:left="704" w:hanging="198"/>
      </w:pPr>
    </w:lvl>
    <w:lvl w:ilvl="3">
      <w:numFmt w:val="bullet"/>
      <w:lvlText w:val="•"/>
      <w:lvlJc w:val="left"/>
      <w:pPr>
        <w:ind w:left="896" w:hanging="198"/>
      </w:pPr>
    </w:lvl>
    <w:lvl w:ilvl="4">
      <w:numFmt w:val="bullet"/>
      <w:lvlText w:val="•"/>
      <w:lvlJc w:val="left"/>
      <w:pPr>
        <w:ind w:left="1088" w:hanging="198"/>
      </w:pPr>
    </w:lvl>
    <w:lvl w:ilvl="5">
      <w:numFmt w:val="bullet"/>
      <w:lvlText w:val="•"/>
      <w:lvlJc w:val="left"/>
      <w:pPr>
        <w:ind w:left="1280" w:hanging="198"/>
      </w:pPr>
    </w:lvl>
    <w:lvl w:ilvl="6">
      <w:numFmt w:val="bullet"/>
      <w:lvlText w:val="•"/>
      <w:lvlJc w:val="left"/>
      <w:pPr>
        <w:ind w:left="1472" w:hanging="198"/>
      </w:pPr>
    </w:lvl>
    <w:lvl w:ilvl="7">
      <w:numFmt w:val="bullet"/>
      <w:lvlText w:val="•"/>
      <w:lvlJc w:val="left"/>
      <w:pPr>
        <w:ind w:left="1664" w:hanging="198"/>
      </w:pPr>
    </w:lvl>
    <w:lvl w:ilvl="8">
      <w:numFmt w:val="bullet"/>
      <w:lvlText w:val="•"/>
      <w:lvlJc w:val="left"/>
      <w:pPr>
        <w:ind w:left="1856" w:hanging="198"/>
      </w:pPr>
    </w:lvl>
  </w:abstractNum>
  <w:abstractNum w:abstractNumId="279" w15:restartNumberingAfterBreak="0">
    <w:nsid w:val="00000519"/>
    <w:multiLevelType w:val="multilevel"/>
    <w:tmpl w:val="0000099C"/>
    <w:lvl w:ilvl="0">
      <w:numFmt w:val="bullet"/>
      <w:lvlText w:val=""/>
      <w:lvlJc w:val="left"/>
      <w:pPr>
        <w:ind w:left="307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50" w:hanging="200"/>
      </w:pPr>
    </w:lvl>
    <w:lvl w:ilvl="2">
      <w:numFmt w:val="bullet"/>
      <w:lvlText w:val="•"/>
      <w:lvlJc w:val="left"/>
      <w:pPr>
        <w:ind w:left="600" w:hanging="200"/>
      </w:pPr>
    </w:lvl>
    <w:lvl w:ilvl="3">
      <w:numFmt w:val="bullet"/>
      <w:lvlText w:val="•"/>
      <w:lvlJc w:val="left"/>
      <w:pPr>
        <w:ind w:left="750" w:hanging="200"/>
      </w:pPr>
    </w:lvl>
    <w:lvl w:ilvl="4">
      <w:numFmt w:val="bullet"/>
      <w:lvlText w:val="•"/>
      <w:lvlJc w:val="left"/>
      <w:pPr>
        <w:ind w:left="900" w:hanging="200"/>
      </w:pPr>
    </w:lvl>
    <w:lvl w:ilvl="5">
      <w:numFmt w:val="bullet"/>
      <w:lvlText w:val="•"/>
      <w:lvlJc w:val="left"/>
      <w:pPr>
        <w:ind w:left="1050" w:hanging="200"/>
      </w:pPr>
    </w:lvl>
    <w:lvl w:ilvl="6">
      <w:numFmt w:val="bullet"/>
      <w:lvlText w:val="•"/>
      <w:lvlJc w:val="left"/>
      <w:pPr>
        <w:ind w:left="1200" w:hanging="200"/>
      </w:pPr>
    </w:lvl>
    <w:lvl w:ilvl="7">
      <w:numFmt w:val="bullet"/>
      <w:lvlText w:val="•"/>
      <w:lvlJc w:val="left"/>
      <w:pPr>
        <w:ind w:left="1350" w:hanging="200"/>
      </w:pPr>
    </w:lvl>
    <w:lvl w:ilvl="8">
      <w:numFmt w:val="bullet"/>
      <w:lvlText w:val="•"/>
      <w:lvlJc w:val="left"/>
      <w:pPr>
        <w:ind w:left="1500" w:hanging="200"/>
      </w:pPr>
    </w:lvl>
  </w:abstractNum>
  <w:abstractNum w:abstractNumId="280" w15:restartNumberingAfterBreak="0">
    <w:nsid w:val="0000051A"/>
    <w:multiLevelType w:val="multilevel"/>
    <w:tmpl w:val="0000099D"/>
    <w:lvl w:ilvl="0">
      <w:numFmt w:val="bullet"/>
      <w:lvlText w:val=""/>
      <w:lvlJc w:val="left"/>
      <w:pPr>
        <w:ind w:left="319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70" w:hanging="200"/>
      </w:pPr>
    </w:lvl>
    <w:lvl w:ilvl="2">
      <w:numFmt w:val="bullet"/>
      <w:lvlText w:val="•"/>
      <w:lvlJc w:val="left"/>
      <w:pPr>
        <w:ind w:left="621" w:hanging="200"/>
      </w:pPr>
    </w:lvl>
    <w:lvl w:ilvl="3">
      <w:numFmt w:val="bullet"/>
      <w:lvlText w:val="•"/>
      <w:lvlJc w:val="left"/>
      <w:pPr>
        <w:ind w:left="771" w:hanging="200"/>
      </w:pPr>
    </w:lvl>
    <w:lvl w:ilvl="4">
      <w:numFmt w:val="bullet"/>
      <w:lvlText w:val="•"/>
      <w:lvlJc w:val="left"/>
      <w:pPr>
        <w:ind w:left="922" w:hanging="200"/>
      </w:pPr>
    </w:lvl>
    <w:lvl w:ilvl="5">
      <w:numFmt w:val="bullet"/>
      <w:lvlText w:val="•"/>
      <w:lvlJc w:val="left"/>
      <w:pPr>
        <w:ind w:left="1073" w:hanging="200"/>
      </w:pPr>
    </w:lvl>
    <w:lvl w:ilvl="6">
      <w:numFmt w:val="bullet"/>
      <w:lvlText w:val="•"/>
      <w:lvlJc w:val="left"/>
      <w:pPr>
        <w:ind w:left="1223" w:hanging="200"/>
      </w:pPr>
    </w:lvl>
    <w:lvl w:ilvl="7">
      <w:numFmt w:val="bullet"/>
      <w:lvlText w:val="•"/>
      <w:lvlJc w:val="left"/>
      <w:pPr>
        <w:ind w:left="1374" w:hanging="200"/>
      </w:pPr>
    </w:lvl>
    <w:lvl w:ilvl="8">
      <w:numFmt w:val="bullet"/>
      <w:lvlText w:val="•"/>
      <w:lvlJc w:val="left"/>
      <w:pPr>
        <w:ind w:left="1524" w:hanging="200"/>
      </w:pPr>
    </w:lvl>
  </w:abstractNum>
  <w:abstractNum w:abstractNumId="281" w15:restartNumberingAfterBreak="0">
    <w:nsid w:val="0000051B"/>
    <w:multiLevelType w:val="multilevel"/>
    <w:tmpl w:val="0000099E"/>
    <w:lvl w:ilvl="0">
      <w:numFmt w:val="bullet"/>
      <w:lvlText w:val=""/>
      <w:lvlJc w:val="left"/>
      <w:pPr>
        <w:ind w:left="320" w:hanging="198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12" w:hanging="198"/>
      </w:pPr>
    </w:lvl>
    <w:lvl w:ilvl="2">
      <w:numFmt w:val="bullet"/>
      <w:lvlText w:val="•"/>
      <w:lvlJc w:val="left"/>
      <w:pPr>
        <w:ind w:left="704" w:hanging="198"/>
      </w:pPr>
    </w:lvl>
    <w:lvl w:ilvl="3">
      <w:numFmt w:val="bullet"/>
      <w:lvlText w:val="•"/>
      <w:lvlJc w:val="left"/>
      <w:pPr>
        <w:ind w:left="896" w:hanging="198"/>
      </w:pPr>
    </w:lvl>
    <w:lvl w:ilvl="4">
      <w:numFmt w:val="bullet"/>
      <w:lvlText w:val="•"/>
      <w:lvlJc w:val="left"/>
      <w:pPr>
        <w:ind w:left="1088" w:hanging="198"/>
      </w:pPr>
    </w:lvl>
    <w:lvl w:ilvl="5">
      <w:numFmt w:val="bullet"/>
      <w:lvlText w:val="•"/>
      <w:lvlJc w:val="left"/>
      <w:pPr>
        <w:ind w:left="1280" w:hanging="198"/>
      </w:pPr>
    </w:lvl>
    <w:lvl w:ilvl="6">
      <w:numFmt w:val="bullet"/>
      <w:lvlText w:val="•"/>
      <w:lvlJc w:val="left"/>
      <w:pPr>
        <w:ind w:left="1472" w:hanging="198"/>
      </w:pPr>
    </w:lvl>
    <w:lvl w:ilvl="7">
      <w:numFmt w:val="bullet"/>
      <w:lvlText w:val="•"/>
      <w:lvlJc w:val="left"/>
      <w:pPr>
        <w:ind w:left="1664" w:hanging="198"/>
      </w:pPr>
    </w:lvl>
    <w:lvl w:ilvl="8">
      <w:numFmt w:val="bullet"/>
      <w:lvlText w:val="•"/>
      <w:lvlJc w:val="left"/>
      <w:pPr>
        <w:ind w:left="1856" w:hanging="198"/>
      </w:pPr>
    </w:lvl>
  </w:abstractNum>
  <w:abstractNum w:abstractNumId="282" w15:restartNumberingAfterBreak="0">
    <w:nsid w:val="0000051C"/>
    <w:multiLevelType w:val="multilevel"/>
    <w:tmpl w:val="0000099F"/>
    <w:lvl w:ilvl="0">
      <w:numFmt w:val="bullet"/>
      <w:lvlText w:val=""/>
      <w:lvlJc w:val="left"/>
      <w:pPr>
        <w:ind w:left="268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52" w:hanging="200"/>
      </w:pPr>
    </w:lvl>
    <w:lvl w:ilvl="2">
      <w:numFmt w:val="bullet"/>
      <w:lvlText w:val="•"/>
      <w:lvlJc w:val="left"/>
      <w:pPr>
        <w:ind w:left="444" w:hanging="200"/>
      </w:pPr>
    </w:lvl>
    <w:lvl w:ilvl="3">
      <w:numFmt w:val="bullet"/>
      <w:lvlText w:val="•"/>
      <w:lvlJc w:val="left"/>
      <w:pPr>
        <w:ind w:left="536" w:hanging="200"/>
      </w:pPr>
    </w:lvl>
    <w:lvl w:ilvl="4">
      <w:numFmt w:val="bullet"/>
      <w:lvlText w:val="•"/>
      <w:lvlJc w:val="left"/>
      <w:pPr>
        <w:ind w:left="628" w:hanging="200"/>
      </w:pPr>
    </w:lvl>
    <w:lvl w:ilvl="5">
      <w:numFmt w:val="bullet"/>
      <w:lvlText w:val="•"/>
      <w:lvlJc w:val="left"/>
      <w:pPr>
        <w:ind w:left="720" w:hanging="200"/>
      </w:pPr>
    </w:lvl>
    <w:lvl w:ilvl="6">
      <w:numFmt w:val="bullet"/>
      <w:lvlText w:val="•"/>
      <w:lvlJc w:val="left"/>
      <w:pPr>
        <w:ind w:left="812" w:hanging="200"/>
      </w:pPr>
    </w:lvl>
    <w:lvl w:ilvl="7">
      <w:numFmt w:val="bullet"/>
      <w:lvlText w:val="•"/>
      <w:lvlJc w:val="left"/>
      <w:pPr>
        <w:ind w:left="904" w:hanging="200"/>
      </w:pPr>
    </w:lvl>
    <w:lvl w:ilvl="8">
      <w:numFmt w:val="bullet"/>
      <w:lvlText w:val="•"/>
      <w:lvlJc w:val="left"/>
      <w:pPr>
        <w:ind w:left="996" w:hanging="200"/>
      </w:pPr>
    </w:lvl>
  </w:abstractNum>
  <w:abstractNum w:abstractNumId="283" w15:restartNumberingAfterBreak="0">
    <w:nsid w:val="0000051D"/>
    <w:multiLevelType w:val="multilevel"/>
    <w:tmpl w:val="000009A0"/>
    <w:lvl w:ilvl="0">
      <w:numFmt w:val="bullet"/>
      <w:lvlText w:val=""/>
      <w:lvlJc w:val="left"/>
      <w:pPr>
        <w:ind w:left="347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42" w:hanging="200"/>
      </w:pPr>
    </w:lvl>
    <w:lvl w:ilvl="2">
      <w:numFmt w:val="bullet"/>
      <w:lvlText w:val="•"/>
      <w:lvlJc w:val="left"/>
      <w:pPr>
        <w:ind w:left="545" w:hanging="200"/>
      </w:pPr>
    </w:lvl>
    <w:lvl w:ilvl="3">
      <w:numFmt w:val="bullet"/>
      <w:lvlText w:val="•"/>
      <w:lvlJc w:val="left"/>
      <w:pPr>
        <w:ind w:left="648" w:hanging="200"/>
      </w:pPr>
    </w:lvl>
    <w:lvl w:ilvl="4">
      <w:numFmt w:val="bullet"/>
      <w:lvlText w:val="•"/>
      <w:lvlJc w:val="left"/>
      <w:pPr>
        <w:ind w:left="751" w:hanging="200"/>
      </w:pPr>
    </w:lvl>
    <w:lvl w:ilvl="5">
      <w:numFmt w:val="bullet"/>
      <w:lvlText w:val="•"/>
      <w:lvlJc w:val="left"/>
      <w:pPr>
        <w:ind w:left="854" w:hanging="200"/>
      </w:pPr>
    </w:lvl>
    <w:lvl w:ilvl="6">
      <w:numFmt w:val="bullet"/>
      <w:lvlText w:val="•"/>
      <w:lvlJc w:val="left"/>
      <w:pPr>
        <w:ind w:left="957" w:hanging="200"/>
      </w:pPr>
    </w:lvl>
    <w:lvl w:ilvl="7">
      <w:numFmt w:val="bullet"/>
      <w:lvlText w:val="•"/>
      <w:lvlJc w:val="left"/>
      <w:pPr>
        <w:ind w:left="1060" w:hanging="200"/>
      </w:pPr>
    </w:lvl>
    <w:lvl w:ilvl="8">
      <w:numFmt w:val="bullet"/>
      <w:lvlText w:val="•"/>
      <w:lvlJc w:val="left"/>
      <w:pPr>
        <w:ind w:left="1163" w:hanging="200"/>
      </w:pPr>
    </w:lvl>
  </w:abstractNum>
  <w:abstractNum w:abstractNumId="284" w15:restartNumberingAfterBreak="0">
    <w:nsid w:val="0000051E"/>
    <w:multiLevelType w:val="multilevel"/>
    <w:tmpl w:val="000009A1"/>
    <w:lvl w:ilvl="0">
      <w:numFmt w:val="bullet"/>
      <w:lvlText w:val=""/>
      <w:lvlJc w:val="left"/>
      <w:pPr>
        <w:ind w:left="438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55" w:hanging="200"/>
      </w:pPr>
    </w:lvl>
    <w:lvl w:ilvl="2">
      <w:numFmt w:val="bullet"/>
      <w:lvlText w:val="•"/>
      <w:lvlJc w:val="left"/>
      <w:pPr>
        <w:ind w:left="671" w:hanging="200"/>
      </w:pPr>
    </w:lvl>
    <w:lvl w:ilvl="3">
      <w:numFmt w:val="bullet"/>
      <w:lvlText w:val="•"/>
      <w:lvlJc w:val="left"/>
      <w:pPr>
        <w:ind w:left="787" w:hanging="200"/>
      </w:pPr>
    </w:lvl>
    <w:lvl w:ilvl="4">
      <w:numFmt w:val="bullet"/>
      <w:lvlText w:val="•"/>
      <w:lvlJc w:val="left"/>
      <w:pPr>
        <w:ind w:left="903" w:hanging="200"/>
      </w:pPr>
    </w:lvl>
    <w:lvl w:ilvl="5">
      <w:numFmt w:val="bullet"/>
      <w:lvlText w:val="•"/>
      <w:lvlJc w:val="left"/>
      <w:pPr>
        <w:ind w:left="1019" w:hanging="200"/>
      </w:pPr>
    </w:lvl>
    <w:lvl w:ilvl="6">
      <w:numFmt w:val="bullet"/>
      <w:lvlText w:val="•"/>
      <w:lvlJc w:val="left"/>
      <w:pPr>
        <w:ind w:left="1135" w:hanging="200"/>
      </w:pPr>
    </w:lvl>
    <w:lvl w:ilvl="7">
      <w:numFmt w:val="bullet"/>
      <w:lvlText w:val="•"/>
      <w:lvlJc w:val="left"/>
      <w:pPr>
        <w:ind w:left="1251" w:hanging="200"/>
      </w:pPr>
    </w:lvl>
    <w:lvl w:ilvl="8">
      <w:numFmt w:val="bullet"/>
      <w:lvlText w:val="•"/>
      <w:lvlJc w:val="left"/>
      <w:pPr>
        <w:ind w:left="1367" w:hanging="200"/>
      </w:pPr>
    </w:lvl>
  </w:abstractNum>
  <w:abstractNum w:abstractNumId="285" w15:restartNumberingAfterBreak="0">
    <w:nsid w:val="0000051F"/>
    <w:multiLevelType w:val="multilevel"/>
    <w:tmpl w:val="000009A2"/>
    <w:lvl w:ilvl="0">
      <w:numFmt w:val="bullet"/>
      <w:lvlText w:val=""/>
      <w:lvlJc w:val="left"/>
      <w:pPr>
        <w:ind w:left="320" w:hanging="219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44" w:hanging="219"/>
      </w:pPr>
    </w:lvl>
    <w:lvl w:ilvl="2">
      <w:numFmt w:val="bullet"/>
      <w:lvlText w:val="•"/>
      <w:lvlJc w:val="left"/>
      <w:pPr>
        <w:ind w:left="568" w:hanging="219"/>
      </w:pPr>
    </w:lvl>
    <w:lvl w:ilvl="3">
      <w:numFmt w:val="bullet"/>
      <w:lvlText w:val="•"/>
      <w:lvlJc w:val="left"/>
      <w:pPr>
        <w:ind w:left="692" w:hanging="219"/>
      </w:pPr>
    </w:lvl>
    <w:lvl w:ilvl="4">
      <w:numFmt w:val="bullet"/>
      <w:lvlText w:val="•"/>
      <w:lvlJc w:val="left"/>
      <w:pPr>
        <w:ind w:left="816" w:hanging="219"/>
      </w:pPr>
    </w:lvl>
    <w:lvl w:ilvl="5">
      <w:numFmt w:val="bullet"/>
      <w:lvlText w:val="•"/>
      <w:lvlJc w:val="left"/>
      <w:pPr>
        <w:ind w:left="940" w:hanging="219"/>
      </w:pPr>
    </w:lvl>
    <w:lvl w:ilvl="6">
      <w:numFmt w:val="bullet"/>
      <w:lvlText w:val="•"/>
      <w:lvlJc w:val="left"/>
      <w:pPr>
        <w:ind w:left="1064" w:hanging="219"/>
      </w:pPr>
    </w:lvl>
    <w:lvl w:ilvl="7">
      <w:numFmt w:val="bullet"/>
      <w:lvlText w:val="•"/>
      <w:lvlJc w:val="left"/>
      <w:pPr>
        <w:ind w:left="1188" w:hanging="219"/>
      </w:pPr>
    </w:lvl>
    <w:lvl w:ilvl="8">
      <w:numFmt w:val="bullet"/>
      <w:lvlText w:val="•"/>
      <w:lvlJc w:val="left"/>
      <w:pPr>
        <w:ind w:left="1312" w:hanging="219"/>
      </w:pPr>
    </w:lvl>
  </w:abstractNum>
  <w:abstractNum w:abstractNumId="286" w15:restartNumberingAfterBreak="0">
    <w:nsid w:val="00000520"/>
    <w:multiLevelType w:val="multilevel"/>
    <w:tmpl w:val="000009A3"/>
    <w:lvl w:ilvl="0">
      <w:numFmt w:val="bullet"/>
      <w:lvlText w:val=""/>
      <w:lvlJc w:val="left"/>
      <w:pPr>
        <w:ind w:left="301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26" w:hanging="200"/>
      </w:pPr>
    </w:lvl>
    <w:lvl w:ilvl="2">
      <w:numFmt w:val="bullet"/>
      <w:lvlText w:val="•"/>
      <w:lvlJc w:val="left"/>
      <w:pPr>
        <w:ind w:left="552" w:hanging="200"/>
      </w:pPr>
    </w:lvl>
    <w:lvl w:ilvl="3">
      <w:numFmt w:val="bullet"/>
      <w:lvlText w:val="•"/>
      <w:lvlJc w:val="left"/>
      <w:pPr>
        <w:ind w:left="678" w:hanging="200"/>
      </w:pPr>
    </w:lvl>
    <w:lvl w:ilvl="4">
      <w:numFmt w:val="bullet"/>
      <w:lvlText w:val="•"/>
      <w:lvlJc w:val="left"/>
      <w:pPr>
        <w:ind w:left="804" w:hanging="200"/>
      </w:pPr>
    </w:lvl>
    <w:lvl w:ilvl="5">
      <w:numFmt w:val="bullet"/>
      <w:lvlText w:val="•"/>
      <w:lvlJc w:val="left"/>
      <w:pPr>
        <w:ind w:left="930" w:hanging="200"/>
      </w:pPr>
    </w:lvl>
    <w:lvl w:ilvl="6">
      <w:numFmt w:val="bullet"/>
      <w:lvlText w:val="•"/>
      <w:lvlJc w:val="left"/>
      <w:pPr>
        <w:ind w:left="1056" w:hanging="200"/>
      </w:pPr>
    </w:lvl>
    <w:lvl w:ilvl="7">
      <w:numFmt w:val="bullet"/>
      <w:lvlText w:val="•"/>
      <w:lvlJc w:val="left"/>
      <w:pPr>
        <w:ind w:left="1182" w:hanging="200"/>
      </w:pPr>
    </w:lvl>
    <w:lvl w:ilvl="8">
      <w:numFmt w:val="bullet"/>
      <w:lvlText w:val="•"/>
      <w:lvlJc w:val="left"/>
      <w:pPr>
        <w:ind w:left="1308" w:hanging="200"/>
      </w:pPr>
    </w:lvl>
  </w:abstractNum>
  <w:abstractNum w:abstractNumId="287" w15:restartNumberingAfterBreak="0">
    <w:nsid w:val="00000521"/>
    <w:multiLevelType w:val="multilevel"/>
    <w:tmpl w:val="000009A4"/>
    <w:lvl w:ilvl="0">
      <w:numFmt w:val="bullet"/>
      <w:lvlText w:val=""/>
      <w:lvlJc w:val="left"/>
      <w:pPr>
        <w:ind w:left="668" w:hanging="197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809" w:hanging="197"/>
      </w:pPr>
    </w:lvl>
    <w:lvl w:ilvl="2">
      <w:numFmt w:val="bullet"/>
      <w:lvlText w:val="•"/>
      <w:lvlJc w:val="left"/>
      <w:pPr>
        <w:ind w:left="958" w:hanging="197"/>
      </w:pPr>
    </w:lvl>
    <w:lvl w:ilvl="3">
      <w:numFmt w:val="bullet"/>
      <w:lvlText w:val="•"/>
      <w:lvlJc w:val="left"/>
      <w:pPr>
        <w:ind w:left="1107" w:hanging="197"/>
      </w:pPr>
    </w:lvl>
    <w:lvl w:ilvl="4">
      <w:numFmt w:val="bullet"/>
      <w:lvlText w:val="•"/>
      <w:lvlJc w:val="left"/>
      <w:pPr>
        <w:ind w:left="1257" w:hanging="197"/>
      </w:pPr>
    </w:lvl>
    <w:lvl w:ilvl="5">
      <w:numFmt w:val="bullet"/>
      <w:lvlText w:val="•"/>
      <w:lvlJc w:val="left"/>
      <w:pPr>
        <w:ind w:left="1406" w:hanging="197"/>
      </w:pPr>
    </w:lvl>
    <w:lvl w:ilvl="6">
      <w:numFmt w:val="bullet"/>
      <w:lvlText w:val="•"/>
      <w:lvlJc w:val="left"/>
      <w:pPr>
        <w:ind w:left="1555" w:hanging="197"/>
      </w:pPr>
    </w:lvl>
    <w:lvl w:ilvl="7">
      <w:numFmt w:val="bullet"/>
      <w:lvlText w:val="•"/>
      <w:lvlJc w:val="left"/>
      <w:pPr>
        <w:ind w:left="1705" w:hanging="197"/>
      </w:pPr>
    </w:lvl>
    <w:lvl w:ilvl="8">
      <w:numFmt w:val="bullet"/>
      <w:lvlText w:val="•"/>
      <w:lvlJc w:val="left"/>
      <w:pPr>
        <w:ind w:left="1854" w:hanging="197"/>
      </w:pPr>
    </w:lvl>
  </w:abstractNum>
  <w:abstractNum w:abstractNumId="288" w15:restartNumberingAfterBreak="0">
    <w:nsid w:val="00000522"/>
    <w:multiLevelType w:val="multilevel"/>
    <w:tmpl w:val="000009A5"/>
    <w:lvl w:ilvl="0">
      <w:numFmt w:val="bullet"/>
      <w:lvlText w:val=""/>
      <w:lvlJc w:val="left"/>
      <w:pPr>
        <w:ind w:left="469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639" w:hanging="200"/>
      </w:pPr>
    </w:lvl>
    <w:lvl w:ilvl="2">
      <w:numFmt w:val="bullet"/>
      <w:lvlText w:val="•"/>
      <w:lvlJc w:val="left"/>
      <w:pPr>
        <w:ind w:left="818" w:hanging="200"/>
      </w:pPr>
    </w:lvl>
    <w:lvl w:ilvl="3">
      <w:numFmt w:val="bullet"/>
      <w:lvlText w:val="•"/>
      <w:lvlJc w:val="left"/>
      <w:pPr>
        <w:ind w:left="997" w:hanging="200"/>
      </w:pPr>
    </w:lvl>
    <w:lvl w:ilvl="4">
      <w:numFmt w:val="bullet"/>
      <w:lvlText w:val="•"/>
      <w:lvlJc w:val="left"/>
      <w:pPr>
        <w:ind w:left="1176" w:hanging="200"/>
      </w:pPr>
    </w:lvl>
    <w:lvl w:ilvl="5">
      <w:numFmt w:val="bullet"/>
      <w:lvlText w:val="•"/>
      <w:lvlJc w:val="left"/>
      <w:pPr>
        <w:ind w:left="1356" w:hanging="200"/>
      </w:pPr>
    </w:lvl>
    <w:lvl w:ilvl="6">
      <w:numFmt w:val="bullet"/>
      <w:lvlText w:val="•"/>
      <w:lvlJc w:val="left"/>
      <w:pPr>
        <w:ind w:left="1535" w:hanging="200"/>
      </w:pPr>
    </w:lvl>
    <w:lvl w:ilvl="7">
      <w:numFmt w:val="bullet"/>
      <w:lvlText w:val="•"/>
      <w:lvlJc w:val="left"/>
      <w:pPr>
        <w:ind w:left="1714" w:hanging="200"/>
      </w:pPr>
    </w:lvl>
    <w:lvl w:ilvl="8">
      <w:numFmt w:val="bullet"/>
      <w:lvlText w:val="•"/>
      <w:lvlJc w:val="left"/>
      <w:pPr>
        <w:ind w:left="1893" w:hanging="200"/>
      </w:pPr>
    </w:lvl>
  </w:abstractNum>
  <w:abstractNum w:abstractNumId="289" w15:restartNumberingAfterBreak="0">
    <w:nsid w:val="00000523"/>
    <w:multiLevelType w:val="multilevel"/>
    <w:tmpl w:val="000009A6"/>
    <w:lvl w:ilvl="0">
      <w:numFmt w:val="bullet"/>
      <w:lvlText w:val=""/>
      <w:lvlJc w:val="left"/>
      <w:pPr>
        <w:ind w:left="279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34" w:hanging="200"/>
      </w:pPr>
    </w:lvl>
    <w:lvl w:ilvl="2">
      <w:numFmt w:val="bullet"/>
      <w:lvlText w:val="•"/>
      <w:lvlJc w:val="left"/>
      <w:pPr>
        <w:ind w:left="388" w:hanging="200"/>
      </w:pPr>
    </w:lvl>
    <w:lvl w:ilvl="3">
      <w:numFmt w:val="bullet"/>
      <w:lvlText w:val="•"/>
      <w:lvlJc w:val="left"/>
      <w:pPr>
        <w:ind w:left="442" w:hanging="200"/>
      </w:pPr>
    </w:lvl>
    <w:lvl w:ilvl="4">
      <w:numFmt w:val="bullet"/>
      <w:lvlText w:val="•"/>
      <w:lvlJc w:val="left"/>
      <w:pPr>
        <w:ind w:left="497" w:hanging="200"/>
      </w:pPr>
    </w:lvl>
    <w:lvl w:ilvl="5">
      <w:numFmt w:val="bullet"/>
      <w:lvlText w:val="•"/>
      <w:lvlJc w:val="left"/>
      <w:pPr>
        <w:ind w:left="551" w:hanging="200"/>
      </w:pPr>
    </w:lvl>
    <w:lvl w:ilvl="6">
      <w:numFmt w:val="bullet"/>
      <w:lvlText w:val="•"/>
      <w:lvlJc w:val="left"/>
      <w:pPr>
        <w:ind w:left="605" w:hanging="200"/>
      </w:pPr>
    </w:lvl>
    <w:lvl w:ilvl="7">
      <w:numFmt w:val="bullet"/>
      <w:lvlText w:val="•"/>
      <w:lvlJc w:val="left"/>
      <w:pPr>
        <w:ind w:left="660" w:hanging="200"/>
      </w:pPr>
    </w:lvl>
    <w:lvl w:ilvl="8">
      <w:numFmt w:val="bullet"/>
      <w:lvlText w:val="•"/>
      <w:lvlJc w:val="left"/>
      <w:pPr>
        <w:ind w:left="714" w:hanging="200"/>
      </w:pPr>
    </w:lvl>
  </w:abstractNum>
  <w:abstractNum w:abstractNumId="290" w15:restartNumberingAfterBreak="0">
    <w:nsid w:val="00000524"/>
    <w:multiLevelType w:val="multilevel"/>
    <w:tmpl w:val="000009A7"/>
    <w:lvl w:ilvl="0">
      <w:numFmt w:val="bullet"/>
      <w:lvlText w:val=""/>
      <w:lvlJc w:val="left"/>
      <w:pPr>
        <w:ind w:left="424" w:hanging="155"/>
      </w:pPr>
      <w:rPr>
        <w:rFonts w:ascii="Wingdings" w:hAnsi="Wingdings" w:cs="Wingdings"/>
        <w:b w:val="0"/>
        <w:bCs w:val="0"/>
        <w:spacing w:val="1"/>
        <w:w w:val="100"/>
        <w:sz w:val="14"/>
        <w:szCs w:val="14"/>
      </w:rPr>
    </w:lvl>
    <w:lvl w:ilvl="1">
      <w:numFmt w:val="bullet"/>
      <w:lvlText w:val="•"/>
      <w:lvlJc w:val="left"/>
      <w:pPr>
        <w:ind w:left="478" w:hanging="155"/>
      </w:pPr>
    </w:lvl>
    <w:lvl w:ilvl="2">
      <w:numFmt w:val="bullet"/>
      <w:lvlText w:val="•"/>
      <w:lvlJc w:val="left"/>
      <w:pPr>
        <w:ind w:left="536" w:hanging="155"/>
      </w:pPr>
    </w:lvl>
    <w:lvl w:ilvl="3">
      <w:numFmt w:val="bullet"/>
      <w:lvlText w:val="•"/>
      <w:lvlJc w:val="left"/>
      <w:pPr>
        <w:ind w:left="595" w:hanging="155"/>
      </w:pPr>
    </w:lvl>
    <w:lvl w:ilvl="4">
      <w:numFmt w:val="bullet"/>
      <w:lvlText w:val="•"/>
      <w:lvlJc w:val="left"/>
      <w:pPr>
        <w:ind w:left="653" w:hanging="155"/>
      </w:pPr>
    </w:lvl>
    <w:lvl w:ilvl="5">
      <w:numFmt w:val="bullet"/>
      <w:lvlText w:val="•"/>
      <w:lvlJc w:val="left"/>
      <w:pPr>
        <w:ind w:left="712" w:hanging="155"/>
      </w:pPr>
    </w:lvl>
    <w:lvl w:ilvl="6">
      <w:numFmt w:val="bullet"/>
      <w:lvlText w:val="•"/>
      <w:lvlJc w:val="left"/>
      <w:pPr>
        <w:ind w:left="770" w:hanging="155"/>
      </w:pPr>
    </w:lvl>
    <w:lvl w:ilvl="7">
      <w:numFmt w:val="bullet"/>
      <w:lvlText w:val="•"/>
      <w:lvlJc w:val="left"/>
      <w:pPr>
        <w:ind w:left="828" w:hanging="155"/>
      </w:pPr>
    </w:lvl>
    <w:lvl w:ilvl="8">
      <w:numFmt w:val="bullet"/>
      <w:lvlText w:val="•"/>
      <w:lvlJc w:val="left"/>
      <w:pPr>
        <w:ind w:left="887" w:hanging="155"/>
      </w:pPr>
    </w:lvl>
  </w:abstractNum>
  <w:abstractNum w:abstractNumId="291" w15:restartNumberingAfterBreak="0">
    <w:nsid w:val="00000525"/>
    <w:multiLevelType w:val="multilevel"/>
    <w:tmpl w:val="000009A8"/>
    <w:lvl w:ilvl="0">
      <w:numFmt w:val="bullet"/>
      <w:lvlText w:val=""/>
      <w:lvlJc w:val="left"/>
      <w:pPr>
        <w:ind w:left="476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56" w:hanging="200"/>
      </w:pPr>
    </w:lvl>
    <w:lvl w:ilvl="2">
      <w:numFmt w:val="bullet"/>
      <w:lvlText w:val="•"/>
      <w:lvlJc w:val="left"/>
      <w:pPr>
        <w:ind w:left="633" w:hanging="200"/>
      </w:pPr>
    </w:lvl>
    <w:lvl w:ilvl="3">
      <w:numFmt w:val="bullet"/>
      <w:lvlText w:val="•"/>
      <w:lvlJc w:val="left"/>
      <w:pPr>
        <w:ind w:left="710" w:hanging="200"/>
      </w:pPr>
    </w:lvl>
    <w:lvl w:ilvl="4">
      <w:numFmt w:val="bullet"/>
      <w:lvlText w:val="•"/>
      <w:lvlJc w:val="left"/>
      <w:pPr>
        <w:ind w:left="787" w:hanging="200"/>
      </w:pPr>
    </w:lvl>
    <w:lvl w:ilvl="5">
      <w:numFmt w:val="bullet"/>
      <w:lvlText w:val="•"/>
      <w:lvlJc w:val="left"/>
      <w:pPr>
        <w:ind w:left="864" w:hanging="200"/>
      </w:pPr>
    </w:lvl>
    <w:lvl w:ilvl="6">
      <w:numFmt w:val="bullet"/>
      <w:lvlText w:val="•"/>
      <w:lvlJc w:val="left"/>
      <w:pPr>
        <w:ind w:left="940" w:hanging="200"/>
      </w:pPr>
    </w:lvl>
    <w:lvl w:ilvl="7">
      <w:numFmt w:val="bullet"/>
      <w:lvlText w:val="•"/>
      <w:lvlJc w:val="left"/>
      <w:pPr>
        <w:ind w:left="1017" w:hanging="200"/>
      </w:pPr>
    </w:lvl>
    <w:lvl w:ilvl="8">
      <w:numFmt w:val="bullet"/>
      <w:lvlText w:val="•"/>
      <w:lvlJc w:val="left"/>
      <w:pPr>
        <w:ind w:left="1094" w:hanging="200"/>
      </w:pPr>
    </w:lvl>
  </w:abstractNum>
  <w:abstractNum w:abstractNumId="292" w15:restartNumberingAfterBreak="0">
    <w:nsid w:val="00000526"/>
    <w:multiLevelType w:val="multilevel"/>
    <w:tmpl w:val="000009A9"/>
    <w:lvl w:ilvl="0">
      <w:numFmt w:val="bullet"/>
      <w:lvlText w:val=""/>
      <w:lvlJc w:val="left"/>
      <w:pPr>
        <w:ind w:left="268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1244" w:hanging="200"/>
      </w:pPr>
    </w:lvl>
    <w:lvl w:ilvl="2">
      <w:numFmt w:val="bullet"/>
      <w:lvlText w:val="•"/>
      <w:lvlJc w:val="left"/>
      <w:pPr>
        <w:ind w:left="2229" w:hanging="200"/>
      </w:pPr>
    </w:lvl>
    <w:lvl w:ilvl="3">
      <w:numFmt w:val="bullet"/>
      <w:lvlText w:val="•"/>
      <w:lvlJc w:val="left"/>
      <w:pPr>
        <w:ind w:left="3214" w:hanging="200"/>
      </w:pPr>
    </w:lvl>
    <w:lvl w:ilvl="4">
      <w:numFmt w:val="bullet"/>
      <w:lvlText w:val="•"/>
      <w:lvlJc w:val="left"/>
      <w:pPr>
        <w:ind w:left="4198" w:hanging="200"/>
      </w:pPr>
    </w:lvl>
    <w:lvl w:ilvl="5">
      <w:numFmt w:val="bullet"/>
      <w:lvlText w:val="•"/>
      <w:lvlJc w:val="left"/>
      <w:pPr>
        <w:ind w:left="5183" w:hanging="200"/>
      </w:pPr>
    </w:lvl>
    <w:lvl w:ilvl="6">
      <w:numFmt w:val="bullet"/>
      <w:lvlText w:val="•"/>
      <w:lvlJc w:val="left"/>
      <w:pPr>
        <w:ind w:left="6168" w:hanging="200"/>
      </w:pPr>
    </w:lvl>
    <w:lvl w:ilvl="7">
      <w:numFmt w:val="bullet"/>
      <w:lvlText w:val="•"/>
      <w:lvlJc w:val="left"/>
      <w:pPr>
        <w:ind w:left="7152" w:hanging="200"/>
      </w:pPr>
    </w:lvl>
    <w:lvl w:ilvl="8">
      <w:numFmt w:val="bullet"/>
      <w:lvlText w:val="•"/>
      <w:lvlJc w:val="left"/>
      <w:pPr>
        <w:ind w:left="8137" w:hanging="200"/>
      </w:pPr>
    </w:lvl>
  </w:abstractNum>
  <w:abstractNum w:abstractNumId="293" w15:restartNumberingAfterBreak="0">
    <w:nsid w:val="00000527"/>
    <w:multiLevelType w:val="multilevel"/>
    <w:tmpl w:val="000009AA"/>
    <w:lvl w:ilvl="0">
      <w:numFmt w:val="bullet"/>
      <w:lvlText w:val=""/>
      <w:lvlJc w:val="left"/>
      <w:pPr>
        <w:ind w:left="268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14" w:hanging="200"/>
      </w:pPr>
    </w:lvl>
    <w:lvl w:ilvl="2">
      <w:numFmt w:val="bullet"/>
      <w:lvlText w:val="•"/>
      <w:lvlJc w:val="left"/>
      <w:pPr>
        <w:ind w:left="369" w:hanging="200"/>
      </w:pPr>
    </w:lvl>
    <w:lvl w:ilvl="3">
      <w:numFmt w:val="bullet"/>
      <w:lvlText w:val="•"/>
      <w:lvlJc w:val="left"/>
      <w:pPr>
        <w:ind w:left="424" w:hanging="200"/>
      </w:pPr>
    </w:lvl>
    <w:lvl w:ilvl="4">
      <w:numFmt w:val="bullet"/>
      <w:lvlText w:val="•"/>
      <w:lvlJc w:val="left"/>
      <w:pPr>
        <w:ind w:left="478" w:hanging="200"/>
      </w:pPr>
    </w:lvl>
    <w:lvl w:ilvl="5">
      <w:numFmt w:val="bullet"/>
      <w:lvlText w:val="•"/>
      <w:lvlJc w:val="left"/>
      <w:pPr>
        <w:ind w:left="533" w:hanging="200"/>
      </w:pPr>
    </w:lvl>
    <w:lvl w:ilvl="6">
      <w:numFmt w:val="bullet"/>
      <w:lvlText w:val="•"/>
      <w:lvlJc w:val="left"/>
      <w:pPr>
        <w:ind w:left="588" w:hanging="200"/>
      </w:pPr>
    </w:lvl>
    <w:lvl w:ilvl="7">
      <w:numFmt w:val="bullet"/>
      <w:lvlText w:val="•"/>
      <w:lvlJc w:val="left"/>
      <w:pPr>
        <w:ind w:left="642" w:hanging="200"/>
      </w:pPr>
    </w:lvl>
    <w:lvl w:ilvl="8">
      <w:numFmt w:val="bullet"/>
      <w:lvlText w:val="•"/>
      <w:lvlJc w:val="left"/>
      <w:pPr>
        <w:ind w:left="697" w:hanging="200"/>
      </w:pPr>
    </w:lvl>
  </w:abstractNum>
  <w:abstractNum w:abstractNumId="294" w15:restartNumberingAfterBreak="0">
    <w:nsid w:val="00000528"/>
    <w:multiLevelType w:val="multilevel"/>
    <w:tmpl w:val="000009AB"/>
    <w:lvl w:ilvl="0">
      <w:numFmt w:val="bullet"/>
      <w:lvlText w:val=""/>
      <w:lvlJc w:val="left"/>
      <w:pPr>
        <w:ind w:left="429" w:hanging="155"/>
      </w:pPr>
      <w:rPr>
        <w:rFonts w:ascii="Wingdings" w:hAnsi="Wingdings" w:cs="Wingdings"/>
        <w:b w:val="0"/>
        <w:bCs w:val="0"/>
        <w:spacing w:val="1"/>
        <w:w w:val="100"/>
        <w:sz w:val="14"/>
        <w:szCs w:val="14"/>
      </w:rPr>
    </w:lvl>
    <w:lvl w:ilvl="1">
      <w:numFmt w:val="bullet"/>
      <w:lvlText w:val="•"/>
      <w:lvlJc w:val="left"/>
      <w:pPr>
        <w:ind w:left="478" w:hanging="155"/>
      </w:pPr>
    </w:lvl>
    <w:lvl w:ilvl="2">
      <w:numFmt w:val="bullet"/>
      <w:lvlText w:val="•"/>
      <w:lvlJc w:val="left"/>
      <w:pPr>
        <w:ind w:left="536" w:hanging="155"/>
      </w:pPr>
    </w:lvl>
    <w:lvl w:ilvl="3">
      <w:numFmt w:val="bullet"/>
      <w:lvlText w:val="•"/>
      <w:lvlJc w:val="left"/>
      <w:pPr>
        <w:ind w:left="594" w:hanging="155"/>
      </w:pPr>
    </w:lvl>
    <w:lvl w:ilvl="4">
      <w:numFmt w:val="bullet"/>
      <w:lvlText w:val="•"/>
      <w:lvlJc w:val="left"/>
      <w:pPr>
        <w:ind w:left="653" w:hanging="155"/>
      </w:pPr>
    </w:lvl>
    <w:lvl w:ilvl="5">
      <w:numFmt w:val="bullet"/>
      <w:lvlText w:val="•"/>
      <w:lvlJc w:val="left"/>
      <w:pPr>
        <w:ind w:left="711" w:hanging="155"/>
      </w:pPr>
    </w:lvl>
    <w:lvl w:ilvl="6">
      <w:numFmt w:val="bullet"/>
      <w:lvlText w:val="•"/>
      <w:lvlJc w:val="left"/>
      <w:pPr>
        <w:ind w:left="769" w:hanging="155"/>
      </w:pPr>
    </w:lvl>
    <w:lvl w:ilvl="7">
      <w:numFmt w:val="bullet"/>
      <w:lvlText w:val="•"/>
      <w:lvlJc w:val="left"/>
      <w:pPr>
        <w:ind w:left="828" w:hanging="155"/>
      </w:pPr>
    </w:lvl>
    <w:lvl w:ilvl="8">
      <w:numFmt w:val="bullet"/>
      <w:lvlText w:val="•"/>
      <w:lvlJc w:val="left"/>
      <w:pPr>
        <w:ind w:left="886" w:hanging="155"/>
      </w:pPr>
    </w:lvl>
  </w:abstractNum>
  <w:abstractNum w:abstractNumId="295" w15:restartNumberingAfterBreak="0">
    <w:nsid w:val="00000529"/>
    <w:multiLevelType w:val="multilevel"/>
    <w:tmpl w:val="000009AC"/>
    <w:lvl w:ilvl="0">
      <w:numFmt w:val="bullet"/>
      <w:lvlText w:val=""/>
      <w:lvlJc w:val="left"/>
      <w:pPr>
        <w:ind w:left="482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65" w:hanging="200"/>
      </w:pPr>
    </w:lvl>
    <w:lvl w:ilvl="2">
      <w:numFmt w:val="bullet"/>
      <w:lvlText w:val="•"/>
      <w:lvlJc w:val="left"/>
      <w:pPr>
        <w:ind w:left="651" w:hanging="200"/>
      </w:pPr>
    </w:lvl>
    <w:lvl w:ilvl="3">
      <w:numFmt w:val="bullet"/>
      <w:lvlText w:val="•"/>
      <w:lvlJc w:val="left"/>
      <w:pPr>
        <w:ind w:left="737" w:hanging="200"/>
      </w:pPr>
    </w:lvl>
    <w:lvl w:ilvl="4">
      <w:numFmt w:val="bullet"/>
      <w:lvlText w:val="•"/>
      <w:lvlJc w:val="left"/>
      <w:pPr>
        <w:ind w:left="823" w:hanging="200"/>
      </w:pPr>
    </w:lvl>
    <w:lvl w:ilvl="5">
      <w:numFmt w:val="bullet"/>
      <w:lvlText w:val="•"/>
      <w:lvlJc w:val="left"/>
      <w:pPr>
        <w:ind w:left="909" w:hanging="200"/>
      </w:pPr>
    </w:lvl>
    <w:lvl w:ilvl="6">
      <w:numFmt w:val="bullet"/>
      <w:lvlText w:val="•"/>
      <w:lvlJc w:val="left"/>
      <w:pPr>
        <w:ind w:left="994" w:hanging="200"/>
      </w:pPr>
    </w:lvl>
    <w:lvl w:ilvl="7">
      <w:numFmt w:val="bullet"/>
      <w:lvlText w:val="•"/>
      <w:lvlJc w:val="left"/>
      <w:pPr>
        <w:ind w:left="1080" w:hanging="200"/>
      </w:pPr>
    </w:lvl>
    <w:lvl w:ilvl="8">
      <w:numFmt w:val="bullet"/>
      <w:lvlText w:val="•"/>
      <w:lvlJc w:val="left"/>
      <w:pPr>
        <w:ind w:left="1166" w:hanging="200"/>
      </w:pPr>
    </w:lvl>
  </w:abstractNum>
  <w:abstractNum w:abstractNumId="296" w15:restartNumberingAfterBreak="0">
    <w:nsid w:val="0000052A"/>
    <w:multiLevelType w:val="multilevel"/>
    <w:tmpl w:val="000009AD"/>
    <w:lvl w:ilvl="0">
      <w:numFmt w:val="bullet"/>
      <w:lvlText w:val=""/>
      <w:lvlJc w:val="left"/>
      <w:pPr>
        <w:ind w:left="270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51" w:hanging="200"/>
      </w:pPr>
    </w:lvl>
    <w:lvl w:ilvl="2">
      <w:numFmt w:val="bullet"/>
      <w:lvlText w:val="•"/>
      <w:lvlJc w:val="left"/>
      <w:pPr>
        <w:ind w:left="422" w:hanging="200"/>
      </w:pPr>
    </w:lvl>
    <w:lvl w:ilvl="3">
      <w:numFmt w:val="bullet"/>
      <w:lvlText w:val="•"/>
      <w:lvlJc w:val="left"/>
      <w:pPr>
        <w:ind w:left="493" w:hanging="200"/>
      </w:pPr>
    </w:lvl>
    <w:lvl w:ilvl="4">
      <w:numFmt w:val="bullet"/>
      <w:lvlText w:val="•"/>
      <w:lvlJc w:val="left"/>
      <w:pPr>
        <w:ind w:left="564" w:hanging="200"/>
      </w:pPr>
    </w:lvl>
    <w:lvl w:ilvl="5">
      <w:numFmt w:val="bullet"/>
      <w:lvlText w:val="•"/>
      <w:lvlJc w:val="left"/>
      <w:pPr>
        <w:ind w:left="635" w:hanging="200"/>
      </w:pPr>
    </w:lvl>
    <w:lvl w:ilvl="6">
      <w:numFmt w:val="bullet"/>
      <w:lvlText w:val="•"/>
      <w:lvlJc w:val="left"/>
      <w:pPr>
        <w:ind w:left="706" w:hanging="200"/>
      </w:pPr>
    </w:lvl>
    <w:lvl w:ilvl="7">
      <w:numFmt w:val="bullet"/>
      <w:lvlText w:val="•"/>
      <w:lvlJc w:val="left"/>
      <w:pPr>
        <w:ind w:left="777" w:hanging="200"/>
      </w:pPr>
    </w:lvl>
    <w:lvl w:ilvl="8">
      <w:numFmt w:val="bullet"/>
      <w:lvlText w:val="•"/>
      <w:lvlJc w:val="left"/>
      <w:pPr>
        <w:ind w:left="848" w:hanging="200"/>
      </w:pPr>
    </w:lvl>
  </w:abstractNum>
  <w:abstractNum w:abstractNumId="297" w15:restartNumberingAfterBreak="0">
    <w:nsid w:val="0000052B"/>
    <w:multiLevelType w:val="multilevel"/>
    <w:tmpl w:val="000009AE"/>
    <w:lvl w:ilvl="0">
      <w:numFmt w:val="bullet"/>
      <w:lvlText w:val=""/>
      <w:lvlJc w:val="left"/>
      <w:pPr>
        <w:ind w:left="414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03" w:hanging="200"/>
      </w:pPr>
    </w:lvl>
    <w:lvl w:ilvl="2">
      <w:numFmt w:val="bullet"/>
      <w:lvlText w:val="•"/>
      <w:lvlJc w:val="left"/>
      <w:pPr>
        <w:ind w:left="586" w:hanging="200"/>
      </w:pPr>
    </w:lvl>
    <w:lvl w:ilvl="3">
      <w:numFmt w:val="bullet"/>
      <w:lvlText w:val="•"/>
      <w:lvlJc w:val="left"/>
      <w:pPr>
        <w:ind w:left="669" w:hanging="200"/>
      </w:pPr>
    </w:lvl>
    <w:lvl w:ilvl="4">
      <w:numFmt w:val="bullet"/>
      <w:lvlText w:val="•"/>
      <w:lvlJc w:val="left"/>
      <w:pPr>
        <w:ind w:left="752" w:hanging="200"/>
      </w:pPr>
    </w:lvl>
    <w:lvl w:ilvl="5">
      <w:numFmt w:val="bullet"/>
      <w:lvlText w:val="•"/>
      <w:lvlJc w:val="left"/>
      <w:pPr>
        <w:ind w:left="836" w:hanging="200"/>
      </w:pPr>
    </w:lvl>
    <w:lvl w:ilvl="6">
      <w:numFmt w:val="bullet"/>
      <w:lvlText w:val="•"/>
      <w:lvlJc w:val="left"/>
      <w:pPr>
        <w:ind w:left="919" w:hanging="200"/>
      </w:pPr>
    </w:lvl>
    <w:lvl w:ilvl="7">
      <w:numFmt w:val="bullet"/>
      <w:lvlText w:val="•"/>
      <w:lvlJc w:val="left"/>
      <w:pPr>
        <w:ind w:left="1002" w:hanging="200"/>
      </w:pPr>
    </w:lvl>
    <w:lvl w:ilvl="8">
      <w:numFmt w:val="bullet"/>
      <w:lvlText w:val="•"/>
      <w:lvlJc w:val="left"/>
      <w:pPr>
        <w:ind w:left="1085" w:hanging="200"/>
      </w:pPr>
    </w:lvl>
  </w:abstractNum>
  <w:abstractNum w:abstractNumId="298" w15:restartNumberingAfterBreak="0">
    <w:nsid w:val="0000052C"/>
    <w:multiLevelType w:val="multilevel"/>
    <w:tmpl w:val="000009AF"/>
    <w:lvl w:ilvl="0">
      <w:numFmt w:val="bullet"/>
      <w:lvlText w:val=""/>
      <w:lvlJc w:val="left"/>
      <w:pPr>
        <w:ind w:left="436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38" w:hanging="200"/>
      </w:pPr>
    </w:lvl>
    <w:lvl w:ilvl="2">
      <w:numFmt w:val="bullet"/>
      <w:lvlText w:val="•"/>
      <w:lvlJc w:val="left"/>
      <w:pPr>
        <w:ind w:left="636" w:hanging="200"/>
      </w:pPr>
    </w:lvl>
    <w:lvl w:ilvl="3">
      <w:numFmt w:val="bullet"/>
      <w:lvlText w:val="•"/>
      <w:lvlJc w:val="left"/>
      <w:pPr>
        <w:ind w:left="735" w:hanging="200"/>
      </w:pPr>
    </w:lvl>
    <w:lvl w:ilvl="4">
      <w:numFmt w:val="bullet"/>
      <w:lvlText w:val="•"/>
      <w:lvlJc w:val="left"/>
      <w:pPr>
        <w:ind w:left="833" w:hanging="200"/>
      </w:pPr>
    </w:lvl>
    <w:lvl w:ilvl="5">
      <w:numFmt w:val="bullet"/>
      <w:lvlText w:val="•"/>
      <w:lvlJc w:val="left"/>
      <w:pPr>
        <w:ind w:left="932" w:hanging="200"/>
      </w:pPr>
    </w:lvl>
    <w:lvl w:ilvl="6">
      <w:numFmt w:val="bullet"/>
      <w:lvlText w:val="•"/>
      <w:lvlJc w:val="left"/>
      <w:pPr>
        <w:ind w:left="1030" w:hanging="200"/>
      </w:pPr>
    </w:lvl>
    <w:lvl w:ilvl="7">
      <w:numFmt w:val="bullet"/>
      <w:lvlText w:val="•"/>
      <w:lvlJc w:val="left"/>
      <w:pPr>
        <w:ind w:left="1128" w:hanging="200"/>
      </w:pPr>
    </w:lvl>
    <w:lvl w:ilvl="8">
      <w:numFmt w:val="bullet"/>
      <w:lvlText w:val="•"/>
      <w:lvlJc w:val="left"/>
      <w:pPr>
        <w:ind w:left="1227" w:hanging="200"/>
      </w:pPr>
    </w:lvl>
  </w:abstractNum>
  <w:abstractNum w:abstractNumId="299" w15:restartNumberingAfterBreak="0">
    <w:nsid w:val="0000052D"/>
    <w:multiLevelType w:val="multilevel"/>
    <w:tmpl w:val="000009B0"/>
    <w:lvl w:ilvl="0">
      <w:numFmt w:val="bullet"/>
      <w:lvlText w:val=""/>
      <w:lvlJc w:val="left"/>
      <w:pPr>
        <w:ind w:left="270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51" w:hanging="200"/>
      </w:pPr>
    </w:lvl>
    <w:lvl w:ilvl="2">
      <w:numFmt w:val="bullet"/>
      <w:lvlText w:val="•"/>
      <w:lvlJc w:val="left"/>
      <w:pPr>
        <w:ind w:left="422" w:hanging="200"/>
      </w:pPr>
    </w:lvl>
    <w:lvl w:ilvl="3">
      <w:numFmt w:val="bullet"/>
      <w:lvlText w:val="•"/>
      <w:lvlJc w:val="left"/>
      <w:pPr>
        <w:ind w:left="493" w:hanging="200"/>
      </w:pPr>
    </w:lvl>
    <w:lvl w:ilvl="4">
      <w:numFmt w:val="bullet"/>
      <w:lvlText w:val="•"/>
      <w:lvlJc w:val="left"/>
      <w:pPr>
        <w:ind w:left="564" w:hanging="200"/>
      </w:pPr>
    </w:lvl>
    <w:lvl w:ilvl="5">
      <w:numFmt w:val="bullet"/>
      <w:lvlText w:val="•"/>
      <w:lvlJc w:val="left"/>
      <w:pPr>
        <w:ind w:left="635" w:hanging="200"/>
      </w:pPr>
    </w:lvl>
    <w:lvl w:ilvl="6">
      <w:numFmt w:val="bullet"/>
      <w:lvlText w:val="•"/>
      <w:lvlJc w:val="left"/>
      <w:pPr>
        <w:ind w:left="706" w:hanging="200"/>
      </w:pPr>
    </w:lvl>
    <w:lvl w:ilvl="7">
      <w:numFmt w:val="bullet"/>
      <w:lvlText w:val="•"/>
      <w:lvlJc w:val="left"/>
      <w:pPr>
        <w:ind w:left="777" w:hanging="200"/>
      </w:pPr>
    </w:lvl>
    <w:lvl w:ilvl="8">
      <w:numFmt w:val="bullet"/>
      <w:lvlText w:val="•"/>
      <w:lvlJc w:val="left"/>
      <w:pPr>
        <w:ind w:left="848" w:hanging="200"/>
      </w:pPr>
    </w:lvl>
  </w:abstractNum>
  <w:abstractNum w:abstractNumId="300" w15:restartNumberingAfterBreak="0">
    <w:nsid w:val="0000052E"/>
    <w:multiLevelType w:val="multilevel"/>
    <w:tmpl w:val="000009B1"/>
    <w:lvl w:ilvl="0">
      <w:numFmt w:val="bullet"/>
      <w:lvlText w:val=""/>
      <w:lvlJc w:val="left"/>
      <w:pPr>
        <w:ind w:left="436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38" w:hanging="200"/>
      </w:pPr>
    </w:lvl>
    <w:lvl w:ilvl="2">
      <w:numFmt w:val="bullet"/>
      <w:lvlText w:val="•"/>
      <w:lvlJc w:val="left"/>
      <w:pPr>
        <w:ind w:left="636" w:hanging="200"/>
      </w:pPr>
    </w:lvl>
    <w:lvl w:ilvl="3">
      <w:numFmt w:val="bullet"/>
      <w:lvlText w:val="•"/>
      <w:lvlJc w:val="left"/>
      <w:pPr>
        <w:ind w:left="735" w:hanging="200"/>
      </w:pPr>
    </w:lvl>
    <w:lvl w:ilvl="4">
      <w:numFmt w:val="bullet"/>
      <w:lvlText w:val="•"/>
      <w:lvlJc w:val="left"/>
      <w:pPr>
        <w:ind w:left="833" w:hanging="200"/>
      </w:pPr>
    </w:lvl>
    <w:lvl w:ilvl="5">
      <w:numFmt w:val="bullet"/>
      <w:lvlText w:val="•"/>
      <w:lvlJc w:val="left"/>
      <w:pPr>
        <w:ind w:left="932" w:hanging="200"/>
      </w:pPr>
    </w:lvl>
    <w:lvl w:ilvl="6">
      <w:numFmt w:val="bullet"/>
      <w:lvlText w:val="•"/>
      <w:lvlJc w:val="left"/>
      <w:pPr>
        <w:ind w:left="1030" w:hanging="200"/>
      </w:pPr>
    </w:lvl>
    <w:lvl w:ilvl="7">
      <w:numFmt w:val="bullet"/>
      <w:lvlText w:val="•"/>
      <w:lvlJc w:val="left"/>
      <w:pPr>
        <w:ind w:left="1128" w:hanging="200"/>
      </w:pPr>
    </w:lvl>
    <w:lvl w:ilvl="8">
      <w:numFmt w:val="bullet"/>
      <w:lvlText w:val="•"/>
      <w:lvlJc w:val="left"/>
      <w:pPr>
        <w:ind w:left="1227" w:hanging="200"/>
      </w:pPr>
    </w:lvl>
  </w:abstractNum>
  <w:abstractNum w:abstractNumId="301" w15:restartNumberingAfterBreak="0">
    <w:nsid w:val="0000052F"/>
    <w:multiLevelType w:val="multilevel"/>
    <w:tmpl w:val="000009B2"/>
    <w:lvl w:ilvl="0">
      <w:numFmt w:val="bullet"/>
      <w:lvlText w:val=""/>
      <w:lvlJc w:val="left"/>
      <w:pPr>
        <w:ind w:left="575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691" w:hanging="200"/>
      </w:pPr>
    </w:lvl>
    <w:lvl w:ilvl="2">
      <w:numFmt w:val="bullet"/>
      <w:lvlText w:val="•"/>
      <w:lvlJc w:val="left"/>
      <w:pPr>
        <w:ind w:left="802" w:hanging="200"/>
      </w:pPr>
    </w:lvl>
    <w:lvl w:ilvl="3">
      <w:numFmt w:val="bullet"/>
      <w:lvlText w:val="•"/>
      <w:lvlJc w:val="left"/>
      <w:pPr>
        <w:ind w:left="914" w:hanging="200"/>
      </w:pPr>
    </w:lvl>
    <w:lvl w:ilvl="4">
      <w:numFmt w:val="bullet"/>
      <w:lvlText w:val="•"/>
      <w:lvlJc w:val="left"/>
      <w:pPr>
        <w:ind w:left="1025" w:hanging="200"/>
      </w:pPr>
    </w:lvl>
    <w:lvl w:ilvl="5">
      <w:numFmt w:val="bullet"/>
      <w:lvlText w:val="•"/>
      <w:lvlJc w:val="left"/>
      <w:pPr>
        <w:ind w:left="1137" w:hanging="200"/>
      </w:pPr>
    </w:lvl>
    <w:lvl w:ilvl="6">
      <w:numFmt w:val="bullet"/>
      <w:lvlText w:val="•"/>
      <w:lvlJc w:val="left"/>
      <w:pPr>
        <w:ind w:left="1248" w:hanging="200"/>
      </w:pPr>
    </w:lvl>
    <w:lvl w:ilvl="7">
      <w:numFmt w:val="bullet"/>
      <w:lvlText w:val="•"/>
      <w:lvlJc w:val="left"/>
      <w:pPr>
        <w:ind w:left="1359" w:hanging="200"/>
      </w:pPr>
    </w:lvl>
    <w:lvl w:ilvl="8">
      <w:numFmt w:val="bullet"/>
      <w:lvlText w:val="•"/>
      <w:lvlJc w:val="left"/>
      <w:pPr>
        <w:ind w:left="1471" w:hanging="200"/>
      </w:pPr>
    </w:lvl>
  </w:abstractNum>
  <w:abstractNum w:abstractNumId="302" w15:restartNumberingAfterBreak="0">
    <w:nsid w:val="00000530"/>
    <w:multiLevelType w:val="multilevel"/>
    <w:tmpl w:val="000009B3"/>
    <w:lvl w:ilvl="0">
      <w:numFmt w:val="bullet"/>
      <w:lvlText w:val=""/>
      <w:lvlJc w:val="left"/>
      <w:pPr>
        <w:ind w:left="270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351" w:hanging="200"/>
      </w:pPr>
    </w:lvl>
    <w:lvl w:ilvl="2">
      <w:numFmt w:val="bullet"/>
      <w:lvlText w:val="•"/>
      <w:lvlJc w:val="left"/>
      <w:pPr>
        <w:ind w:left="422" w:hanging="200"/>
      </w:pPr>
    </w:lvl>
    <w:lvl w:ilvl="3">
      <w:numFmt w:val="bullet"/>
      <w:lvlText w:val="•"/>
      <w:lvlJc w:val="left"/>
      <w:pPr>
        <w:ind w:left="493" w:hanging="200"/>
      </w:pPr>
    </w:lvl>
    <w:lvl w:ilvl="4">
      <w:numFmt w:val="bullet"/>
      <w:lvlText w:val="•"/>
      <w:lvlJc w:val="left"/>
      <w:pPr>
        <w:ind w:left="564" w:hanging="200"/>
      </w:pPr>
    </w:lvl>
    <w:lvl w:ilvl="5">
      <w:numFmt w:val="bullet"/>
      <w:lvlText w:val="•"/>
      <w:lvlJc w:val="left"/>
      <w:pPr>
        <w:ind w:left="635" w:hanging="200"/>
      </w:pPr>
    </w:lvl>
    <w:lvl w:ilvl="6">
      <w:numFmt w:val="bullet"/>
      <w:lvlText w:val="•"/>
      <w:lvlJc w:val="left"/>
      <w:pPr>
        <w:ind w:left="706" w:hanging="200"/>
      </w:pPr>
    </w:lvl>
    <w:lvl w:ilvl="7">
      <w:numFmt w:val="bullet"/>
      <w:lvlText w:val="•"/>
      <w:lvlJc w:val="left"/>
      <w:pPr>
        <w:ind w:left="777" w:hanging="200"/>
      </w:pPr>
    </w:lvl>
    <w:lvl w:ilvl="8">
      <w:numFmt w:val="bullet"/>
      <w:lvlText w:val="•"/>
      <w:lvlJc w:val="left"/>
      <w:pPr>
        <w:ind w:left="848" w:hanging="200"/>
      </w:pPr>
    </w:lvl>
  </w:abstractNum>
  <w:abstractNum w:abstractNumId="303" w15:restartNumberingAfterBreak="0">
    <w:nsid w:val="00000531"/>
    <w:multiLevelType w:val="multilevel"/>
    <w:tmpl w:val="000009B4"/>
    <w:lvl w:ilvl="0">
      <w:numFmt w:val="bullet"/>
      <w:lvlText w:val=""/>
      <w:lvlJc w:val="left"/>
      <w:pPr>
        <w:ind w:left="368" w:hanging="155"/>
      </w:pPr>
      <w:rPr>
        <w:rFonts w:ascii="Wingdings" w:hAnsi="Wingdings" w:cs="Wingdings"/>
        <w:b w:val="0"/>
        <w:bCs w:val="0"/>
        <w:w w:val="100"/>
        <w:sz w:val="14"/>
        <w:szCs w:val="14"/>
      </w:rPr>
    </w:lvl>
    <w:lvl w:ilvl="1">
      <w:numFmt w:val="bullet"/>
      <w:lvlText w:val="•"/>
      <w:lvlJc w:val="left"/>
      <w:pPr>
        <w:ind w:left="449" w:hanging="155"/>
      </w:pPr>
    </w:lvl>
    <w:lvl w:ilvl="2">
      <w:numFmt w:val="bullet"/>
      <w:lvlText w:val="•"/>
      <w:lvlJc w:val="left"/>
      <w:pPr>
        <w:ind w:left="538" w:hanging="155"/>
      </w:pPr>
    </w:lvl>
    <w:lvl w:ilvl="3">
      <w:numFmt w:val="bullet"/>
      <w:lvlText w:val="•"/>
      <w:lvlJc w:val="left"/>
      <w:pPr>
        <w:ind w:left="627" w:hanging="155"/>
      </w:pPr>
    </w:lvl>
    <w:lvl w:ilvl="4">
      <w:numFmt w:val="bullet"/>
      <w:lvlText w:val="•"/>
      <w:lvlJc w:val="left"/>
      <w:pPr>
        <w:ind w:left="716" w:hanging="155"/>
      </w:pPr>
    </w:lvl>
    <w:lvl w:ilvl="5">
      <w:numFmt w:val="bullet"/>
      <w:lvlText w:val="•"/>
      <w:lvlJc w:val="left"/>
      <w:pPr>
        <w:ind w:left="806" w:hanging="155"/>
      </w:pPr>
    </w:lvl>
    <w:lvl w:ilvl="6">
      <w:numFmt w:val="bullet"/>
      <w:lvlText w:val="•"/>
      <w:lvlJc w:val="left"/>
      <w:pPr>
        <w:ind w:left="895" w:hanging="155"/>
      </w:pPr>
    </w:lvl>
    <w:lvl w:ilvl="7">
      <w:numFmt w:val="bullet"/>
      <w:lvlText w:val="•"/>
      <w:lvlJc w:val="left"/>
      <w:pPr>
        <w:ind w:left="984" w:hanging="155"/>
      </w:pPr>
    </w:lvl>
    <w:lvl w:ilvl="8">
      <w:numFmt w:val="bullet"/>
      <w:lvlText w:val="•"/>
      <w:lvlJc w:val="left"/>
      <w:pPr>
        <w:ind w:left="1073" w:hanging="155"/>
      </w:pPr>
    </w:lvl>
  </w:abstractNum>
  <w:abstractNum w:abstractNumId="304" w15:restartNumberingAfterBreak="0">
    <w:nsid w:val="00000532"/>
    <w:multiLevelType w:val="multilevel"/>
    <w:tmpl w:val="000009B5"/>
    <w:lvl w:ilvl="0">
      <w:numFmt w:val="bullet"/>
      <w:lvlText w:val=""/>
      <w:lvlJc w:val="left"/>
      <w:pPr>
        <w:ind w:left="436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538" w:hanging="200"/>
      </w:pPr>
    </w:lvl>
    <w:lvl w:ilvl="2">
      <w:numFmt w:val="bullet"/>
      <w:lvlText w:val="•"/>
      <w:lvlJc w:val="left"/>
      <w:pPr>
        <w:ind w:left="636" w:hanging="200"/>
      </w:pPr>
    </w:lvl>
    <w:lvl w:ilvl="3">
      <w:numFmt w:val="bullet"/>
      <w:lvlText w:val="•"/>
      <w:lvlJc w:val="left"/>
      <w:pPr>
        <w:ind w:left="735" w:hanging="200"/>
      </w:pPr>
    </w:lvl>
    <w:lvl w:ilvl="4">
      <w:numFmt w:val="bullet"/>
      <w:lvlText w:val="•"/>
      <w:lvlJc w:val="left"/>
      <w:pPr>
        <w:ind w:left="833" w:hanging="200"/>
      </w:pPr>
    </w:lvl>
    <w:lvl w:ilvl="5">
      <w:numFmt w:val="bullet"/>
      <w:lvlText w:val="•"/>
      <w:lvlJc w:val="left"/>
      <w:pPr>
        <w:ind w:left="932" w:hanging="200"/>
      </w:pPr>
    </w:lvl>
    <w:lvl w:ilvl="6">
      <w:numFmt w:val="bullet"/>
      <w:lvlText w:val="•"/>
      <w:lvlJc w:val="left"/>
      <w:pPr>
        <w:ind w:left="1030" w:hanging="200"/>
      </w:pPr>
    </w:lvl>
    <w:lvl w:ilvl="7">
      <w:numFmt w:val="bullet"/>
      <w:lvlText w:val="•"/>
      <w:lvlJc w:val="left"/>
      <w:pPr>
        <w:ind w:left="1128" w:hanging="200"/>
      </w:pPr>
    </w:lvl>
    <w:lvl w:ilvl="8">
      <w:numFmt w:val="bullet"/>
      <w:lvlText w:val="•"/>
      <w:lvlJc w:val="left"/>
      <w:pPr>
        <w:ind w:left="1227" w:hanging="200"/>
      </w:pPr>
    </w:lvl>
  </w:abstractNum>
  <w:abstractNum w:abstractNumId="305" w15:restartNumberingAfterBreak="0">
    <w:nsid w:val="00000533"/>
    <w:multiLevelType w:val="multilevel"/>
    <w:tmpl w:val="000009B6"/>
    <w:lvl w:ilvl="0">
      <w:numFmt w:val="bullet"/>
      <w:lvlText w:val=""/>
      <w:lvlJc w:val="left"/>
      <w:pPr>
        <w:ind w:left="575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691" w:hanging="200"/>
      </w:pPr>
    </w:lvl>
    <w:lvl w:ilvl="2">
      <w:numFmt w:val="bullet"/>
      <w:lvlText w:val="•"/>
      <w:lvlJc w:val="left"/>
      <w:pPr>
        <w:ind w:left="802" w:hanging="200"/>
      </w:pPr>
    </w:lvl>
    <w:lvl w:ilvl="3">
      <w:numFmt w:val="bullet"/>
      <w:lvlText w:val="•"/>
      <w:lvlJc w:val="left"/>
      <w:pPr>
        <w:ind w:left="914" w:hanging="200"/>
      </w:pPr>
    </w:lvl>
    <w:lvl w:ilvl="4">
      <w:numFmt w:val="bullet"/>
      <w:lvlText w:val="•"/>
      <w:lvlJc w:val="left"/>
      <w:pPr>
        <w:ind w:left="1025" w:hanging="200"/>
      </w:pPr>
    </w:lvl>
    <w:lvl w:ilvl="5">
      <w:numFmt w:val="bullet"/>
      <w:lvlText w:val="•"/>
      <w:lvlJc w:val="left"/>
      <w:pPr>
        <w:ind w:left="1137" w:hanging="200"/>
      </w:pPr>
    </w:lvl>
    <w:lvl w:ilvl="6">
      <w:numFmt w:val="bullet"/>
      <w:lvlText w:val="•"/>
      <w:lvlJc w:val="left"/>
      <w:pPr>
        <w:ind w:left="1248" w:hanging="200"/>
      </w:pPr>
    </w:lvl>
    <w:lvl w:ilvl="7">
      <w:numFmt w:val="bullet"/>
      <w:lvlText w:val="•"/>
      <w:lvlJc w:val="left"/>
      <w:pPr>
        <w:ind w:left="1359" w:hanging="200"/>
      </w:pPr>
    </w:lvl>
    <w:lvl w:ilvl="8">
      <w:numFmt w:val="bullet"/>
      <w:lvlText w:val="•"/>
      <w:lvlJc w:val="left"/>
      <w:pPr>
        <w:ind w:left="1471" w:hanging="200"/>
      </w:pPr>
    </w:lvl>
  </w:abstractNum>
  <w:abstractNum w:abstractNumId="306" w15:restartNumberingAfterBreak="0">
    <w:nsid w:val="00000534"/>
    <w:multiLevelType w:val="multilevel"/>
    <w:tmpl w:val="000009B7"/>
    <w:lvl w:ilvl="0">
      <w:numFmt w:val="bullet"/>
      <w:lvlText w:val=""/>
      <w:lvlJc w:val="left"/>
      <w:pPr>
        <w:ind w:left="307" w:hanging="200"/>
      </w:pPr>
      <w:rPr>
        <w:rFonts w:ascii="Wingdings" w:hAnsi="Wingdings" w:cs="Wingdings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831" w:hanging="200"/>
      </w:pPr>
    </w:lvl>
    <w:lvl w:ilvl="2">
      <w:numFmt w:val="bullet"/>
      <w:lvlText w:val="•"/>
      <w:lvlJc w:val="left"/>
      <w:pPr>
        <w:ind w:left="1362" w:hanging="200"/>
      </w:pPr>
    </w:lvl>
    <w:lvl w:ilvl="3">
      <w:numFmt w:val="bullet"/>
      <w:lvlText w:val="•"/>
      <w:lvlJc w:val="left"/>
      <w:pPr>
        <w:ind w:left="1893" w:hanging="200"/>
      </w:pPr>
    </w:lvl>
    <w:lvl w:ilvl="4">
      <w:numFmt w:val="bullet"/>
      <w:lvlText w:val="•"/>
      <w:lvlJc w:val="left"/>
      <w:pPr>
        <w:ind w:left="2424" w:hanging="200"/>
      </w:pPr>
    </w:lvl>
    <w:lvl w:ilvl="5">
      <w:numFmt w:val="bullet"/>
      <w:lvlText w:val="•"/>
      <w:lvlJc w:val="left"/>
      <w:pPr>
        <w:ind w:left="2956" w:hanging="200"/>
      </w:pPr>
    </w:lvl>
    <w:lvl w:ilvl="6">
      <w:numFmt w:val="bullet"/>
      <w:lvlText w:val="•"/>
      <w:lvlJc w:val="left"/>
      <w:pPr>
        <w:ind w:left="3487" w:hanging="200"/>
      </w:pPr>
    </w:lvl>
    <w:lvl w:ilvl="7">
      <w:numFmt w:val="bullet"/>
      <w:lvlText w:val="•"/>
      <w:lvlJc w:val="left"/>
      <w:pPr>
        <w:ind w:left="4018" w:hanging="200"/>
      </w:pPr>
    </w:lvl>
    <w:lvl w:ilvl="8">
      <w:numFmt w:val="bullet"/>
      <w:lvlText w:val="•"/>
      <w:lvlJc w:val="left"/>
      <w:pPr>
        <w:ind w:left="4549" w:hanging="200"/>
      </w:pPr>
    </w:lvl>
  </w:abstractNum>
  <w:num w:numId="1" w16cid:durableId="728920201">
    <w:abstractNumId w:val="306"/>
  </w:num>
  <w:num w:numId="2" w16cid:durableId="1582255426">
    <w:abstractNumId w:val="305"/>
  </w:num>
  <w:num w:numId="3" w16cid:durableId="1247571232">
    <w:abstractNumId w:val="304"/>
  </w:num>
  <w:num w:numId="4" w16cid:durableId="1283146820">
    <w:abstractNumId w:val="303"/>
  </w:num>
  <w:num w:numId="5" w16cid:durableId="719129505">
    <w:abstractNumId w:val="302"/>
  </w:num>
  <w:num w:numId="6" w16cid:durableId="736632059">
    <w:abstractNumId w:val="301"/>
  </w:num>
  <w:num w:numId="7" w16cid:durableId="1807041919">
    <w:abstractNumId w:val="300"/>
  </w:num>
  <w:num w:numId="8" w16cid:durableId="1950353642">
    <w:abstractNumId w:val="299"/>
  </w:num>
  <w:num w:numId="9" w16cid:durableId="1698189313">
    <w:abstractNumId w:val="298"/>
  </w:num>
  <w:num w:numId="10" w16cid:durableId="1833594358">
    <w:abstractNumId w:val="297"/>
  </w:num>
  <w:num w:numId="11" w16cid:durableId="1609779135">
    <w:abstractNumId w:val="296"/>
  </w:num>
  <w:num w:numId="12" w16cid:durableId="1368068034">
    <w:abstractNumId w:val="295"/>
  </w:num>
  <w:num w:numId="13" w16cid:durableId="311834566">
    <w:abstractNumId w:val="294"/>
  </w:num>
  <w:num w:numId="14" w16cid:durableId="1886211318">
    <w:abstractNumId w:val="293"/>
  </w:num>
  <w:num w:numId="15" w16cid:durableId="177738406">
    <w:abstractNumId w:val="292"/>
  </w:num>
  <w:num w:numId="16" w16cid:durableId="1036853939">
    <w:abstractNumId w:val="291"/>
  </w:num>
  <w:num w:numId="17" w16cid:durableId="712539976">
    <w:abstractNumId w:val="290"/>
  </w:num>
  <w:num w:numId="18" w16cid:durableId="1162547113">
    <w:abstractNumId w:val="289"/>
  </w:num>
  <w:num w:numId="19" w16cid:durableId="250630690">
    <w:abstractNumId w:val="288"/>
  </w:num>
  <w:num w:numId="20" w16cid:durableId="512458176">
    <w:abstractNumId w:val="287"/>
  </w:num>
  <w:num w:numId="21" w16cid:durableId="1023704941">
    <w:abstractNumId w:val="286"/>
  </w:num>
  <w:num w:numId="22" w16cid:durableId="1028683716">
    <w:abstractNumId w:val="285"/>
  </w:num>
  <w:num w:numId="23" w16cid:durableId="313605103">
    <w:abstractNumId w:val="284"/>
  </w:num>
  <w:num w:numId="24" w16cid:durableId="798256512">
    <w:abstractNumId w:val="283"/>
  </w:num>
  <w:num w:numId="25" w16cid:durableId="485828106">
    <w:abstractNumId w:val="282"/>
  </w:num>
  <w:num w:numId="26" w16cid:durableId="1635403827">
    <w:abstractNumId w:val="281"/>
  </w:num>
  <w:num w:numId="27" w16cid:durableId="441727721">
    <w:abstractNumId w:val="280"/>
  </w:num>
  <w:num w:numId="28" w16cid:durableId="950893324">
    <w:abstractNumId w:val="279"/>
  </w:num>
  <w:num w:numId="29" w16cid:durableId="1004627898">
    <w:abstractNumId w:val="278"/>
  </w:num>
  <w:num w:numId="30" w16cid:durableId="1114590196">
    <w:abstractNumId w:val="277"/>
  </w:num>
  <w:num w:numId="31" w16cid:durableId="1405104328">
    <w:abstractNumId w:val="276"/>
  </w:num>
  <w:num w:numId="32" w16cid:durableId="1483156778">
    <w:abstractNumId w:val="275"/>
  </w:num>
  <w:num w:numId="33" w16cid:durableId="850145283">
    <w:abstractNumId w:val="274"/>
  </w:num>
  <w:num w:numId="34" w16cid:durableId="1654873463">
    <w:abstractNumId w:val="273"/>
  </w:num>
  <w:num w:numId="35" w16cid:durableId="683048696">
    <w:abstractNumId w:val="272"/>
  </w:num>
  <w:num w:numId="36" w16cid:durableId="1308126918">
    <w:abstractNumId w:val="271"/>
  </w:num>
  <w:num w:numId="37" w16cid:durableId="371729255">
    <w:abstractNumId w:val="270"/>
  </w:num>
  <w:num w:numId="38" w16cid:durableId="1685479027">
    <w:abstractNumId w:val="269"/>
  </w:num>
  <w:num w:numId="39" w16cid:durableId="1258445608">
    <w:abstractNumId w:val="268"/>
  </w:num>
  <w:num w:numId="40" w16cid:durableId="289940834">
    <w:abstractNumId w:val="267"/>
  </w:num>
  <w:num w:numId="41" w16cid:durableId="692612945">
    <w:abstractNumId w:val="266"/>
  </w:num>
  <w:num w:numId="42" w16cid:durableId="1519390483">
    <w:abstractNumId w:val="265"/>
  </w:num>
  <w:num w:numId="43" w16cid:durableId="1770657448">
    <w:abstractNumId w:val="264"/>
  </w:num>
  <w:num w:numId="44" w16cid:durableId="663045746">
    <w:abstractNumId w:val="263"/>
  </w:num>
  <w:num w:numId="45" w16cid:durableId="897132996">
    <w:abstractNumId w:val="262"/>
  </w:num>
  <w:num w:numId="46" w16cid:durableId="1297032842">
    <w:abstractNumId w:val="261"/>
  </w:num>
  <w:num w:numId="47" w16cid:durableId="1098791231">
    <w:abstractNumId w:val="260"/>
  </w:num>
  <w:num w:numId="48" w16cid:durableId="1189611085">
    <w:abstractNumId w:val="259"/>
  </w:num>
  <w:num w:numId="49" w16cid:durableId="1021862398">
    <w:abstractNumId w:val="258"/>
  </w:num>
  <w:num w:numId="50" w16cid:durableId="155728591">
    <w:abstractNumId w:val="257"/>
  </w:num>
  <w:num w:numId="51" w16cid:durableId="1394424025">
    <w:abstractNumId w:val="256"/>
  </w:num>
  <w:num w:numId="52" w16cid:durableId="1390574054">
    <w:abstractNumId w:val="255"/>
  </w:num>
  <w:num w:numId="53" w16cid:durableId="23021054">
    <w:abstractNumId w:val="254"/>
  </w:num>
  <w:num w:numId="54" w16cid:durableId="1395548401">
    <w:abstractNumId w:val="253"/>
  </w:num>
  <w:num w:numId="55" w16cid:durableId="1914662947">
    <w:abstractNumId w:val="252"/>
  </w:num>
  <w:num w:numId="56" w16cid:durableId="263879703">
    <w:abstractNumId w:val="251"/>
  </w:num>
  <w:num w:numId="57" w16cid:durableId="2136408914">
    <w:abstractNumId w:val="250"/>
  </w:num>
  <w:num w:numId="58" w16cid:durableId="357200055">
    <w:abstractNumId w:val="249"/>
  </w:num>
  <w:num w:numId="59" w16cid:durableId="716053649">
    <w:abstractNumId w:val="248"/>
  </w:num>
  <w:num w:numId="60" w16cid:durableId="930432598">
    <w:abstractNumId w:val="247"/>
  </w:num>
  <w:num w:numId="61" w16cid:durableId="1637837114">
    <w:abstractNumId w:val="246"/>
  </w:num>
  <w:num w:numId="62" w16cid:durableId="543252387">
    <w:abstractNumId w:val="245"/>
  </w:num>
  <w:num w:numId="63" w16cid:durableId="1580403900">
    <w:abstractNumId w:val="244"/>
  </w:num>
  <w:num w:numId="64" w16cid:durableId="1937249724">
    <w:abstractNumId w:val="243"/>
  </w:num>
  <w:num w:numId="65" w16cid:durableId="467747820">
    <w:abstractNumId w:val="242"/>
  </w:num>
  <w:num w:numId="66" w16cid:durableId="1025642082">
    <w:abstractNumId w:val="241"/>
  </w:num>
  <w:num w:numId="67" w16cid:durableId="1628899825">
    <w:abstractNumId w:val="240"/>
  </w:num>
  <w:num w:numId="68" w16cid:durableId="1830749878">
    <w:abstractNumId w:val="239"/>
  </w:num>
  <w:num w:numId="69" w16cid:durableId="378281066">
    <w:abstractNumId w:val="238"/>
  </w:num>
  <w:num w:numId="70" w16cid:durableId="172039694">
    <w:abstractNumId w:val="237"/>
  </w:num>
  <w:num w:numId="71" w16cid:durableId="801578942">
    <w:abstractNumId w:val="236"/>
  </w:num>
  <w:num w:numId="72" w16cid:durableId="2125541522">
    <w:abstractNumId w:val="235"/>
  </w:num>
  <w:num w:numId="73" w16cid:durableId="613244206">
    <w:abstractNumId w:val="234"/>
  </w:num>
  <w:num w:numId="74" w16cid:durableId="2041975280">
    <w:abstractNumId w:val="233"/>
  </w:num>
  <w:num w:numId="75" w16cid:durableId="1483809752">
    <w:abstractNumId w:val="232"/>
  </w:num>
  <w:num w:numId="76" w16cid:durableId="1957826355">
    <w:abstractNumId w:val="231"/>
  </w:num>
  <w:num w:numId="77" w16cid:durableId="961959693">
    <w:abstractNumId w:val="230"/>
  </w:num>
  <w:num w:numId="78" w16cid:durableId="2028362790">
    <w:abstractNumId w:val="229"/>
  </w:num>
  <w:num w:numId="79" w16cid:durableId="1225218829">
    <w:abstractNumId w:val="228"/>
  </w:num>
  <w:num w:numId="80" w16cid:durableId="329791022">
    <w:abstractNumId w:val="227"/>
  </w:num>
  <w:num w:numId="81" w16cid:durableId="651721023">
    <w:abstractNumId w:val="226"/>
  </w:num>
  <w:num w:numId="82" w16cid:durableId="1524519337">
    <w:abstractNumId w:val="225"/>
  </w:num>
  <w:num w:numId="83" w16cid:durableId="1814907021">
    <w:abstractNumId w:val="224"/>
  </w:num>
  <w:num w:numId="84" w16cid:durableId="2034770691">
    <w:abstractNumId w:val="223"/>
  </w:num>
  <w:num w:numId="85" w16cid:durableId="1066076335">
    <w:abstractNumId w:val="222"/>
  </w:num>
  <w:num w:numId="86" w16cid:durableId="1389918156">
    <w:abstractNumId w:val="221"/>
  </w:num>
  <w:num w:numId="87" w16cid:durableId="148135566">
    <w:abstractNumId w:val="220"/>
  </w:num>
  <w:num w:numId="88" w16cid:durableId="629288831">
    <w:abstractNumId w:val="219"/>
  </w:num>
  <w:num w:numId="89" w16cid:durableId="182598614">
    <w:abstractNumId w:val="218"/>
  </w:num>
  <w:num w:numId="90" w16cid:durableId="1534229224">
    <w:abstractNumId w:val="217"/>
  </w:num>
  <w:num w:numId="91" w16cid:durableId="464737897">
    <w:abstractNumId w:val="216"/>
  </w:num>
  <w:num w:numId="92" w16cid:durableId="1869292453">
    <w:abstractNumId w:val="215"/>
  </w:num>
  <w:num w:numId="93" w16cid:durableId="2002544895">
    <w:abstractNumId w:val="214"/>
  </w:num>
  <w:num w:numId="94" w16cid:durableId="473136394">
    <w:abstractNumId w:val="213"/>
  </w:num>
  <w:num w:numId="95" w16cid:durableId="1819180950">
    <w:abstractNumId w:val="212"/>
  </w:num>
  <w:num w:numId="96" w16cid:durableId="1385177810">
    <w:abstractNumId w:val="211"/>
  </w:num>
  <w:num w:numId="97" w16cid:durableId="835389262">
    <w:abstractNumId w:val="210"/>
  </w:num>
  <w:num w:numId="98" w16cid:durableId="158037494">
    <w:abstractNumId w:val="209"/>
  </w:num>
  <w:num w:numId="99" w16cid:durableId="684550123">
    <w:abstractNumId w:val="208"/>
  </w:num>
  <w:num w:numId="100" w16cid:durableId="1639022088">
    <w:abstractNumId w:val="207"/>
  </w:num>
  <w:num w:numId="101" w16cid:durableId="1396509266">
    <w:abstractNumId w:val="206"/>
  </w:num>
  <w:num w:numId="102" w16cid:durableId="224419889">
    <w:abstractNumId w:val="205"/>
  </w:num>
  <w:num w:numId="103" w16cid:durableId="380060681">
    <w:abstractNumId w:val="204"/>
  </w:num>
  <w:num w:numId="104" w16cid:durableId="1639339893">
    <w:abstractNumId w:val="203"/>
  </w:num>
  <w:num w:numId="105" w16cid:durableId="1103844443">
    <w:abstractNumId w:val="202"/>
  </w:num>
  <w:num w:numId="106" w16cid:durableId="1323504960">
    <w:abstractNumId w:val="201"/>
  </w:num>
  <w:num w:numId="107" w16cid:durableId="1977680526">
    <w:abstractNumId w:val="200"/>
  </w:num>
  <w:num w:numId="108" w16cid:durableId="2058233153">
    <w:abstractNumId w:val="199"/>
  </w:num>
  <w:num w:numId="109" w16cid:durableId="180946287">
    <w:abstractNumId w:val="198"/>
  </w:num>
  <w:num w:numId="110" w16cid:durableId="1544512594">
    <w:abstractNumId w:val="197"/>
  </w:num>
  <w:num w:numId="111" w16cid:durableId="61872597">
    <w:abstractNumId w:val="196"/>
  </w:num>
  <w:num w:numId="112" w16cid:durableId="1391922361">
    <w:abstractNumId w:val="195"/>
  </w:num>
  <w:num w:numId="113" w16cid:durableId="2093038140">
    <w:abstractNumId w:val="194"/>
  </w:num>
  <w:num w:numId="114" w16cid:durableId="1896038651">
    <w:abstractNumId w:val="193"/>
  </w:num>
  <w:num w:numId="115" w16cid:durableId="1036124967">
    <w:abstractNumId w:val="192"/>
  </w:num>
  <w:num w:numId="116" w16cid:durableId="164832884">
    <w:abstractNumId w:val="191"/>
  </w:num>
  <w:num w:numId="117" w16cid:durableId="1957445364">
    <w:abstractNumId w:val="190"/>
  </w:num>
  <w:num w:numId="118" w16cid:durableId="1515608210">
    <w:abstractNumId w:val="189"/>
  </w:num>
  <w:num w:numId="119" w16cid:durableId="1123844061">
    <w:abstractNumId w:val="188"/>
  </w:num>
  <w:num w:numId="120" w16cid:durableId="99186352">
    <w:abstractNumId w:val="187"/>
  </w:num>
  <w:num w:numId="121" w16cid:durableId="1858738047">
    <w:abstractNumId w:val="186"/>
  </w:num>
  <w:num w:numId="122" w16cid:durableId="1961834961">
    <w:abstractNumId w:val="185"/>
  </w:num>
  <w:num w:numId="123" w16cid:durableId="1598950135">
    <w:abstractNumId w:val="184"/>
  </w:num>
  <w:num w:numId="124" w16cid:durableId="113981710">
    <w:abstractNumId w:val="183"/>
  </w:num>
  <w:num w:numId="125" w16cid:durableId="1772696776">
    <w:abstractNumId w:val="182"/>
  </w:num>
  <w:num w:numId="126" w16cid:durableId="1738747248">
    <w:abstractNumId w:val="181"/>
  </w:num>
  <w:num w:numId="127" w16cid:durableId="1781295930">
    <w:abstractNumId w:val="180"/>
  </w:num>
  <w:num w:numId="128" w16cid:durableId="398670784">
    <w:abstractNumId w:val="179"/>
  </w:num>
  <w:num w:numId="129" w16cid:durableId="1596017326">
    <w:abstractNumId w:val="178"/>
  </w:num>
  <w:num w:numId="130" w16cid:durableId="404112684">
    <w:abstractNumId w:val="177"/>
  </w:num>
  <w:num w:numId="131" w16cid:durableId="20790549">
    <w:abstractNumId w:val="176"/>
  </w:num>
  <w:num w:numId="132" w16cid:durableId="929703179">
    <w:abstractNumId w:val="175"/>
  </w:num>
  <w:num w:numId="133" w16cid:durableId="931602">
    <w:abstractNumId w:val="174"/>
  </w:num>
  <w:num w:numId="134" w16cid:durableId="1457333329">
    <w:abstractNumId w:val="173"/>
  </w:num>
  <w:num w:numId="135" w16cid:durableId="486476866">
    <w:abstractNumId w:val="172"/>
  </w:num>
  <w:num w:numId="136" w16cid:durableId="2056467587">
    <w:abstractNumId w:val="171"/>
  </w:num>
  <w:num w:numId="137" w16cid:durableId="1289630311">
    <w:abstractNumId w:val="170"/>
  </w:num>
  <w:num w:numId="138" w16cid:durableId="841503389">
    <w:abstractNumId w:val="169"/>
  </w:num>
  <w:num w:numId="139" w16cid:durableId="91708673">
    <w:abstractNumId w:val="168"/>
  </w:num>
  <w:num w:numId="140" w16cid:durableId="2038579668">
    <w:abstractNumId w:val="167"/>
  </w:num>
  <w:num w:numId="141" w16cid:durableId="235744230">
    <w:abstractNumId w:val="166"/>
  </w:num>
  <w:num w:numId="142" w16cid:durableId="1076708482">
    <w:abstractNumId w:val="165"/>
  </w:num>
  <w:num w:numId="143" w16cid:durableId="762579088">
    <w:abstractNumId w:val="164"/>
  </w:num>
  <w:num w:numId="144" w16cid:durableId="2124420456">
    <w:abstractNumId w:val="163"/>
  </w:num>
  <w:num w:numId="145" w16cid:durableId="403643962">
    <w:abstractNumId w:val="162"/>
  </w:num>
  <w:num w:numId="146" w16cid:durableId="158859344">
    <w:abstractNumId w:val="161"/>
  </w:num>
  <w:num w:numId="147" w16cid:durableId="900293141">
    <w:abstractNumId w:val="160"/>
  </w:num>
  <w:num w:numId="148" w16cid:durableId="349574097">
    <w:abstractNumId w:val="159"/>
  </w:num>
  <w:num w:numId="149" w16cid:durableId="1701202894">
    <w:abstractNumId w:val="158"/>
  </w:num>
  <w:num w:numId="150" w16cid:durableId="1625892726">
    <w:abstractNumId w:val="157"/>
  </w:num>
  <w:num w:numId="151" w16cid:durableId="1881745472">
    <w:abstractNumId w:val="156"/>
  </w:num>
  <w:num w:numId="152" w16cid:durableId="355735624">
    <w:abstractNumId w:val="155"/>
  </w:num>
  <w:num w:numId="153" w16cid:durableId="2021008210">
    <w:abstractNumId w:val="154"/>
  </w:num>
  <w:num w:numId="154" w16cid:durableId="592712447">
    <w:abstractNumId w:val="153"/>
  </w:num>
  <w:num w:numId="155" w16cid:durableId="375811854">
    <w:abstractNumId w:val="152"/>
  </w:num>
  <w:num w:numId="156" w16cid:durableId="769274327">
    <w:abstractNumId w:val="151"/>
  </w:num>
  <w:num w:numId="157" w16cid:durableId="894120029">
    <w:abstractNumId w:val="150"/>
  </w:num>
  <w:num w:numId="158" w16cid:durableId="462774448">
    <w:abstractNumId w:val="149"/>
  </w:num>
  <w:num w:numId="159" w16cid:durableId="946306362">
    <w:abstractNumId w:val="148"/>
  </w:num>
  <w:num w:numId="160" w16cid:durableId="1528520760">
    <w:abstractNumId w:val="147"/>
  </w:num>
  <w:num w:numId="161" w16cid:durableId="1930001002">
    <w:abstractNumId w:val="146"/>
  </w:num>
  <w:num w:numId="162" w16cid:durableId="289438864">
    <w:abstractNumId w:val="145"/>
  </w:num>
  <w:num w:numId="163" w16cid:durableId="233854471">
    <w:abstractNumId w:val="144"/>
  </w:num>
  <w:num w:numId="164" w16cid:durableId="1669483675">
    <w:abstractNumId w:val="143"/>
  </w:num>
  <w:num w:numId="165" w16cid:durableId="1469737315">
    <w:abstractNumId w:val="142"/>
  </w:num>
  <w:num w:numId="166" w16cid:durableId="1731927628">
    <w:abstractNumId w:val="141"/>
  </w:num>
  <w:num w:numId="167" w16cid:durableId="36661373">
    <w:abstractNumId w:val="140"/>
  </w:num>
  <w:num w:numId="168" w16cid:durableId="109253018">
    <w:abstractNumId w:val="139"/>
  </w:num>
  <w:num w:numId="169" w16cid:durableId="2145270309">
    <w:abstractNumId w:val="138"/>
  </w:num>
  <w:num w:numId="170" w16cid:durableId="266541512">
    <w:abstractNumId w:val="137"/>
  </w:num>
  <w:num w:numId="171" w16cid:durableId="1455101893">
    <w:abstractNumId w:val="136"/>
  </w:num>
  <w:num w:numId="172" w16cid:durableId="1072316030">
    <w:abstractNumId w:val="135"/>
  </w:num>
  <w:num w:numId="173" w16cid:durableId="52965898">
    <w:abstractNumId w:val="134"/>
  </w:num>
  <w:num w:numId="174" w16cid:durableId="259989075">
    <w:abstractNumId w:val="133"/>
  </w:num>
  <w:num w:numId="175" w16cid:durableId="1147278843">
    <w:abstractNumId w:val="132"/>
  </w:num>
  <w:num w:numId="176" w16cid:durableId="1055540729">
    <w:abstractNumId w:val="131"/>
  </w:num>
  <w:num w:numId="177" w16cid:durableId="1457026899">
    <w:abstractNumId w:val="130"/>
  </w:num>
  <w:num w:numId="178" w16cid:durableId="741176667">
    <w:abstractNumId w:val="129"/>
  </w:num>
  <w:num w:numId="179" w16cid:durableId="1129400765">
    <w:abstractNumId w:val="128"/>
  </w:num>
  <w:num w:numId="180" w16cid:durableId="294485941">
    <w:abstractNumId w:val="127"/>
  </w:num>
  <w:num w:numId="181" w16cid:durableId="1165437516">
    <w:abstractNumId w:val="126"/>
  </w:num>
  <w:num w:numId="182" w16cid:durableId="1800604761">
    <w:abstractNumId w:val="125"/>
  </w:num>
  <w:num w:numId="183" w16cid:durableId="1960722857">
    <w:abstractNumId w:val="124"/>
  </w:num>
  <w:num w:numId="184" w16cid:durableId="794714884">
    <w:abstractNumId w:val="123"/>
  </w:num>
  <w:num w:numId="185" w16cid:durableId="680816473">
    <w:abstractNumId w:val="122"/>
  </w:num>
  <w:num w:numId="186" w16cid:durableId="473648418">
    <w:abstractNumId w:val="121"/>
  </w:num>
  <w:num w:numId="187" w16cid:durableId="839662364">
    <w:abstractNumId w:val="120"/>
  </w:num>
  <w:num w:numId="188" w16cid:durableId="259798442">
    <w:abstractNumId w:val="119"/>
  </w:num>
  <w:num w:numId="189" w16cid:durableId="904486942">
    <w:abstractNumId w:val="118"/>
  </w:num>
  <w:num w:numId="190" w16cid:durableId="726077094">
    <w:abstractNumId w:val="117"/>
  </w:num>
  <w:num w:numId="191" w16cid:durableId="1228304636">
    <w:abstractNumId w:val="116"/>
  </w:num>
  <w:num w:numId="192" w16cid:durableId="626280144">
    <w:abstractNumId w:val="115"/>
  </w:num>
  <w:num w:numId="193" w16cid:durableId="1971325564">
    <w:abstractNumId w:val="114"/>
  </w:num>
  <w:num w:numId="194" w16cid:durableId="1163550714">
    <w:abstractNumId w:val="113"/>
  </w:num>
  <w:num w:numId="195" w16cid:durableId="52430999">
    <w:abstractNumId w:val="112"/>
  </w:num>
  <w:num w:numId="196" w16cid:durableId="1061978108">
    <w:abstractNumId w:val="111"/>
  </w:num>
  <w:num w:numId="197" w16cid:durableId="1105464950">
    <w:abstractNumId w:val="110"/>
  </w:num>
  <w:num w:numId="198" w16cid:durableId="601642650">
    <w:abstractNumId w:val="109"/>
  </w:num>
  <w:num w:numId="199" w16cid:durableId="372118506">
    <w:abstractNumId w:val="108"/>
  </w:num>
  <w:num w:numId="200" w16cid:durableId="1778713648">
    <w:abstractNumId w:val="107"/>
  </w:num>
  <w:num w:numId="201" w16cid:durableId="518475022">
    <w:abstractNumId w:val="106"/>
  </w:num>
  <w:num w:numId="202" w16cid:durableId="1973634032">
    <w:abstractNumId w:val="105"/>
  </w:num>
  <w:num w:numId="203" w16cid:durableId="161512343">
    <w:abstractNumId w:val="104"/>
  </w:num>
  <w:num w:numId="204" w16cid:durableId="2026205086">
    <w:abstractNumId w:val="103"/>
  </w:num>
  <w:num w:numId="205" w16cid:durableId="369719929">
    <w:abstractNumId w:val="102"/>
  </w:num>
  <w:num w:numId="206" w16cid:durableId="1002202024">
    <w:abstractNumId w:val="101"/>
  </w:num>
  <w:num w:numId="207" w16cid:durableId="1814760872">
    <w:abstractNumId w:val="100"/>
  </w:num>
  <w:num w:numId="208" w16cid:durableId="1552377245">
    <w:abstractNumId w:val="99"/>
  </w:num>
  <w:num w:numId="209" w16cid:durableId="1451053233">
    <w:abstractNumId w:val="98"/>
  </w:num>
  <w:num w:numId="210" w16cid:durableId="1518734910">
    <w:abstractNumId w:val="97"/>
  </w:num>
  <w:num w:numId="211" w16cid:durableId="1501583528">
    <w:abstractNumId w:val="96"/>
  </w:num>
  <w:num w:numId="212" w16cid:durableId="1336029709">
    <w:abstractNumId w:val="95"/>
  </w:num>
  <w:num w:numId="213" w16cid:durableId="1083844707">
    <w:abstractNumId w:val="94"/>
  </w:num>
  <w:num w:numId="214" w16cid:durableId="1813400612">
    <w:abstractNumId w:val="93"/>
  </w:num>
  <w:num w:numId="215" w16cid:durableId="2132674154">
    <w:abstractNumId w:val="92"/>
  </w:num>
  <w:num w:numId="216" w16cid:durableId="1624341062">
    <w:abstractNumId w:val="91"/>
  </w:num>
  <w:num w:numId="217" w16cid:durableId="269900372">
    <w:abstractNumId w:val="90"/>
  </w:num>
  <w:num w:numId="218" w16cid:durableId="175385022">
    <w:abstractNumId w:val="89"/>
  </w:num>
  <w:num w:numId="219" w16cid:durableId="159127256">
    <w:abstractNumId w:val="88"/>
  </w:num>
  <w:num w:numId="220" w16cid:durableId="451368038">
    <w:abstractNumId w:val="87"/>
  </w:num>
  <w:num w:numId="221" w16cid:durableId="587613359">
    <w:abstractNumId w:val="86"/>
  </w:num>
  <w:num w:numId="222" w16cid:durableId="229966749">
    <w:abstractNumId w:val="85"/>
  </w:num>
  <w:num w:numId="223" w16cid:durableId="867452471">
    <w:abstractNumId w:val="84"/>
  </w:num>
  <w:num w:numId="224" w16cid:durableId="91050505">
    <w:abstractNumId w:val="83"/>
  </w:num>
  <w:num w:numId="225" w16cid:durableId="1449425333">
    <w:abstractNumId w:val="82"/>
  </w:num>
  <w:num w:numId="226" w16cid:durableId="1626815523">
    <w:abstractNumId w:val="81"/>
  </w:num>
  <w:num w:numId="227" w16cid:durableId="2046589477">
    <w:abstractNumId w:val="80"/>
  </w:num>
  <w:num w:numId="228" w16cid:durableId="278417995">
    <w:abstractNumId w:val="79"/>
  </w:num>
  <w:num w:numId="229" w16cid:durableId="126633632">
    <w:abstractNumId w:val="78"/>
  </w:num>
  <w:num w:numId="230" w16cid:durableId="2050182637">
    <w:abstractNumId w:val="77"/>
  </w:num>
  <w:num w:numId="231" w16cid:durableId="178393487">
    <w:abstractNumId w:val="76"/>
  </w:num>
  <w:num w:numId="232" w16cid:durableId="552733140">
    <w:abstractNumId w:val="75"/>
  </w:num>
  <w:num w:numId="233" w16cid:durableId="369182927">
    <w:abstractNumId w:val="74"/>
  </w:num>
  <w:num w:numId="234" w16cid:durableId="216665998">
    <w:abstractNumId w:val="73"/>
  </w:num>
  <w:num w:numId="235" w16cid:durableId="342244781">
    <w:abstractNumId w:val="72"/>
  </w:num>
  <w:num w:numId="236" w16cid:durableId="173959239">
    <w:abstractNumId w:val="71"/>
  </w:num>
  <w:num w:numId="237" w16cid:durableId="995838079">
    <w:abstractNumId w:val="70"/>
  </w:num>
  <w:num w:numId="238" w16cid:durableId="38021669">
    <w:abstractNumId w:val="69"/>
  </w:num>
  <w:num w:numId="239" w16cid:durableId="1498224872">
    <w:abstractNumId w:val="68"/>
  </w:num>
  <w:num w:numId="240" w16cid:durableId="547382021">
    <w:abstractNumId w:val="67"/>
  </w:num>
  <w:num w:numId="241" w16cid:durableId="955406908">
    <w:abstractNumId w:val="66"/>
  </w:num>
  <w:num w:numId="242" w16cid:durableId="1548302560">
    <w:abstractNumId w:val="65"/>
  </w:num>
  <w:num w:numId="243" w16cid:durableId="1489982540">
    <w:abstractNumId w:val="64"/>
  </w:num>
  <w:num w:numId="244" w16cid:durableId="2108307822">
    <w:abstractNumId w:val="63"/>
  </w:num>
  <w:num w:numId="245" w16cid:durableId="909736484">
    <w:abstractNumId w:val="62"/>
  </w:num>
  <w:num w:numId="246" w16cid:durableId="1304626837">
    <w:abstractNumId w:val="61"/>
  </w:num>
  <w:num w:numId="247" w16cid:durableId="21713465">
    <w:abstractNumId w:val="60"/>
  </w:num>
  <w:num w:numId="248" w16cid:durableId="1812088537">
    <w:abstractNumId w:val="59"/>
  </w:num>
  <w:num w:numId="249" w16cid:durableId="168445771">
    <w:abstractNumId w:val="58"/>
  </w:num>
  <w:num w:numId="250" w16cid:durableId="89745574">
    <w:abstractNumId w:val="57"/>
  </w:num>
  <w:num w:numId="251" w16cid:durableId="278608857">
    <w:abstractNumId w:val="56"/>
  </w:num>
  <w:num w:numId="252" w16cid:durableId="742992181">
    <w:abstractNumId w:val="55"/>
  </w:num>
  <w:num w:numId="253" w16cid:durableId="113837470">
    <w:abstractNumId w:val="54"/>
  </w:num>
  <w:num w:numId="254" w16cid:durableId="1686054667">
    <w:abstractNumId w:val="53"/>
  </w:num>
  <w:num w:numId="255" w16cid:durableId="1814984045">
    <w:abstractNumId w:val="52"/>
  </w:num>
  <w:num w:numId="256" w16cid:durableId="636882804">
    <w:abstractNumId w:val="51"/>
  </w:num>
  <w:num w:numId="257" w16cid:durableId="77751414">
    <w:abstractNumId w:val="50"/>
  </w:num>
  <w:num w:numId="258" w16cid:durableId="1566988606">
    <w:abstractNumId w:val="49"/>
  </w:num>
  <w:num w:numId="259" w16cid:durableId="767846351">
    <w:abstractNumId w:val="48"/>
  </w:num>
  <w:num w:numId="260" w16cid:durableId="589042972">
    <w:abstractNumId w:val="47"/>
  </w:num>
  <w:num w:numId="261" w16cid:durableId="174421028">
    <w:abstractNumId w:val="46"/>
  </w:num>
  <w:num w:numId="262" w16cid:durableId="648899563">
    <w:abstractNumId w:val="45"/>
  </w:num>
  <w:num w:numId="263" w16cid:durableId="1530532975">
    <w:abstractNumId w:val="44"/>
  </w:num>
  <w:num w:numId="264" w16cid:durableId="2138065998">
    <w:abstractNumId w:val="43"/>
  </w:num>
  <w:num w:numId="265" w16cid:durableId="584195089">
    <w:abstractNumId w:val="42"/>
  </w:num>
  <w:num w:numId="266" w16cid:durableId="20711011">
    <w:abstractNumId w:val="41"/>
  </w:num>
  <w:num w:numId="267" w16cid:durableId="1294211719">
    <w:abstractNumId w:val="40"/>
  </w:num>
  <w:num w:numId="268" w16cid:durableId="866984056">
    <w:abstractNumId w:val="39"/>
  </w:num>
  <w:num w:numId="269" w16cid:durableId="1954290891">
    <w:abstractNumId w:val="38"/>
  </w:num>
  <w:num w:numId="270" w16cid:durableId="1311326205">
    <w:abstractNumId w:val="37"/>
  </w:num>
  <w:num w:numId="271" w16cid:durableId="413627776">
    <w:abstractNumId w:val="36"/>
  </w:num>
  <w:num w:numId="272" w16cid:durableId="20014065">
    <w:abstractNumId w:val="35"/>
  </w:num>
  <w:num w:numId="273" w16cid:durableId="441919368">
    <w:abstractNumId w:val="34"/>
  </w:num>
  <w:num w:numId="274" w16cid:durableId="1216576577">
    <w:abstractNumId w:val="33"/>
  </w:num>
  <w:num w:numId="275" w16cid:durableId="191115913">
    <w:abstractNumId w:val="32"/>
  </w:num>
  <w:num w:numId="276" w16cid:durableId="1180387574">
    <w:abstractNumId w:val="31"/>
  </w:num>
  <w:num w:numId="277" w16cid:durableId="1672637111">
    <w:abstractNumId w:val="30"/>
  </w:num>
  <w:num w:numId="278" w16cid:durableId="872965796">
    <w:abstractNumId w:val="29"/>
  </w:num>
  <w:num w:numId="279" w16cid:durableId="1087657074">
    <w:abstractNumId w:val="28"/>
  </w:num>
  <w:num w:numId="280" w16cid:durableId="1077946222">
    <w:abstractNumId w:val="27"/>
  </w:num>
  <w:num w:numId="281" w16cid:durableId="1612321775">
    <w:abstractNumId w:val="26"/>
  </w:num>
  <w:num w:numId="282" w16cid:durableId="747272088">
    <w:abstractNumId w:val="25"/>
  </w:num>
  <w:num w:numId="283" w16cid:durableId="572349924">
    <w:abstractNumId w:val="24"/>
  </w:num>
  <w:num w:numId="284" w16cid:durableId="1701542121">
    <w:abstractNumId w:val="23"/>
  </w:num>
  <w:num w:numId="285" w16cid:durableId="1892113572">
    <w:abstractNumId w:val="22"/>
  </w:num>
  <w:num w:numId="286" w16cid:durableId="1113598518">
    <w:abstractNumId w:val="21"/>
  </w:num>
  <w:num w:numId="287" w16cid:durableId="524053583">
    <w:abstractNumId w:val="20"/>
  </w:num>
  <w:num w:numId="288" w16cid:durableId="1226839259">
    <w:abstractNumId w:val="19"/>
  </w:num>
  <w:num w:numId="289" w16cid:durableId="1855917552">
    <w:abstractNumId w:val="18"/>
  </w:num>
  <w:num w:numId="290" w16cid:durableId="1063060526">
    <w:abstractNumId w:val="17"/>
  </w:num>
  <w:num w:numId="291" w16cid:durableId="1296989265">
    <w:abstractNumId w:val="16"/>
  </w:num>
  <w:num w:numId="292" w16cid:durableId="686717446">
    <w:abstractNumId w:val="15"/>
  </w:num>
  <w:num w:numId="293" w16cid:durableId="1177496482">
    <w:abstractNumId w:val="14"/>
  </w:num>
  <w:num w:numId="294" w16cid:durableId="5985505">
    <w:abstractNumId w:val="13"/>
  </w:num>
  <w:num w:numId="295" w16cid:durableId="2123986987">
    <w:abstractNumId w:val="12"/>
  </w:num>
  <w:num w:numId="296" w16cid:durableId="2063484879">
    <w:abstractNumId w:val="11"/>
  </w:num>
  <w:num w:numId="297" w16cid:durableId="121122617">
    <w:abstractNumId w:val="10"/>
  </w:num>
  <w:num w:numId="298" w16cid:durableId="1043402012">
    <w:abstractNumId w:val="9"/>
  </w:num>
  <w:num w:numId="299" w16cid:durableId="1784957599">
    <w:abstractNumId w:val="8"/>
  </w:num>
  <w:num w:numId="300" w16cid:durableId="2129858044">
    <w:abstractNumId w:val="7"/>
  </w:num>
  <w:num w:numId="301" w16cid:durableId="2035645024">
    <w:abstractNumId w:val="6"/>
  </w:num>
  <w:num w:numId="302" w16cid:durableId="28722796">
    <w:abstractNumId w:val="5"/>
  </w:num>
  <w:num w:numId="303" w16cid:durableId="297876885">
    <w:abstractNumId w:val="4"/>
  </w:num>
  <w:num w:numId="304" w16cid:durableId="1823305676">
    <w:abstractNumId w:val="3"/>
  </w:num>
  <w:num w:numId="305" w16cid:durableId="1657538600">
    <w:abstractNumId w:val="2"/>
  </w:num>
  <w:num w:numId="306" w16cid:durableId="1173952297">
    <w:abstractNumId w:val="1"/>
  </w:num>
  <w:num w:numId="307" w16cid:durableId="1089810131">
    <w:abstractNumId w:val="0"/>
  </w:num>
  <w:numIdMacAtCleanup w:val="3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6BD"/>
    <w:rsid w:val="00042252"/>
    <w:rsid w:val="0010274B"/>
    <w:rsid w:val="00140A9B"/>
    <w:rsid w:val="002100C7"/>
    <w:rsid w:val="002A6808"/>
    <w:rsid w:val="003A66D1"/>
    <w:rsid w:val="003D2FBF"/>
    <w:rsid w:val="00662B1C"/>
    <w:rsid w:val="00670A1D"/>
    <w:rsid w:val="006B6FF7"/>
    <w:rsid w:val="007411CE"/>
    <w:rsid w:val="00932DDA"/>
    <w:rsid w:val="00946CAD"/>
    <w:rsid w:val="009506BD"/>
    <w:rsid w:val="00E50CE8"/>
    <w:rsid w:val="00F21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54F221"/>
  <w14:defaultImageDpi w14:val="0"/>
  <w15:docId w15:val="{49AC1DFA-AA5B-43A6-AFB0-98DF56641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paragraph" w:styleId="Titre1">
    <w:name w:val="heading 1"/>
    <w:basedOn w:val="Normal"/>
    <w:next w:val="Normal"/>
    <w:link w:val="Titre1Car"/>
    <w:uiPriority w:val="1"/>
    <w:qFormat/>
    <w:pPr>
      <w:spacing w:before="1"/>
      <w:ind w:left="2864"/>
      <w:outlineLvl w:val="0"/>
    </w:pPr>
    <w:rPr>
      <w:b/>
      <w:bCs/>
      <w:sz w:val="26"/>
      <w:szCs w:val="26"/>
    </w:rPr>
  </w:style>
  <w:style w:type="paragraph" w:styleId="Titre2">
    <w:name w:val="heading 2"/>
    <w:basedOn w:val="Normal"/>
    <w:next w:val="Normal"/>
    <w:link w:val="Titre2Car"/>
    <w:uiPriority w:val="1"/>
    <w:qFormat/>
    <w:pPr>
      <w:ind w:left="430"/>
      <w:jc w:val="center"/>
      <w:outlineLvl w:val="1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Pr>
      <w:b/>
      <w:bCs/>
      <w:sz w:val="21"/>
      <w:szCs w:val="21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Arial" w:hAnsi="Arial" w:cs="Arial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Paragraphedeliste">
    <w:name w:val="List Paragraph"/>
    <w:basedOn w:val="Normal"/>
    <w:uiPriority w:val="1"/>
    <w:qFormat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Pr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3D2FB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D2FBF"/>
    <w:rPr>
      <w:rFonts w:ascii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3D2FB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D2FBF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714817A6C83448A227EFC24F540496" ma:contentTypeVersion="15" ma:contentTypeDescription="Crée un document." ma:contentTypeScope="" ma:versionID="fe85639f39ace574cdede6fa4ae0fe1e">
  <xsd:schema xmlns:xsd="http://www.w3.org/2001/XMLSchema" xmlns:xs="http://www.w3.org/2001/XMLSchema" xmlns:p="http://schemas.microsoft.com/office/2006/metadata/properties" xmlns:ns2="34cfa9e6-7320-40c2-87fc-0b2fd7fdc7cd" xmlns:ns3="85b5a560-bf8e-4c42-a8e7-aac80a79380d" targetNamespace="http://schemas.microsoft.com/office/2006/metadata/properties" ma:root="true" ma:fieldsID="4f386b2a8bd369c08087879e8b8c1a92" ns2:_="" ns3:_="">
    <xsd:import namespace="34cfa9e6-7320-40c2-87fc-0b2fd7fdc7cd"/>
    <xsd:import namespace="85b5a560-bf8e-4c42-a8e7-aac80a7938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cfa9e6-7320-40c2-87fc-0b2fd7fdc7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065b7f3f-75ff-47d7-887b-054d44aef7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5a560-bf8e-4c42-a8e7-aac80a79380d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3c84f25-9b45-4ab3-99d0-00258278b4de}" ma:internalName="TaxCatchAll" ma:showField="CatchAllData" ma:web="85b5a560-bf8e-4c42-a8e7-aac80a7938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b5a560-bf8e-4c42-a8e7-aac80a79380d" xsi:nil="true"/>
    <lcf76f155ced4ddcb4097134ff3c332f xmlns="34cfa9e6-7320-40c2-87fc-0b2fd7fdc7c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15F27EC-8A1E-427C-B71F-3E7CA8D70F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8CE63A-6B21-46BD-A419-F3CCBD465672}"/>
</file>

<file path=customXml/itemProps3.xml><?xml version="1.0" encoding="utf-8"?>
<ds:datastoreItem xmlns:ds="http://schemas.openxmlformats.org/officeDocument/2006/customXml" ds:itemID="{EA2450AB-BAFF-4EAD-87D7-9F023FD4E2B5}"/>
</file>

<file path=customXml/itemProps4.xml><?xml version="1.0" encoding="utf-8"?>
<ds:datastoreItem xmlns:ds="http://schemas.openxmlformats.org/officeDocument/2006/customXml" ds:itemID="{0F913312-C8D6-4420-902B-EB7BB763F6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16</Pages>
  <Words>3424</Words>
  <Characters>18835</Characters>
  <Application>Microsoft Office Word</Application>
  <DocSecurity>0</DocSecurity>
  <Lines>156</Lines>
  <Paragraphs>44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RICAUD Coralie</dc:creator>
  <cp:keywords/>
  <dc:description/>
  <cp:lastModifiedBy>Comptabilité Mairie La Gacilly</cp:lastModifiedBy>
  <cp:revision>6</cp:revision>
  <dcterms:created xsi:type="dcterms:W3CDTF">2022-05-02T14:58:00Z</dcterms:created>
  <dcterms:modified xsi:type="dcterms:W3CDTF">2025-05-22T14:58:00Z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pour Office 365</vt:lpwstr>
  </property>
  <property fmtid="{D5CDD505-2E9C-101B-9397-08002B2CF9AE}" pid="3" name="ContentTypeId">
    <vt:lpwstr>0x010100D1714817A6C83448A227EFC24F540496</vt:lpwstr>
  </property>
</Properties>
</file>